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83D" w:rsidRPr="00505153" w:rsidRDefault="0007783D" w:rsidP="00505153">
      <w:pPr>
        <w:spacing w:after="0" w:line="240" w:lineRule="auto"/>
        <w:jc w:val="center"/>
        <w:rPr>
          <w:rFonts w:ascii="Arial" w:hAnsi="Arial" w:cs="Arial"/>
          <w:b/>
          <w:sz w:val="32"/>
          <w:szCs w:val="32"/>
        </w:rPr>
      </w:pPr>
      <w:r w:rsidRPr="00505153">
        <w:rPr>
          <w:rFonts w:ascii="Arial" w:hAnsi="Arial" w:cs="Arial"/>
          <w:b/>
          <w:sz w:val="32"/>
          <w:szCs w:val="32"/>
        </w:rPr>
        <w:t>АДМИНИСТРАЦИЯ ЧЕРНОВЕЦКОГО СЕЛЬСОВЕТА</w:t>
      </w:r>
    </w:p>
    <w:p w:rsidR="0007783D" w:rsidRPr="00505153" w:rsidRDefault="0007783D" w:rsidP="00505153">
      <w:pPr>
        <w:spacing w:after="0" w:line="240" w:lineRule="auto"/>
        <w:jc w:val="center"/>
        <w:rPr>
          <w:rFonts w:ascii="Arial" w:hAnsi="Arial" w:cs="Arial"/>
          <w:b/>
          <w:sz w:val="32"/>
          <w:szCs w:val="32"/>
        </w:rPr>
      </w:pPr>
      <w:r w:rsidRPr="00505153">
        <w:rPr>
          <w:rFonts w:ascii="Arial" w:hAnsi="Arial" w:cs="Arial"/>
          <w:b/>
          <w:sz w:val="32"/>
          <w:szCs w:val="32"/>
        </w:rPr>
        <w:t>ПРИСТЕНСКОГО РАЙОНА КУРСКОЙ ОБЛАСТИ</w:t>
      </w:r>
    </w:p>
    <w:p w:rsidR="0007783D" w:rsidRPr="00505153" w:rsidRDefault="0007783D" w:rsidP="00505153">
      <w:pPr>
        <w:spacing w:after="0" w:line="240" w:lineRule="auto"/>
        <w:jc w:val="center"/>
        <w:rPr>
          <w:rFonts w:ascii="Arial" w:hAnsi="Arial" w:cs="Arial"/>
          <w:b/>
          <w:sz w:val="32"/>
          <w:szCs w:val="32"/>
        </w:rPr>
      </w:pPr>
      <w:r w:rsidRPr="00505153">
        <w:rPr>
          <w:rFonts w:ascii="Arial" w:hAnsi="Arial" w:cs="Arial"/>
          <w:b/>
          <w:sz w:val="32"/>
          <w:szCs w:val="32"/>
        </w:rPr>
        <w:t>ПОСТАНОВЛЕНИЕ</w:t>
      </w:r>
    </w:p>
    <w:p w:rsidR="0007783D" w:rsidRPr="00505153" w:rsidRDefault="0007783D" w:rsidP="00505153">
      <w:pPr>
        <w:spacing w:after="0" w:line="240" w:lineRule="auto"/>
        <w:jc w:val="center"/>
        <w:rPr>
          <w:rFonts w:ascii="Arial" w:hAnsi="Arial" w:cs="Arial"/>
          <w:b/>
          <w:sz w:val="32"/>
          <w:szCs w:val="32"/>
        </w:rPr>
      </w:pPr>
      <w:r w:rsidRPr="00505153">
        <w:rPr>
          <w:rFonts w:ascii="Arial" w:hAnsi="Arial" w:cs="Arial"/>
          <w:b/>
          <w:sz w:val="32"/>
          <w:szCs w:val="32"/>
        </w:rPr>
        <w:t xml:space="preserve">от </w:t>
      </w:r>
      <w:r w:rsidR="001F0EAA">
        <w:rPr>
          <w:rFonts w:ascii="Arial" w:hAnsi="Arial" w:cs="Arial"/>
          <w:b/>
          <w:sz w:val="32"/>
          <w:szCs w:val="32"/>
        </w:rPr>
        <w:t>01</w:t>
      </w:r>
      <w:r w:rsidRPr="00505153">
        <w:rPr>
          <w:rFonts w:ascii="Arial" w:hAnsi="Arial" w:cs="Arial"/>
          <w:b/>
          <w:sz w:val="32"/>
          <w:szCs w:val="32"/>
        </w:rPr>
        <w:t xml:space="preserve"> </w:t>
      </w:r>
      <w:r w:rsidR="001F0EAA">
        <w:rPr>
          <w:rFonts w:ascii="Arial" w:hAnsi="Arial" w:cs="Arial"/>
          <w:b/>
          <w:sz w:val="32"/>
          <w:szCs w:val="32"/>
        </w:rPr>
        <w:t>но</w:t>
      </w:r>
      <w:r w:rsidRPr="00505153">
        <w:rPr>
          <w:rFonts w:ascii="Arial" w:hAnsi="Arial" w:cs="Arial"/>
          <w:b/>
          <w:sz w:val="32"/>
          <w:szCs w:val="32"/>
        </w:rPr>
        <w:t>ября 2016г. №</w:t>
      </w:r>
      <w:r w:rsidR="001F0EAA">
        <w:rPr>
          <w:rFonts w:ascii="Arial" w:hAnsi="Arial" w:cs="Arial"/>
          <w:b/>
          <w:sz w:val="32"/>
          <w:szCs w:val="32"/>
        </w:rPr>
        <w:t>147</w:t>
      </w:r>
    </w:p>
    <w:p w:rsidR="0007783D" w:rsidRPr="00505153" w:rsidRDefault="0007783D" w:rsidP="00505153">
      <w:pPr>
        <w:tabs>
          <w:tab w:val="left" w:pos="0"/>
        </w:tabs>
        <w:spacing w:after="0" w:line="240" w:lineRule="auto"/>
        <w:jc w:val="center"/>
        <w:rPr>
          <w:rFonts w:ascii="Arial" w:hAnsi="Arial" w:cs="Arial"/>
          <w:b/>
          <w:sz w:val="32"/>
          <w:szCs w:val="32"/>
        </w:rPr>
      </w:pPr>
      <w:r w:rsidRPr="00505153">
        <w:rPr>
          <w:rFonts w:ascii="Arial" w:hAnsi="Arial" w:cs="Arial"/>
          <w:b/>
          <w:sz w:val="32"/>
          <w:szCs w:val="32"/>
        </w:rPr>
        <w:t>О внесении изменений в Административный регламент по</w:t>
      </w:r>
      <w:r w:rsidR="00505153">
        <w:rPr>
          <w:rFonts w:ascii="Arial" w:hAnsi="Arial" w:cs="Arial"/>
          <w:b/>
          <w:sz w:val="32"/>
          <w:szCs w:val="32"/>
        </w:rPr>
        <w:t xml:space="preserve"> </w:t>
      </w:r>
      <w:r w:rsidRPr="00505153">
        <w:rPr>
          <w:rFonts w:ascii="Arial" w:hAnsi="Arial" w:cs="Arial"/>
          <w:b/>
          <w:sz w:val="32"/>
          <w:szCs w:val="32"/>
        </w:rPr>
        <w:t>предоставлению муниципальной услуги «Предоставление в безвозмездное пользование, аренду имущества, находящегося в муниципальной собственности»</w:t>
      </w:r>
      <w:r w:rsidRPr="00505153">
        <w:rPr>
          <w:rFonts w:ascii="Arial" w:hAnsi="Arial" w:cs="Arial"/>
          <w:sz w:val="32"/>
          <w:szCs w:val="32"/>
          <w:lang w:eastAsia="ar-SA"/>
        </w:rPr>
        <w:t xml:space="preserve"> </w:t>
      </w:r>
      <w:r w:rsidRPr="00505153">
        <w:rPr>
          <w:rFonts w:ascii="Arial" w:hAnsi="Arial" w:cs="Arial"/>
          <w:b/>
          <w:sz w:val="32"/>
          <w:szCs w:val="32"/>
          <w:lang w:eastAsia="ar-SA"/>
        </w:rPr>
        <w:t>утвержденный постановлением Администрации</w:t>
      </w:r>
      <w:r w:rsidR="00505153" w:rsidRPr="00505153">
        <w:rPr>
          <w:rFonts w:ascii="Arial" w:hAnsi="Arial" w:cs="Arial"/>
          <w:b/>
          <w:sz w:val="32"/>
          <w:szCs w:val="32"/>
          <w:lang w:eastAsia="ar-SA"/>
        </w:rPr>
        <w:t xml:space="preserve"> </w:t>
      </w:r>
      <w:r w:rsidRPr="00505153">
        <w:rPr>
          <w:rFonts w:ascii="Arial" w:hAnsi="Arial" w:cs="Arial"/>
          <w:b/>
          <w:sz w:val="32"/>
          <w:szCs w:val="32"/>
          <w:lang w:eastAsia="ar-SA"/>
        </w:rPr>
        <w:t xml:space="preserve">Черновецкого сельсовета </w:t>
      </w:r>
      <w:r w:rsidRPr="00505153">
        <w:rPr>
          <w:rFonts w:ascii="Arial" w:hAnsi="Arial" w:cs="Arial"/>
          <w:b/>
          <w:bCs/>
          <w:iCs/>
          <w:sz w:val="32"/>
          <w:szCs w:val="32"/>
        </w:rPr>
        <w:t>от 05 апреля 2016 г. № 53</w:t>
      </w:r>
    </w:p>
    <w:p w:rsidR="0007783D" w:rsidRPr="00505153" w:rsidRDefault="0007783D" w:rsidP="00505153">
      <w:pPr>
        <w:tabs>
          <w:tab w:val="left" w:pos="0"/>
        </w:tabs>
        <w:spacing w:after="0" w:line="240" w:lineRule="auto"/>
        <w:jc w:val="both"/>
        <w:rPr>
          <w:rFonts w:ascii="Arial" w:hAnsi="Arial" w:cs="Arial"/>
          <w:b/>
          <w:sz w:val="24"/>
          <w:szCs w:val="24"/>
        </w:rPr>
      </w:pPr>
    </w:p>
    <w:p w:rsidR="0007783D" w:rsidRPr="00505153" w:rsidRDefault="0007783D" w:rsidP="00505153">
      <w:pPr>
        <w:tabs>
          <w:tab w:val="left" w:pos="0"/>
        </w:tabs>
        <w:spacing w:after="0" w:line="240" w:lineRule="auto"/>
        <w:jc w:val="both"/>
        <w:rPr>
          <w:rFonts w:ascii="Arial" w:hAnsi="Arial" w:cs="Arial"/>
          <w:b/>
          <w:color w:val="000000"/>
          <w:sz w:val="24"/>
          <w:szCs w:val="24"/>
          <w:lang w:eastAsia="en-US"/>
        </w:rPr>
      </w:pPr>
    </w:p>
    <w:p w:rsidR="0007783D" w:rsidRPr="00505153" w:rsidRDefault="0007783D" w:rsidP="00505153">
      <w:pPr>
        <w:spacing w:after="0" w:line="240" w:lineRule="auto"/>
        <w:jc w:val="both"/>
        <w:rPr>
          <w:rFonts w:ascii="Arial" w:hAnsi="Arial" w:cs="Arial"/>
          <w:b/>
          <w:sz w:val="24"/>
          <w:szCs w:val="24"/>
        </w:rPr>
      </w:pPr>
      <w:r w:rsidRPr="00505153">
        <w:rPr>
          <w:rFonts w:ascii="Arial" w:hAnsi="Arial" w:cs="Arial"/>
          <w:sz w:val="24"/>
          <w:szCs w:val="24"/>
          <w:lang w:eastAsia="ar-SA"/>
        </w:rPr>
        <w:t>В соответствии с Федеральным законом от 27.07.2010 №210-ФЗ «</w:t>
      </w:r>
      <w:r w:rsidRPr="00505153">
        <w:rPr>
          <w:rFonts w:ascii="Arial" w:hAnsi="Arial" w:cs="Arial"/>
          <w:bCs/>
          <w:sz w:val="24"/>
          <w:szCs w:val="24"/>
          <w:lang w:eastAsia="ar-SA"/>
        </w:rPr>
        <w:t>Об организации предоставления государственных и муниципальных услуг</w:t>
      </w:r>
      <w:r w:rsidRPr="00505153">
        <w:rPr>
          <w:rFonts w:ascii="Arial" w:hAnsi="Arial" w:cs="Arial"/>
          <w:sz w:val="24"/>
          <w:szCs w:val="24"/>
          <w:lang w:eastAsia="ar-SA"/>
        </w:rPr>
        <w:t xml:space="preserve">», </w:t>
      </w:r>
      <w:r w:rsidRPr="00505153">
        <w:rPr>
          <w:rFonts w:ascii="Arial" w:hAnsi="Arial" w:cs="Arial"/>
          <w:sz w:val="24"/>
          <w:szCs w:val="24"/>
        </w:rPr>
        <w:t>в целях приведения административного регламента в соответствие с законодательством Российской Федерации Администрация Черновецкого сельсовета Пристенского района Курской области постановляет</w:t>
      </w:r>
      <w:r w:rsidRPr="00505153">
        <w:rPr>
          <w:rFonts w:ascii="Arial" w:hAnsi="Arial" w:cs="Arial"/>
          <w:b/>
          <w:sz w:val="24"/>
          <w:szCs w:val="24"/>
        </w:rPr>
        <w:t>:</w:t>
      </w:r>
    </w:p>
    <w:p w:rsidR="0007783D" w:rsidRPr="00505153" w:rsidRDefault="0007783D" w:rsidP="00505153">
      <w:pPr>
        <w:pStyle w:val="af1"/>
        <w:numPr>
          <w:ilvl w:val="0"/>
          <w:numId w:val="25"/>
        </w:numPr>
        <w:tabs>
          <w:tab w:val="left" w:pos="1134"/>
        </w:tabs>
        <w:spacing w:after="0" w:line="240" w:lineRule="auto"/>
        <w:ind w:left="0" w:firstLine="709"/>
        <w:contextualSpacing/>
        <w:jc w:val="both"/>
        <w:rPr>
          <w:rFonts w:ascii="Arial" w:hAnsi="Arial" w:cs="Arial"/>
          <w:sz w:val="24"/>
          <w:szCs w:val="24"/>
          <w:lang w:eastAsia="ar-SA"/>
        </w:rPr>
      </w:pPr>
      <w:r w:rsidRPr="00505153">
        <w:rPr>
          <w:rFonts w:ascii="Arial" w:hAnsi="Arial" w:cs="Arial"/>
          <w:sz w:val="24"/>
          <w:szCs w:val="24"/>
          <w:lang w:eastAsia="ar-SA"/>
        </w:rPr>
        <w:t>Внести в Административный регламент по предоставлению муниципальной услуги «</w:t>
      </w:r>
      <w:r w:rsidRPr="00505153">
        <w:rPr>
          <w:rFonts w:ascii="Arial" w:hAnsi="Arial" w:cs="Arial"/>
          <w:sz w:val="24"/>
          <w:szCs w:val="24"/>
        </w:rPr>
        <w:t xml:space="preserve">Предоставление в безвозмездное пользование, аренду имущества, находящегося в муниципальной собственности», </w:t>
      </w:r>
      <w:r w:rsidRPr="00505153">
        <w:rPr>
          <w:rFonts w:ascii="Arial" w:hAnsi="Arial" w:cs="Arial"/>
          <w:sz w:val="24"/>
          <w:szCs w:val="24"/>
          <w:lang w:eastAsia="ar-SA"/>
        </w:rPr>
        <w:t>утвержденный постановлением Администрации</w:t>
      </w:r>
      <w:r w:rsidR="00505153">
        <w:rPr>
          <w:rFonts w:ascii="Arial" w:hAnsi="Arial" w:cs="Arial"/>
          <w:sz w:val="24"/>
          <w:szCs w:val="24"/>
          <w:lang w:eastAsia="ar-SA"/>
        </w:rPr>
        <w:t xml:space="preserve"> </w:t>
      </w:r>
      <w:r w:rsidRPr="00505153">
        <w:rPr>
          <w:rFonts w:ascii="Arial" w:hAnsi="Arial" w:cs="Arial"/>
          <w:sz w:val="24"/>
          <w:szCs w:val="24"/>
          <w:lang w:eastAsia="ar-SA"/>
        </w:rPr>
        <w:t>Черновецкого сельсовета от 05.04.2016 №136 следующие изменения:</w:t>
      </w:r>
    </w:p>
    <w:p w:rsidR="0007783D" w:rsidRPr="00505153" w:rsidRDefault="0007783D" w:rsidP="00505153">
      <w:pPr>
        <w:pStyle w:val="af1"/>
        <w:widowControl w:val="0"/>
        <w:numPr>
          <w:ilvl w:val="0"/>
          <w:numId w:val="26"/>
        </w:numPr>
        <w:suppressAutoHyphens/>
        <w:autoSpaceDE w:val="0"/>
        <w:autoSpaceDN w:val="0"/>
        <w:adjustRightInd w:val="0"/>
        <w:spacing w:after="0" w:line="240" w:lineRule="auto"/>
        <w:jc w:val="both"/>
        <w:rPr>
          <w:rFonts w:ascii="Arial" w:hAnsi="Arial" w:cs="Arial"/>
          <w:color w:val="000000"/>
          <w:sz w:val="24"/>
          <w:szCs w:val="24"/>
        </w:rPr>
      </w:pPr>
      <w:r w:rsidRPr="00505153">
        <w:rPr>
          <w:rFonts w:ascii="Arial" w:hAnsi="Arial" w:cs="Arial"/>
          <w:sz w:val="24"/>
          <w:szCs w:val="24"/>
        </w:rPr>
        <w:t>Д</w:t>
      </w:r>
      <w:r w:rsidR="0063463A" w:rsidRPr="00505153">
        <w:rPr>
          <w:rFonts w:ascii="Arial" w:hAnsi="Arial" w:cs="Arial"/>
          <w:sz w:val="24"/>
          <w:szCs w:val="24"/>
        </w:rPr>
        <w:t>ополнить п</w:t>
      </w:r>
      <w:r w:rsidRPr="00505153">
        <w:rPr>
          <w:rFonts w:ascii="Arial" w:hAnsi="Arial" w:cs="Arial"/>
          <w:sz w:val="24"/>
          <w:szCs w:val="24"/>
        </w:rPr>
        <w:t>унктом</w:t>
      </w:r>
      <w:r w:rsidRPr="00505153">
        <w:rPr>
          <w:rFonts w:ascii="Arial" w:hAnsi="Arial" w:cs="Arial"/>
          <w:bCs/>
          <w:color w:val="000000"/>
          <w:sz w:val="24"/>
          <w:szCs w:val="24"/>
        </w:rPr>
        <w:t xml:space="preserve"> 3.2.11 </w:t>
      </w:r>
      <w:r w:rsidRPr="00505153">
        <w:rPr>
          <w:rFonts w:ascii="Arial" w:hAnsi="Arial" w:cs="Arial"/>
          <w:bCs/>
          <w:sz w:val="24"/>
          <w:szCs w:val="24"/>
        </w:rPr>
        <w:t xml:space="preserve">раздела </w:t>
      </w:r>
      <w:r w:rsidRPr="00505153">
        <w:rPr>
          <w:rFonts w:ascii="Arial" w:hAnsi="Arial" w:cs="Arial"/>
          <w:bCs/>
          <w:sz w:val="24"/>
          <w:szCs w:val="24"/>
          <w:lang w:val="en-US"/>
        </w:rPr>
        <w:t>III</w:t>
      </w:r>
      <w:r w:rsidRPr="00505153">
        <w:rPr>
          <w:rFonts w:ascii="Arial" w:hAnsi="Arial" w:cs="Arial"/>
          <w:sz w:val="24"/>
          <w:szCs w:val="24"/>
        </w:rPr>
        <w:t xml:space="preserve"> следующего</w:t>
      </w:r>
      <w:r w:rsidR="00505153">
        <w:rPr>
          <w:rFonts w:ascii="Arial" w:hAnsi="Arial" w:cs="Arial"/>
          <w:sz w:val="24"/>
          <w:szCs w:val="24"/>
        </w:rPr>
        <w:t xml:space="preserve"> </w:t>
      </w:r>
      <w:r w:rsidRPr="00505153">
        <w:rPr>
          <w:rFonts w:ascii="Arial" w:hAnsi="Arial" w:cs="Arial"/>
          <w:sz w:val="24"/>
          <w:szCs w:val="24"/>
        </w:rPr>
        <w:t xml:space="preserve">содержания: </w:t>
      </w:r>
      <w:r w:rsidRPr="00505153">
        <w:rPr>
          <w:rFonts w:ascii="Arial" w:hAnsi="Arial" w:cs="Arial"/>
          <w:color w:val="000000"/>
          <w:sz w:val="24"/>
          <w:szCs w:val="24"/>
        </w:rPr>
        <w:t>Критерий принятия решения - наличие заявления</w:t>
      </w:r>
      <w:r w:rsidR="0000363E" w:rsidRPr="00505153">
        <w:rPr>
          <w:rFonts w:ascii="Arial" w:hAnsi="Arial" w:cs="Arial"/>
          <w:sz w:val="24"/>
          <w:szCs w:val="24"/>
        </w:rPr>
        <w:t xml:space="preserve"> и прилагаемых к нему документов</w:t>
      </w:r>
      <w:r w:rsidRPr="00505153">
        <w:rPr>
          <w:rFonts w:ascii="Arial" w:hAnsi="Arial" w:cs="Arial"/>
          <w:color w:val="000000"/>
          <w:sz w:val="24"/>
          <w:szCs w:val="24"/>
        </w:rPr>
        <w:t xml:space="preserve"> о предоставлении услуги.</w:t>
      </w:r>
    </w:p>
    <w:p w:rsidR="0063463A" w:rsidRDefault="0063463A" w:rsidP="00505153">
      <w:pPr>
        <w:pStyle w:val="af1"/>
        <w:widowControl w:val="0"/>
        <w:numPr>
          <w:ilvl w:val="0"/>
          <w:numId w:val="26"/>
        </w:numPr>
        <w:autoSpaceDE w:val="0"/>
        <w:autoSpaceDN w:val="0"/>
        <w:spacing w:after="0" w:line="240" w:lineRule="auto"/>
        <w:jc w:val="both"/>
        <w:rPr>
          <w:rFonts w:ascii="Arial" w:hAnsi="Arial" w:cs="Arial"/>
          <w:sz w:val="24"/>
          <w:szCs w:val="24"/>
        </w:rPr>
      </w:pPr>
      <w:r w:rsidRPr="00505153">
        <w:rPr>
          <w:rFonts w:ascii="Arial" w:hAnsi="Arial" w:cs="Arial"/>
          <w:sz w:val="24"/>
          <w:szCs w:val="24"/>
        </w:rPr>
        <w:t>Дополнить пунктом</w:t>
      </w:r>
      <w:r w:rsidRPr="00505153">
        <w:rPr>
          <w:rFonts w:ascii="Arial" w:hAnsi="Arial" w:cs="Arial"/>
          <w:bCs/>
          <w:color w:val="000000"/>
          <w:sz w:val="24"/>
          <w:szCs w:val="24"/>
        </w:rPr>
        <w:t xml:space="preserve"> </w:t>
      </w:r>
      <w:r w:rsidRPr="00505153">
        <w:rPr>
          <w:rFonts w:ascii="Arial" w:hAnsi="Arial" w:cs="Arial"/>
          <w:sz w:val="24"/>
          <w:szCs w:val="24"/>
        </w:rPr>
        <w:t>3.3.10.</w:t>
      </w:r>
      <w:r w:rsidRPr="00505153">
        <w:rPr>
          <w:rFonts w:ascii="Arial" w:hAnsi="Arial" w:cs="Arial"/>
          <w:bCs/>
          <w:sz w:val="24"/>
          <w:szCs w:val="24"/>
        </w:rPr>
        <w:t xml:space="preserve"> раздела </w:t>
      </w:r>
      <w:r w:rsidRPr="00505153">
        <w:rPr>
          <w:rFonts w:ascii="Arial" w:hAnsi="Arial" w:cs="Arial"/>
          <w:bCs/>
          <w:sz w:val="24"/>
          <w:szCs w:val="24"/>
          <w:lang w:val="en-US"/>
        </w:rPr>
        <w:t>III</w:t>
      </w:r>
      <w:r w:rsidRPr="00505153">
        <w:rPr>
          <w:rFonts w:ascii="Arial" w:hAnsi="Arial" w:cs="Arial"/>
          <w:sz w:val="24"/>
          <w:szCs w:val="24"/>
        </w:rPr>
        <w:t xml:space="preserve"> следующего</w:t>
      </w:r>
      <w:r w:rsidR="00505153">
        <w:rPr>
          <w:rFonts w:ascii="Arial" w:hAnsi="Arial" w:cs="Arial"/>
          <w:sz w:val="24"/>
          <w:szCs w:val="24"/>
        </w:rPr>
        <w:t xml:space="preserve"> </w:t>
      </w:r>
      <w:r w:rsidRPr="00505153">
        <w:rPr>
          <w:rFonts w:ascii="Arial" w:hAnsi="Arial" w:cs="Arial"/>
          <w:sz w:val="24"/>
          <w:szCs w:val="24"/>
        </w:rPr>
        <w:t>содержания:</w:t>
      </w:r>
      <w:r w:rsidR="00505153">
        <w:rPr>
          <w:rFonts w:ascii="Arial" w:hAnsi="Arial" w:cs="Arial"/>
          <w:sz w:val="24"/>
          <w:szCs w:val="24"/>
        </w:rPr>
        <w:t xml:space="preserve"> </w:t>
      </w:r>
      <w:r w:rsidRPr="00505153">
        <w:rPr>
          <w:rFonts w:ascii="Arial" w:hAnsi="Arial" w:cs="Arial"/>
          <w:sz w:val="24"/>
          <w:szCs w:val="24"/>
        </w:rPr>
        <w:t>Критерием принятия решения является наличие права у заявителя на обращение за получением услуги</w:t>
      </w:r>
      <w:r w:rsidR="00311E83">
        <w:rPr>
          <w:rFonts w:ascii="Arial" w:hAnsi="Arial" w:cs="Arial"/>
          <w:sz w:val="24"/>
          <w:szCs w:val="24"/>
        </w:rPr>
        <w:t>.</w:t>
      </w:r>
    </w:p>
    <w:p w:rsidR="00311E83" w:rsidRPr="00505153" w:rsidRDefault="00311E83" w:rsidP="00505153">
      <w:pPr>
        <w:pStyle w:val="af1"/>
        <w:widowControl w:val="0"/>
        <w:numPr>
          <w:ilvl w:val="0"/>
          <w:numId w:val="26"/>
        </w:numPr>
        <w:autoSpaceDE w:val="0"/>
        <w:autoSpaceDN w:val="0"/>
        <w:spacing w:after="0" w:line="240" w:lineRule="auto"/>
        <w:jc w:val="both"/>
        <w:rPr>
          <w:rFonts w:ascii="Arial" w:hAnsi="Arial" w:cs="Arial"/>
          <w:sz w:val="24"/>
          <w:szCs w:val="24"/>
        </w:rPr>
      </w:pPr>
      <w:r w:rsidRPr="00505153">
        <w:rPr>
          <w:rFonts w:ascii="Arial" w:hAnsi="Arial" w:cs="Arial"/>
          <w:sz w:val="24"/>
          <w:szCs w:val="24"/>
        </w:rPr>
        <w:t>Дополнить пунктом</w:t>
      </w:r>
      <w:r w:rsidRPr="00505153">
        <w:rPr>
          <w:rFonts w:ascii="Arial" w:hAnsi="Arial" w:cs="Arial"/>
          <w:bCs/>
          <w:color w:val="000000"/>
          <w:sz w:val="24"/>
          <w:szCs w:val="24"/>
        </w:rPr>
        <w:t xml:space="preserve"> </w:t>
      </w:r>
      <w:r>
        <w:rPr>
          <w:rFonts w:ascii="Arial" w:hAnsi="Arial" w:cs="Arial"/>
          <w:sz w:val="24"/>
          <w:szCs w:val="24"/>
        </w:rPr>
        <w:t>3.4</w:t>
      </w:r>
      <w:r w:rsidRPr="00505153">
        <w:rPr>
          <w:rFonts w:ascii="Arial" w:hAnsi="Arial" w:cs="Arial"/>
          <w:sz w:val="24"/>
          <w:szCs w:val="24"/>
        </w:rPr>
        <w:t>.</w:t>
      </w:r>
      <w:r>
        <w:rPr>
          <w:rFonts w:ascii="Arial" w:hAnsi="Arial" w:cs="Arial"/>
          <w:sz w:val="24"/>
          <w:szCs w:val="24"/>
        </w:rPr>
        <w:t>6</w:t>
      </w:r>
      <w:r w:rsidRPr="00505153">
        <w:rPr>
          <w:rFonts w:ascii="Arial" w:hAnsi="Arial" w:cs="Arial"/>
          <w:sz w:val="24"/>
          <w:szCs w:val="24"/>
        </w:rPr>
        <w:t>.</w:t>
      </w:r>
      <w:r w:rsidRPr="00505153">
        <w:rPr>
          <w:rFonts w:ascii="Arial" w:hAnsi="Arial" w:cs="Arial"/>
          <w:bCs/>
          <w:sz w:val="24"/>
          <w:szCs w:val="24"/>
        </w:rPr>
        <w:t xml:space="preserve"> раздела </w:t>
      </w:r>
      <w:r w:rsidRPr="00505153">
        <w:rPr>
          <w:rFonts w:ascii="Arial" w:hAnsi="Arial" w:cs="Arial"/>
          <w:bCs/>
          <w:sz w:val="24"/>
          <w:szCs w:val="24"/>
          <w:lang w:val="en-US"/>
        </w:rPr>
        <w:t>III</w:t>
      </w:r>
      <w:r w:rsidRPr="00505153">
        <w:rPr>
          <w:rFonts w:ascii="Arial" w:hAnsi="Arial" w:cs="Arial"/>
          <w:sz w:val="24"/>
          <w:szCs w:val="24"/>
        </w:rPr>
        <w:t xml:space="preserve"> следующего</w:t>
      </w:r>
      <w:r>
        <w:rPr>
          <w:rFonts w:ascii="Arial" w:hAnsi="Arial" w:cs="Arial"/>
          <w:sz w:val="24"/>
          <w:szCs w:val="24"/>
        </w:rPr>
        <w:t xml:space="preserve"> </w:t>
      </w:r>
      <w:r w:rsidRPr="00505153">
        <w:rPr>
          <w:rFonts w:ascii="Arial" w:hAnsi="Arial" w:cs="Arial"/>
          <w:sz w:val="24"/>
          <w:szCs w:val="24"/>
        </w:rPr>
        <w:t>содержания:</w:t>
      </w:r>
      <w:r>
        <w:rPr>
          <w:rFonts w:ascii="Arial" w:hAnsi="Arial" w:cs="Arial"/>
          <w:sz w:val="24"/>
          <w:szCs w:val="24"/>
        </w:rPr>
        <w:t xml:space="preserve"> </w:t>
      </w:r>
      <w:r w:rsidRPr="00505153">
        <w:rPr>
          <w:rFonts w:ascii="Arial" w:hAnsi="Arial" w:cs="Arial"/>
          <w:sz w:val="24"/>
          <w:szCs w:val="24"/>
        </w:rPr>
        <w:t>Критерием принятия решения является</w:t>
      </w:r>
      <w:r>
        <w:rPr>
          <w:rFonts w:ascii="Arial" w:hAnsi="Arial" w:cs="Arial"/>
          <w:sz w:val="24"/>
          <w:szCs w:val="24"/>
        </w:rPr>
        <w:t xml:space="preserve"> соответствие предоставленных документов требованиям административного регламента</w:t>
      </w:r>
    </w:p>
    <w:p w:rsidR="0063463A" w:rsidRPr="00505153" w:rsidRDefault="0063463A" w:rsidP="00505153">
      <w:pPr>
        <w:pStyle w:val="af1"/>
        <w:widowControl w:val="0"/>
        <w:numPr>
          <w:ilvl w:val="0"/>
          <w:numId w:val="26"/>
        </w:numPr>
        <w:tabs>
          <w:tab w:val="left" w:pos="142"/>
        </w:tabs>
        <w:suppressAutoHyphens/>
        <w:autoSpaceDE w:val="0"/>
        <w:autoSpaceDN w:val="0"/>
        <w:adjustRightInd w:val="0"/>
        <w:spacing w:after="0" w:line="240" w:lineRule="auto"/>
        <w:jc w:val="both"/>
        <w:rPr>
          <w:rFonts w:ascii="Arial" w:hAnsi="Arial" w:cs="Arial"/>
          <w:sz w:val="24"/>
          <w:szCs w:val="24"/>
        </w:rPr>
      </w:pPr>
      <w:r w:rsidRPr="00505153">
        <w:rPr>
          <w:rFonts w:ascii="Arial" w:hAnsi="Arial" w:cs="Arial"/>
          <w:sz w:val="24"/>
          <w:szCs w:val="24"/>
        </w:rPr>
        <w:t>Дополнить Пунктом</w:t>
      </w:r>
      <w:r w:rsidRPr="00505153">
        <w:rPr>
          <w:rFonts w:ascii="Arial" w:hAnsi="Arial" w:cs="Arial"/>
          <w:bCs/>
          <w:color w:val="000000"/>
          <w:sz w:val="24"/>
          <w:szCs w:val="24"/>
        </w:rPr>
        <w:t xml:space="preserve"> 3.5.9 </w:t>
      </w:r>
      <w:r w:rsidRPr="00505153">
        <w:rPr>
          <w:rFonts w:ascii="Arial" w:hAnsi="Arial" w:cs="Arial"/>
          <w:bCs/>
          <w:sz w:val="24"/>
          <w:szCs w:val="24"/>
        </w:rPr>
        <w:t xml:space="preserve">раздела </w:t>
      </w:r>
      <w:r w:rsidRPr="00505153">
        <w:rPr>
          <w:rFonts w:ascii="Arial" w:hAnsi="Arial" w:cs="Arial"/>
          <w:bCs/>
          <w:sz w:val="24"/>
          <w:szCs w:val="24"/>
          <w:lang w:val="en-US"/>
        </w:rPr>
        <w:t>III</w:t>
      </w:r>
      <w:r w:rsidRPr="00505153">
        <w:rPr>
          <w:rFonts w:ascii="Arial" w:hAnsi="Arial" w:cs="Arial"/>
          <w:sz w:val="24"/>
          <w:szCs w:val="24"/>
        </w:rPr>
        <w:t xml:space="preserve"> следующего</w:t>
      </w:r>
      <w:r w:rsidR="00505153">
        <w:rPr>
          <w:rFonts w:ascii="Arial" w:hAnsi="Arial" w:cs="Arial"/>
          <w:sz w:val="24"/>
          <w:szCs w:val="24"/>
        </w:rPr>
        <w:t xml:space="preserve"> </w:t>
      </w:r>
      <w:r w:rsidRPr="00505153">
        <w:rPr>
          <w:rFonts w:ascii="Arial" w:hAnsi="Arial" w:cs="Arial"/>
          <w:sz w:val="24"/>
          <w:szCs w:val="24"/>
        </w:rPr>
        <w:t>содержания</w:t>
      </w:r>
      <w:proofErr w:type="gramStart"/>
      <w:r w:rsidRPr="00505153">
        <w:rPr>
          <w:rFonts w:ascii="Arial" w:hAnsi="Arial" w:cs="Arial"/>
          <w:sz w:val="24"/>
          <w:szCs w:val="24"/>
        </w:rPr>
        <w:t>:: «</w:t>
      </w:r>
      <w:proofErr w:type="gramEnd"/>
      <w:r w:rsidRPr="00505153">
        <w:rPr>
          <w:rFonts w:ascii="Arial" w:hAnsi="Arial" w:cs="Arial"/>
          <w:sz w:val="24"/>
          <w:szCs w:val="24"/>
        </w:rPr>
        <w:t>Критерием принятия решения является отсутствие документов, указанных в пункте 2.7. настоящего Административного регламента».</w:t>
      </w:r>
    </w:p>
    <w:p w:rsidR="00455B15" w:rsidRPr="00505153" w:rsidRDefault="00455B15" w:rsidP="00505153">
      <w:pPr>
        <w:pStyle w:val="af1"/>
        <w:widowControl w:val="0"/>
        <w:numPr>
          <w:ilvl w:val="0"/>
          <w:numId w:val="26"/>
        </w:numPr>
        <w:autoSpaceDE w:val="0"/>
        <w:autoSpaceDN w:val="0"/>
        <w:spacing w:after="0" w:line="240" w:lineRule="auto"/>
        <w:jc w:val="both"/>
        <w:rPr>
          <w:rFonts w:ascii="Arial" w:hAnsi="Arial" w:cs="Arial"/>
          <w:sz w:val="24"/>
          <w:szCs w:val="24"/>
        </w:rPr>
      </w:pPr>
      <w:r w:rsidRPr="00505153">
        <w:rPr>
          <w:rFonts w:ascii="Arial" w:hAnsi="Arial" w:cs="Arial"/>
          <w:sz w:val="24"/>
          <w:szCs w:val="24"/>
        </w:rPr>
        <w:t>Дополнить пунктом</w:t>
      </w:r>
      <w:r w:rsidRPr="00505153">
        <w:rPr>
          <w:rFonts w:ascii="Arial" w:hAnsi="Arial" w:cs="Arial"/>
          <w:bCs/>
          <w:color w:val="000000"/>
          <w:sz w:val="24"/>
          <w:szCs w:val="24"/>
        </w:rPr>
        <w:t xml:space="preserve"> </w:t>
      </w:r>
      <w:r w:rsidRPr="00505153">
        <w:rPr>
          <w:rFonts w:ascii="Arial" w:hAnsi="Arial" w:cs="Arial"/>
          <w:sz w:val="24"/>
          <w:szCs w:val="24"/>
        </w:rPr>
        <w:t>3.6.7.</w:t>
      </w:r>
      <w:r w:rsidRPr="00505153">
        <w:rPr>
          <w:rFonts w:ascii="Arial" w:hAnsi="Arial" w:cs="Arial"/>
          <w:bCs/>
          <w:sz w:val="24"/>
          <w:szCs w:val="24"/>
        </w:rPr>
        <w:t xml:space="preserve"> раздела </w:t>
      </w:r>
      <w:r w:rsidRPr="00505153">
        <w:rPr>
          <w:rFonts w:ascii="Arial" w:hAnsi="Arial" w:cs="Arial"/>
          <w:bCs/>
          <w:sz w:val="24"/>
          <w:szCs w:val="24"/>
          <w:lang w:val="en-US"/>
        </w:rPr>
        <w:t>III</w:t>
      </w:r>
      <w:r w:rsidRPr="00505153">
        <w:rPr>
          <w:rFonts w:ascii="Arial" w:hAnsi="Arial" w:cs="Arial"/>
          <w:sz w:val="24"/>
          <w:szCs w:val="24"/>
        </w:rPr>
        <w:t xml:space="preserve"> следующего</w:t>
      </w:r>
      <w:r w:rsidR="00505153">
        <w:rPr>
          <w:rFonts w:ascii="Arial" w:hAnsi="Arial" w:cs="Arial"/>
          <w:sz w:val="24"/>
          <w:szCs w:val="24"/>
        </w:rPr>
        <w:t xml:space="preserve"> </w:t>
      </w:r>
      <w:r w:rsidRPr="00505153">
        <w:rPr>
          <w:rFonts w:ascii="Arial" w:hAnsi="Arial" w:cs="Arial"/>
          <w:sz w:val="24"/>
          <w:szCs w:val="24"/>
        </w:rPr>
        <w:t>содержания:</w:t>
      </w:r>
      <w:r w:rsidR="00505153">
        <w:rPr>
          <w:rFonts w:ascii="Arial" w:hAnsi="Arial" w:cs="Arial"/>
          <w:sz w:val="24"/>
          <w:szCs w:val="24"/>
        </w:rPr>
        <w:t xml:space="preserve"> </w:t>
      </w:r>
      <w:r w:rsidRPr="00505153">
        <w:rPr>
          <w:rFonts w:ascii="Arial" w:hAnsi="Arial" w:cs="Arial"/>
          <w:sz w:val="24"/>
          <w:szCs w:val="24"/>
        </w:rPr>
        <w:t>Критерием принятия решения является поступление заявок</w:t>
      </w:r>
      <w:r w:rsidR="00505153">
        <w:rPr>
          <w:rFonts w:ascii="Arial" w:hAnsi="Arial" w:cs="Arial"/>
          <w:sz w:val="24"/>
          <w:szCs w:val="24"/>
        </w:rPr>
        <w:t xml:space="preserve"> </w:t>
      </w:r>
      <w:r w:rsidRPr="00505153">
        <w:rPr>
          <w:rFonts w:ascii="Arial" w:hAnsi="Arial" w:cs="Arial"/>
          <w:sz w:val="24"/>
          <w:szCs w:val="24"/>
        </w:rPr>
        <w:t>на участие в торгах.</w:t>
      </w:r>
    </w:p>
    <w:p w:rsidR="00455B15" w:rsidRPr="00505153" w:rsidRDefault="00455B15" w:rsidP="00505153">
      <w:pPr>
        <w:pStyle w:val="af1"/>
        <w:widowControl w:val="0"/>
        <w:numPr>
          <w:ilvl w:val="0"/>
          <w:numId w:val="26"/>
        </w:numPr>
        <w:autoSpaceDE w:val="0"/>
        <w:autoSpaceDN w:val="0"/>
        <w:spacing w:after="0" w:line="240" w:lineRule="auto"/>
        <w:jc w:val="both"/>
        <w:rPr>
          <w:rFonts w:ascii="Arial" w:hAnsi="Arial" w:cs="Arial"/>
          <w:sz w:val="24"/>
          <w:szCs w:val="24"/>
        </w:rPr>
      </w:pPr>
      <w:r w:rsidRPr="00505153">
        <w:rPr>
          <w:rFonts w:ascii="Arial" w:hAnsi="Arial" w:cs="Arial"/>
          <w:sz w:val="24"/>
          <w:szCs w:val="24"/>
        </w:rPr>
        <w:t>Дополнить пунктом</w:t>
      </w:r>
      <w:r w:rsidRPr="00505153">
        <w:rPr>
          <w:rFonts w:ascii="Arial" w:hAnsi="Arial" w:cs="Arial"/>
          <w:bCs/>
          <w:color w:val="000000"/>
          <w:sz w:val="24"/>
          <w:szCs w:val="24"/>
        </w:rPr>
        <w:t xml:space="preserve"> </w:t>
      </w:r>
      <w:r w:rsidRPr="00505153">
        <w:rPr>
          <w:rFonts w:ascii="Arial" w:hAnsi="Arial" w:cs="Arial"/>
          <w:sz w:val="24"/>
          <w:szCs w:val="24"/>
        </w:rPr>
        <w:t>3.7.</w:t>
      </w:r>
      <w:r w:rsidR="004F1DB3" w:rsidRPr="00505153">
        <w:rPr>
          <w:rFonts w:ascii="Arial" w:hAnsi="Arial" w:cs="Arial"/>
          <w:sz w:val="24"/>
          <w:szCs w:val="24"/>
        </w:rPr>
        <w:t>8</w:t>
      </w:r>
      <w:r w:rsidRPr="00505153">
        <w:rPr>
          <w:rFonts w:ascii="Arial" w:hAnsi="Arial" w:cs="Arial"/>
          <w:sz w:val="24"/>
          <w:szCs w:val="24"/>
        </w:rPr>
        <w:t>.</w:t>
      </w:r>
      <w:r w:rsidRPr="00505153">
        <w:rPr>
          <w:rFonts w:ascii="Arial" w:hAnsi="Arial" w:cs="Arial"/>
          <w:bCs/>
          <w:sz w:val="24"/>
          <w:szCs w:val="24"/>
        </w:rPr>
        <w:t xml:space="preserve"> раздела </w:t>
      </w:r>
      <w:r w:rsidRPr="00505153">
        <w:rPr>
          <w:rFonts w:ascii="Arial" w:hAnsi="Arial" w:cs="Arial"/>
          <w:bCs/>
          <w:sz w:val="24"/>
          <w:szCs w:val="24"/>
          <w:lang w:val="en-US"/>
        </w:rPr>
        <w:t>III</w:t>
      </w:r>
      <w:r w:rsidRPr="00505153">
        <w:rPr>
          <w:rFonts w:ascii="Arial" w:hAnsi="Arial" w:cs="Arial"/>
          <w:sz w:val="24"/>
          <w:szCs w:val="24"/>
        </w:rPr>
        <w:t xml:space="preserve"> следующего</w:t>
      </w:r>
      <w:r w:rsidR="00505153">
        <w:rPr>
          <w:rFonts w:ascii="Arial" w:hAnsi="Arial" w:cs="Arial"/>
          <w:sz w:val="24"/>
          <w:szCs w:val="24"/>
        </w:rPr>
        <w:t xml:space="preserve"> </w:t>
      </w:r>
      <w:r w:rsidRPr="00505153">
        <w:rPr>
          <w:rFonts w:ascii="Arial" w:hAnsi="Arial" w:cs="Arial"/>
          <w:sz w:val="24"/>
          <w:szCs w:val="24"/>
        </w:rPr>
        <w:t>содержания:</w:t>
      </w:r>
      <w:r w:rsidR="00505153">
        <w:rPr>
          <w:rFonts w:ascii="Arial" w:hAnsi="Arial" w:cs="Arial"/>
          <w:sz w:val="24"/>
          <w:szCs w:val="24"/>
        </w:rPr>
        <w:t xml:space="preserve"> </w:t>
      </w:r>
      <w:r w:rsidRPr="00505153">
        <w:rPr>
          <w:rFonts w:ascii="Arial" w:hAnsi="Arial" w:cs="Arial"/>
          <w:sz w:val="24"/>
          <w:szCs w:val="24"/>
        </w:rPr>
        <w:t xml:space="preserve">Критерием принятия решения является определение </w:t>
      </w:r>
      <w:proofErr w:type="gramStart"/>
      <w:r w:rsidRPr="00505153">
        <w:rPr>
          <w:rFonts w:ascii="Arial" w:hAnsi="Arial" w:cs="Arial"/>
          <w:sz w:val="24"/>
          <w:szCs w:val="24"/>
        </w:rPr>
        <w:t>заявителя</w:t>
      </w:r>
      <w:proofErr w:type="gramEnd"/>
      <w:r w:rsidRPr="00505153">
        <w:rPr>
          <w:rFonts w:ascii="Arial" w:hAnsi="Arial" w:cs="Arial"/>
          <w:sz w:val="24"/>
          <w:szCs w:val="24"/>
        </w:rPr>
        <w:t xml:space="preserve"> с которым будет заключение</w:t>
      </w:r>
      <w:r w:rsidR="00505153">
        <w:rPr>
          <w:rFonts w:ascii="Arial" w:hAnsi="Arial" w:cs="Arial"/>
          <w:sz w:val="24"/>
          <w:szCs w:val="24"/>
        </w:rPr>
        <w:t xml:space="preserve"> </w:t>
      </w:r>
      <w:r w:rsidRPr="00505153">
        <w:rPr>
          <w:rFonts w:ascii="Arial" w:hAnsi="Arial" w:cs="Arial"/>
          <w:sz w:val="24"/>
          <w:szCs w:val="24"/>
        </w:rPr>
        <w:t>договора.</w:t>
      </w:r>
    </w:p>
    <w:p w:rsidR="0007783D" w:rsidRPr="00505153" w:rsidRDefault="00455B15" w:rsidP="00505153">
      <w:pPr>
        <w:pStyle w:val="af1"/>
        <w:widowControl w:val="0"/>
        <w:numPr>
          <w:ilvl w:val="0"/>
          <w:numId w:val="26"/>
        </w:numPr>
        <w:suppressAutoHyphens/>
        <w:autoSpaceDE w:val="0"/>
        <w:autoSpaceDN w:val="0"/>
        <w:adjustRightInd w:val="0"/>
        <w:spacing w:after="0" w:line="240" w:lineRule="auto"/>
        <w:jc w:val="both"/>
        <w:rPr>
          <w:rStyle w:val="apple-converted-space"/>
          <w:rFonts w:ascii="Arial" w:hAnsi="Arial" w:cs="Arial"/>
          <w:sz w:val="24"/>
          <w:szCs w:val="24"/>
        </w:rPr>
      </w:pPr>
      <w:r w:rsidRPr="00505153">
        <w:rPr>
          <w:rFonts w:ascii="Arial" w:hAnsi="Arial" w:cs="Arial"/>
          <w:sz w:val="24"/>
          <w:szCs w:val="24"/>
        </w:rPr>
        <w:t>Дополнить Пунктом</w:t>
      </w:r>
      <w:r w:rsidRPr="00505153">
        <w:rPr>
          <w:rFonts w:ascii="Arial" w:hAnsi="Arial" w:cs="Arial"/>
          <w:bCs/>
          <w:color w:val="000000"/>
          <w:sz w:val="24"/>
          <w:szCs w:val="24"/>
        </w:rPr>
        <w:t xml:space="preserve"> 3.8.7 </w:t>
      </w:r>
      <w:r w:rsidRPr="00505153">
        <w:rPr>
          <w:rFonts w:ascii="Arial" w:hAnsi="Arial" w:cs="Arial"/>
          <w:bCs/>
          <w:sz w:val="24"/>
          <w:szCs w:val="24"/>
        </w:rPr>
        <w:t xml:space="preserve">раздела </w:t>
      </w:r>
      <w:r w:rsidRPr="00505153">
        <w:rPr>
          <w:rFonts w:ascii="Arial" w:hAnsi="Arial" w:cs="Arial"/>
          <w:bCs/>
          <w:sz w:val="24"/>
          <w:szCs w:val="24"/>
          <w:lang w:val="en-US"/>
        </w:rPr>
        <w:t>III</w:t>
      </w:r>
      <w:r w:rsidRPr="00505153">
        <w:rPr>
          <w:rFonts w:ascii="Arial" w:hAnsi="Arial" w:cs="Arial"/>
          <w:sz w:val="24"/>
          <w:szCs w:val="24"/>
        </w:rPr>
        <w:t xml:space="preserve"> следующего</w:t>
      </w:r>
      <w:r w:rsidR="00505153">
        <w:rPr>
          <w:rFonts w:ascii="Arial" w:hAnsi="Arial" w:cs="Arial"/>
          <w:sz w:val="24"/>
          <w:szCs w:val="24"/>
        </w:rPr>
        <w:t xml:space="preserve"> </w:t>
      </w:r>
      <w:r w:rsidRPr="00505153">
        <w:rPr>
          <w:rFonts w:ascii="Arial" w:hAnsi="Arial" w:cs="Arial"/>
          <w:sz w:val="24"/>
          <w:szCs w:val="24"/>
        </w:rPr>
        <w:t>содержания</w:t>
      </w:r>
      <w:proofErr w:type="gramStart"/>
      <w:r w:rsidRPr="00505153">
        <w:rPr>
          <w:rFonts w:ascii="Arial" w:hAnsi="Arial" w:cs="Arial"/>
          <w:sz w:val="24"/>
          <w:szCs w:val="24"/>
        </w:rPr>
        <w:t>::</w:t>
      </w:r>
      <w:r w:rsidRPr="00505153">
        <w:rPr>
          <w:rStyle w:val="apple-converted-space"/>
          <w:rFonts w:ascii="Arial" w:hAnsi="Arial" w:cs="Arial"/>
          <w:sz w:val="24"/>
          <w:szCs w:val="24"/>
        </w:rPr>
        <w:t>«</w:t>
      </w:r>
      <w:proofErr w:type="gramEnd"/>
      <w:r w:rsidRPr="00505153">
        <w:rPr>
          <w:rStyle w:val="apple-converted-space"/>
          <w:rFonts w:ascii="Arial" w:hAnsi="Arial" w:cs="Arial"/>
          <w:sz w:val="24"/>
          <w:szCs w:val="24"/>
        </w:rPr>
        <w:t>Критерием принятия решения является наличие положительного или отрицательного решения в предоставлении услуги.»</w:t>
      </w:r>
    </w:p>
    <w:p w:rsidR="0007783D" w:rsidRPr="00505153" w:rsidRDefault="0007783D" w:rsidP="00505153">
      <w:pPr>
        <w:widowControl w:val="0"/>
        <w:tabs>
          <w:tab w:val="left" w:pos="0"/>
        </w:tabs>
        <w:suppressAutoHyphens/>
        <w:spacing w:after="0" w:line="240" w:lineRule="auto"/>
        <w:ind w:firstLine="426"/>
        <w:jc w:val="both"/>
        <w:rPr>
          <w:rFonts w:ascii="Arial" w:hAnsi="Arial" w:cs="Arial"/>
          <w:color w:val="000000"/>
          <w:sz w:val="24"/>
          <w:szCs w:val="24"/>
          <w:shd w:val="clear" w:color="auto" w:fill="FFFFFF"/>
        </w:rPr>
      </w:pPr>
      <w:r w:rsidRPr="00505153">
        <w:rPr>
          <w:rFonts w:ascii="Arial" w:hAnsi="Arial" w:cs="Arial"/>
          <w:sz w:val="24"/>
          <w:szCs w:val="24"/>
          <w:lang w:eastAsia="ar-SA"/>
        </w:rPr>
        <w:t>2.</w:t>
      </w:r>
      <w:r w:rsidR="007D05E6">
        <w:rPr>
          <w:rFonts w:ascii="Arial" w:hAnsi="Arial" w:cs="Arial"/>
          <w:sz w:val="24"/>
          <w:szCs w:val="24"/>
          <w:lang w:eastAsia="ar-SA"/>
        </w:rPr>
        <w:t xml:space="preserve"> </w:t>
      </w:r>
      <w:r w:rsidRPr="00505153">
        <w:rPr>
          <w:rFonts w:ascii="Arial" w:hAnsi="Arial" w:cs="Arial"/>
          <w:sz w:val="24"/>
          <w:szCs w:val="24"/>
          <w:lang w:eastAsia="ar-SA"/>
        </w:rPr>
        <w:t>Утвердить прилагаемые изменения</w:t>
      </w:r>
      <w:r w:rsidR="00505153">
        <w:rPr>
          <w:rFonts w:ascii="Arial" w:hAnsi="Arial" w:cs="Arial"/>
          <w:sz w:val="24"/>
          <w:szCs w:val="24"/>
        </w:rPr>
        <w:t xml:space="preserve"> </w:t>
      </w:r>
      <w:r w:rsidRPr="00505153">
        <w:rPr>
          <w:rFonts w:ascii="Arial" w:hAnsi="Arial" w:cs="Arial"/>
          <w:sz w:val="24"/>
          <w:szCs w:val="24"/>
          <w:lang w:eastAsia="ar-SA"/>
        </w:rPr>
        <w:t xml:space="preserve">в </w:t>
      </w:r>
      <w:r w:rsidRPr="00505153">
        <w:rPr>
          <w:rFonts w:ascii="Arial" w:hAnsi="Arial" w:cs="Arial"/>
          <w:sz w:val="24"/>
          <w:szCs w:val="24"/>
        </w:rPr>
        <w:t xml:space="preserve">Административный регламент по предоставлению муниципальной услуги </w:t>
      </w:r>
      <w:r w:rsidRPr="00505153">
        <w:rPr>
          <w:rFonts w:ascii="Arial" w:hAnsi="Arial" w:cs="Arial"/>
          <w:sz w:val="24"/>
          <w:szCs w:val="24"/>
          <w:lang w:eastAsia="ar-SA"/>
        </w:rPr>
        <w:t>«</w:t>
      </w:r>
      <w:r w:rsidRPr="00505153">
        <w:rPr>
          <w:rFonts w:ascii="Arial" w:hAnsi="Arial" w:cs="Arial"/>
          <w:sz w:val="24"/>
          <w:szCs w:val="24"/>
        </w:rPr>
        <w:t xml:space="preserve">Предоставление в безвозмездное </w:t>
      </w:r>
      <w:r w:rsidRPr="00505153">
        <w:rPr>
          <w:rFonts w:ascii="Arial" w:hAnsi="Arial" w:cs="Arial"/>
          <w:sz w:val="24"/>
          <w:szCs w:val="24"/>
        </w:rPr>
        <w:lastRenderedPageBreak/>
        <w:t>пользование, аренду имущества, находящегося в муниципальной собственности»</w:t>
      </w:r>
      <w:r w:rsidRPr="00505153">
        <w:rPr>
          <w:rFonts w:ascii="Arial" w:hAnsi="Arial" w:cs="Arial"/>
          <w:sz w:val="24"/>
          <w:szCs w:val="24"/>
          <w:lang w:eastAsia="ar-SA"/>
        </w:rPr>
        <w:t xml:space="preserve"> </w:t>
      </w:r>
      <w:r w:rsidRPr="00505153">
        <w:rPr>
          <w:rFonts w:ascii="Arial" w:hAnsi="Arial" w:cs="Arial"/>
          <w:color w:val="000000"/>
          <w:sz w:val="24"/>
          <w:szCs w:val="24"/>
          <w:shd w:val="clear" w:color="auto" w:fill="FFFFFF"/>
        </w:rPr>
        <w:t>раздел 3, изложить административный регламент</w:t>
      </w:r>
      <w:r w:rsidR="00505153">
        <w:rPr>
          <w:rFonts w:ascii="Arial" w:hAnsi="Arial" w:cs="Arial"/>
          <w:color w:val="000000"/>
          <w:sz w:val="24"/>
          <w:szCs w:val="24"/>
          <w:shd w:val="clear" w:color="auto" w:fill="FFFFFF"/>
        </w:rPr>
        <w:t xml:space="preserve"> </w:t>
      </w:r>
      <w:r w:rsidRPr="00505153">
        <w:rPr>
          <w:rFonts w:ascii="Arial" w:hAnsi="Arial" w:cs="Arial"/>
          <w:color w:val="000000"/>
          <w:sz w:val="24"/>
          <w:szCs w:val="24"/>
          <w:shd w:val="clear" w:color="auto" w:fill="FFFFFF"/>
        </w:rPr>
        <w:t>в новой редакци</w:t>
      </w:r>
      <w:proofErr w:type="gramStart"/>
      <w:r w:rsidRPr="00505153">
        <w:rPr>
          <w:rFonts w:ascii="Arial" w:hAnsi="Arial" w:cs="Arial"/>
          <w:color w:val="000000"/>
          <w:sz w:val="24"/>
          <w:szCs w:val="24"/>
          <w:shd w:val="clear" w:color="auto" w:fill="FFFFFF"/>
        </w:rPr>
        <w:t>и</w:t>
      </w:r>
      <w:r w:rsidRPr="00505153">
        <w:rPr>
          <w:rFonts w:ascii="Arial" w:hAnsi="Arial" w:cs="Arial"/>
          <w:sz w:val="24"/>
          <w:szCs w:val="24"/>
        </w:rPr>
        <w:t>(</w:t>
      </w:r>
      <w:proofErr w:type="gramEnd"/>
      <w:r w:rsidRPr="00505153">
        <w:rPr>
          <w:rFonts w:ascii="Arial" w:hAnsi="Arial" w:cs="Arial"/>
          <w:sz w:val="24"/>
          <w:szCs w:val="24"/>
        </w:rPr>
        <w:t>приложение)</w:t>
      </w:r>
      <w:r w:rsidRPr="00505153">
        <w:rPr>
          <w:rFonts w:ascii="Arial" w:hAnsi="Arial" w:cs="Arial"/>
          <w:color w:val="000000"/>
          <w:sz w:val="24"/>
          <w:szCs w:val="24"/>
          <w:shd w:val="clear" w:color="auto" w:fill="FFFFFF"/>
        </w:rPr>
        <w:t>:</w:t>
      </w:r>
    </w:p>
    <w:p w:rsidR="0007783D" w:rsidRPr="00505153" w:rsidRDefault="00505153" w:rsidP="00505153">
      <w:pPr>
        <w:spacing w:after="0" w:line="240" w:lineRule="auto"/>
        <w:jc w:val="both"/>
        <w:rPr>
          <w:rFonts w:ascii="Arial" w:hAnsi="Arial" w:cs="Arial"/>
          <w:sz w:val="24"/>
          <w:szCs w:val="24"/>
        </w:rPr>
      </w:pPr>
      <w:r>
        <w:rPr>
          <w:rFonts w:ascii="Arial" w:hAnsi="Arial" w:cs="Arial"/>
          <w:sz w:val="24"/>
          <w:szCs w:val="24"/>
        </w:rPr>
        <w:t xml:space="preserve">      </w:t>
      </w:r>
      <w:r w:rsidR="0007783D" w:rsidRPr="00505153">
        <w:rPr>
          <w:rFonts w:ascii="Arial" w:hAnsi="Arial" w:cs="Arial"/>
          <w:sz w:val="24"/>
          <w:szCs w:val="24"/>
        </w:rPr>
        <w:t xml:space="preserve">3. </w:t>
      </w:r>
      <w:proofErr w:type="gramStart"/>
      <w:r w:rsidR="0007783D" w:rsidRPr="00505153">
        <w:rPr>
          <w:rFonts w:ascii="Arial" w:hAnsi="Arial" w:cs="Arial"/>
          <w:sz w:val="24"/>
          <w:szCs w:val="24"/>
        </w:rPr>
        <w:t>Контроль за</w:t>
      </w:r>
      <w:proofErr w:type="gramEnd"/>
      <w:r w:rsidR="0007783D" w:rsidRPr="00505153">
        <w:rPr>
          <w:rFonts w:ascii="Arial" w:hAnsi="Arial" w:cs="Arial"/>
          <w:sz w:val="24"/>
          <w:szCs w:val="24"/>
        </w:rPr>
        <w:t xml:space="preserve"> исполнением настоящего постановления оставляю за собой.</w:t>
      </w:r>
    </w:p>
    <w:p w:rsidR="0007783D" w:rsidRPr="00505153" w:rsidRDefault="00505153" w:rsidP="00505153">
      <w:pPr>
        <w:spacing w:after="0" w:line="240" w:lineRule="auto"/>
        <w:jc w:val="both"/>
        <w:rPr>
          <w:rFonts w:ascii="Arial" w:hAnsi="Arial" w:cs="Arial"/>
          <w:sz w:val="24"/>
          <w:szCs w:val="24"/>
        </w:rPr>
      </w:pPr>
      <w:r>
        <w:rPr>
          <w:rFonts w:ascii="Arial" w:hAnsi="Arial" w:cs="Arial"/>
          <w:sz w:val="24"/>
          <w:szCs w:val="24"/>
        </w:rPr>
        <w:t xml:space="preserve"> </w:t>
      </w:r>
      <w:r w:rsidR="0007783D" w:rsidRPr="00505153">
        <w:rPr>
          <w:rFonts w:ascii="Arial" w:hAnsi="Arial" w:cs="Arial"/>
          <w:sz w:val="24"/>
          <w:szCs w:val="24"/>
        </w:rPr>
        <w:t>4. Постановление вступает в силу со дня его обнародования.</w:t>
      </w:r>
    </w:p>
    <w:p w:rsidR="00FE66EB" w:rsidRDefault="00FE66EB" w:rsidP="00505153">
      <w:pPr>
        <w:pStyle w:val="ConsPlusNonformat"/>
        <w:jc w:val="both"/>
        <w:rPr>
          <w:rFonts w:ascii="Arial" w:hAnsi="Arial" w:cs="Arial"/>
          <w:b/>
          <w:sz w:val="24"/>
          <w:szCs w:val="24"/>
        </w:rPr>
      </w:pPr>
    </w:p>
    <w:p w:rsidR="00FE66EB" w:rsidRDefault="00FE66EB" w:rsidP="00505153">
      <w:pPr>
        <w:pStyle w:val="ConsPlusNonformat"/>
        <w:jc w:val="both"/>
        <w:rPr>
          <w:rFonts w:ascii="Arial" w:hAnsi="Arial" w:cs="Arial"/>
          <w:b/>
          <w:sz w:val="24"/>
          <w:szCs w:val="24"/>
        </w:rPr>
      </w:pPr>
    </w:p>
    <w:p w:rsidR="0007783D" w:rsidRPr="00505153" w:rsidRDefault="0007783D" w:rsidP="00505153">
      <w:pPr>
        <w:pStyle w:val="ConsPlusNonformat"/>
        <w:jc w:val="both"/>
        <w:rPr>
          <w:rFonts w:ascii="Arial" w:hAnsi="Arial" w:cs="Arial"/>
          <w:b/>
          <w:sz w:val="24"/>
          <w:szCs w:val="24"/>
        </w:rPr>
      </w:pPr>
      <w:r w:rsidRPr="00505153">
        <w:rPr>
          <w:rFonts w:ascii="Arial" w:hAnsi="Arial" w:cs="Arial"/>
          <w:b/>
          <w:sz w:val="24"/>
          <w:szCs w:val="24"/>
        </w:rPr>
        <w:t xml:space="preserve">Глава Черновецкого сельсовета </w:t>
      </w:r>
      <w:r w:rsidRPr="00505153">
        <w:rPr>
          <w:rFonts w:ascii="Arial" w:hAnsi="Arial" w:cs="Arial"/>
          <w:b/>
          <w:sz w:val="24"/>
          <w:szCs w:val="24"/>
        </w:rPr>
        <w:tab/>
      </w:r>
      <w:r w:rsidR="00FE66EB">
        <w:rPr>
          <w:rFonts w:ascii="Arial" w:hAnsi="Arial" w:cs="Arial"/>
          <w:b/>
          <w:sz w:val="24"/>
          <w:szCs w:val="24"/>
        </w:rPr>
        <w:t xml:space="preserve">                                </w:t>
      </w:r>
      <w:r w:rsidR="00505153">
        <w:rPr>
          <w:rFonts w:ascii="Arial" w:hAnsi="Arial" w:cs="Arial"/>
          <w:b/>
          <w:sz w:val="24"/>
          <w:szCs w:val="24"/>
        </w:rPr>
        <w:t xml:space="preserve"> </w:t>
      </w:r>
      <w:r w:rsidRPr="00505153">
        <w:rPr>
          <w:rFonts w:ascii="Arial" w:hAnsi="Arial" w:cs="Arial"/>
          <w:b/>
          <w:sz w:val="24"/>
          <w:szCs w:val="24"/>
        </w:rPr>
        <w:t>С.Г.Константинов.</w:t>
      </w:r>
    </w:p>
    <w:p w:rsidR="00FE66EB" w:rsidRDefault="0007783D" w:rsidP="00505153">
      <w:pPr>
        <w:spacing w:after="0" w:line="240" w:lineRule="auto"/>
        <w:jc w:val="both"/>
        <w:rPr>
          <w:rFonts w:ascii="Arial" w:hAnsi="Arial" w:cs="Arial"/>
          <w:b/>
          <w:sz w:val="24"/>
          <w:szCs w:val="24"/>
        </w:rPr>
      </w:pPr>
      <w:r w:rsidRPr="00505153">
        <w:rPr>
          <w:rFonts w:ascii="Arial" w:hAnsi="Arial" w:cs="Arial"/>
          <w:b/>
          <w:sz w:val="24"/>
          <w:szCs w:val="24"/>
        </w:rPr>
        <w:t xml:space="preserve">Пристенского района </w:t>
      </w:r>
    </w:p>
    <w:p w:rsidR="00A20537" w:rsidRPr="00505153" w:rsidRDefault="0007783D" w:rsidP="00505153">
      <w:pPr>
        <w:spacing w:after="0" w:line="240" w:lineRule="auto"/>
        <w:jc w:val="both"/>
        <w:rPr>
          <w:rFonts w:ascii="Arial" w:hAnsi="Arial" w:cs="Arial"/>
          <w:b/>
          <w:sz w:val="24"/>
          <w:szCs w:val="24"/>
        </w:rPr>
      </w:pPr>
      <w:r w:rsidRPr="00505153">
        <w:rPr>
          <w:rFonts w:ascii="Arial" w:hAnsi="Arial" w:cs="Arial"/>
          <w:b/>
          <w:sz w:val="24"/>
          <w:szCs w:val="24"/>
        </w:rPr>
        <w:t>Курской области</w:t>
      </w:r>
      <w:r w:rsidRPr="00505153">
        <w:rPr>
          <w:rFonts w:ascii="Arial" w:hAnsi="Arial" w:cs="Arial"/>
          <w:b/>
          <w:sz w:val="24"/>
          <w:szCs w:val="24"/>
        </w:rPr>
        <w:br w:type="page"/>
      </w:r>
    </w:p>
    <w:p w:rsidR="00A20537" w:rsidRPr="00505153" w:rsidRDefault="00A20537" w:rsidP="00505153">
      <w:pPr>
        <w:tabs>
          <w:tab w:val="left" w:pos="5387"/>
          <w:tab w:val="right" w:pos="10317"/>
        </w:tabs>
        <w:spacing w:after="0" w:line="240" w:lineRule="auto"/>
        <w:ind w:left="4678" w:right="29"/>
        <w:jc w:val="both"/>
        <w:rPr>
          <w:rFonts w:ascii="Arial" w:hAnsi="Arial" w:cs="Arial"/>
          <w:sz w:val="24"/>
          <w:szCs w:val="24"/>
        </w:rPr>
      </w:pPr>
    </w:p>
    <w:p w:rsidR="004E4699" w:rsidRPr="00505153" w:rsidRDefault="00311E83" w:rsidP="00311E83">
      <w:pPr>
        <w:widowControl w:val="0"/>
        <w:autoSpaceDE w:val="0"/>
        <w:autoSpaceDN w:val="0"/>
        <w:adjustRightInd w:val="0"/>
        <w:spacing w:after="0" w:line="240" w:lineRule="auto"/>
        <w:jc w:val="right"/>
        <w:rPr>
          <w:rFonts w:ascii="Arial" w:hAnsi="Arial" w:cs="Arial"/>
          <w:sz w:val="24"/>
          <w:szCs w:val="24"/>
        </w:rPr>
      </w:pPr>
      <w:r>
        <w:rPr>
          <w:rFonts w:ascii="Arial" w:hAnsi="Arial" w:cs="Arial"/>
          <w:sz w:val="24"/>
          <w:szCs w:val="24"/>
        </w:rPr>
        <w:t xml:space="preserve">Приложение </w:t>
      </w:r>
    </w:p>
    <w:p w:rsidR="004E4699" w:rsidRPr="00505153" w:rsidRDefault="004E4699" w:rsidP="00505153">
      <w:pPr>
        <w:spacing w:after="0" w:line="240" w:lineRule="auto"/>
        <w:ind w:left="3544" w:firstLine="142"/>
        <w:jc w:val="both"/>
        <w:rPr>
          <w:rFonts w:ascii="Arial" w:hAnsi="Arial" w:cs="Arial"/>
          <w:sz w:val="24"/>
          <w:szCs w:val="24"/>
        </w:rPr>
      </w:pPr>
      <w:r w:rsidRPr="00505153">
        <w:rPr>
          <w:rFonts w:ascii="Arial" w:hAnsi="Arial" w:cs="Arial"/>
          <w:sz w:val="24"/>
          <w:szCs w:val="24"/>
        </w:rPr>
        <w:t>Постановлени</w:t>
      </w:r>
      <w:r w:rsidR="00311E83">
        <w:rPr>
          <w:rFonts w:ascii="Arial" w:hAnsi="Arial" w:cs="Arial"/>
          <w:sz w:val="24"/>
          <w:szCs w:val="24"/>
        </w:rPr>
        <w:t>ю</w:t>
      </w:r>
      <w:r w:rsidRPr="00505153">
        <w:rPr>
          <w:rFonts w:ascii="Arial" w:hAnsi="Arial" w:cs="Arial"/>
          <w:sz w:val="24"/>
          <w:szCs w:val="24"/>
        </w:rPr>
        <w:t xml:space="preserve"> Администрации</w:t>
      </w:r>
      <w:r w:rsidR="00500D0B" w:rsidRPr="00505153">
        <w:rPr>
          <w:rFonts w:ascii="Arial" w:hAnsi="Arial" w:cs="Arial"/>
          <w:sz w:val="24"/>
          <w:szCs w:val="24"/>
        </w:rPr>
        <w:t xml:space="preserve"> </w:t>
      </w:r>
      <w:r w:rsidRPr="00505153">
        <w:rPr>
          <w:rFonts w:ascii="Arial" w:hAnsi="Arial" w:cs="Arial"/>
          <w:sz w:val="24"/>
          <w:szCs w:val="24"/>
        </w:rPr>
        <w:t>Черновецкого</w:t>
      </w:r>
      <w:r w:rsidR="00505153">
        <w:rPr>
          <w:rFonts w:ascii="Arial" w:hAnsi="Arial" w:cs="Arial"/>
          <w:sz w:val="24"/>
          <w:szCs w:val="24"/>
        </w:rPr>
        <w:t xml:space="preserve"> </w:t>
      </w:r>
      <w:r w:rsidRPr="00505153">
        <w:rPr>
          <w:rFonts w:ascii="Arial" w:hAnsi="Arial" w:cs="Arial"/>
          <w:sz w:val="24"/>
          <w:szCs w:val="24"/>
        </w:rPr>
        <w:t>сельсовета Пристенского</w:t>
      </w:r>
      <w:r w:rsidR="00505153">
        <w:rPr>
          <w:rFonts w:ascii="Arial" w:hAnsi="Arial" w:cs="Arial"/>
          <w:sz w:val="24"/>
          <w:szCs w:val="24"/>
        </w:rPr>
        <w:t xml:space="preserve"> </w:t>
      </w:r>
      <w:r w:rsidRPr="00505153">
        <w:rPr>
          <w:rFonts w:ascii="Arial" w:hAnsi="Arial" w:cs="Arial"/>
          <w:sz w:val="24"/>
          <w:szCs w:val="24"/>
        </w:rPr>
        <w:t>района</w:t>
      </w:r>
      <w:r w:rsidR="00505153">
        <w:rPr>
          <w:rFonts w:ascii="Arial" w:hAnsi="Arial" w:cs="Arial"/>
          <w:sz w:val="24"/>
          <w:szCs w:val="24"/>
        </w:rPr>
        <w:t xml:space="preserve"> </w:t>
      </w:r>
      <w:r w:rsidRPr="00505153">
        <w:rPr>
          <w:rFonts w:ascii="Arial" w:hAnsi="Arial" w:cs="Arial"/>
          <w:sz w:val="24"/>
          <w:szCs w:val="24"/>
        </w:rPr>
        <w:t>Курской области</w:t>
      </w:r>
      <w:r w:rsidR="00500D0B" w:rsidRPr="00505153">
        <w:rPr>
          <w:rFonts w:ascii="Arial" w:hAnsi="Arial" w:cs="Arial"/>
          <w:sz w:val="24"/>
          <w:szCs w:val="24"/>
        </w:rPr>
        <w:t xml:space="preserve"> </w:t>
      </w:r>
      <w:r w:rsidRPr="00505153">
        <w:rPr>
          <w:rFonts w:ascii="Arial" w:hAnsi="Arial" w:cs="Arial"/>
          <w:sz w:val="24"/>
          <w:szCs w:val="24"/>
        </w:rPr>
        <w:t>от «05»апреля2016г. №53</w:t>
      </w:r>
    </w:p>
    <w:p w:rsidR="004E4699" w:rsidRPr="00505153" w:rsidRDefault="004E4699" w:rsidP="00505153">
      <w:pPr>
        <w:widowControl w:val="0"/>
        <w:autoSpaceDE w:val="0"/>
        <w:autoSpaceDN w:val="0"/>
        <w:adjustRightInd w:val="0"/>
        <w:spacing w:after="0" w:line="240" w:lineRule="auto"/>
        <w:jc w:val="both"/>
        <w:rPr>
          <w:rFonts w:ascii="Arial" w:hAnsi="Arial" w:cs="Arial"/>
          <w:sz w:val="24"/>
          <w:szCs w:val="24"/>
        </w:rPr>
      </w:pPr>
    </w:p>
    <w:p w:rsidR="004E4699" w:rsidRPr="00505153" w:rsidRDefault="004E4699" w:rsidP="00505153">
      <w:pPr>
        <w:spacing w:after="0" w:line="240" w:lineRule="auto"/>
        <w:jc w:val="both"/>
        <w:rPr>
          <w:rFonts w:ascii="Arial" w:hAnsi="Arial" w:cs="Arial"/>
          <w:b/>
          <w:sz w:val="24"/>
          <w:szCs w:val="24"/>
        </w:rPr>
      </w:pPr>
      <w:r w:rsidRPr="00505153">
        <w:rPr>
          <w:rFonts w:ascii="Arial" w:hAnsi="Arial" w:cs="Arial"/>
          <w:bCs/>
          <w:sz w:val="24"/>
          <w:szCs w:val="24"/>
          <w:lang w:eastAsia="en-US"/>
        </w:rPr>
        <w:t>Административный регламент Администрации</w:t>
      </w:r>
      <w:r w:rsidR="00505153">
        <w:rPr>
          <w:rFonts w:ascii="Arial" w:hAnsi="Arial" w:cs="Arial"/>
          <w:bCs/>
          <w:sz w:val="24"/>
          <w:szCs w:val="24"/>
          <w:lang w:eastAsia="en-US"/>
        </w:rPr>
        <w:t xml:space="preserve"> </w:t>
      </w:r>
      <w:r w:rsidRPr="00505153">
        <w:rPr>
          <w:rFonts w:ascii="Arial" w:hAnsi="Arial" w:cs="Arial"/>
          <w:bCs/>
          <w:sz w:val="24"/>
          <w:szCs w:val="24"/>
          <w:lang w:eastAsia="en-US"/>
        </w:rPr>
        <w:t>Черновецкого</w:t>
      </w:r>
      <w:r w:rsidR="00505153">
        <w:rPr>
          <w:rFonts w:ascii="Arial" w:hAnsi="Arial" w:cs="Arial"/>
          <w:bCs/>
          <w:sz w:val="24"/>
          <w:szCs w:val="24"/>
          <w:lang w:eastAsia="en-US"/>
        </w:rPr>
        <w:t xml:space="preserve"> </w:t>
      </w:r>
      <w:r w:rsidRPr="00505153">
        <w:rPr>
          <w:rFonts w:ascii="Arial" w:hAnsi="Arial" w:cs="Arial"/>
          <w:sz w:val="24"/>
          <w:szCs w:val="24"/>
        </w:rPr>
        <w:t>сельсовета Пристенского</w:t>
      </w:r>
      <w:r w:rsidR="00505153">
        <w:rPr>
          <w:rFonts w:ascii="Arial" w:hAnsi="Arial" w:cs="Arial"/>
          <w:bCs/>
          <w:sz w:val="24"/>
          <w:szCs w:val="24"/>
          <w:lang w:eastAsia="en-US"/>
        </w:rPr>
        <w:t xml:space="preserve"> </w:t>
      </w:r>
      <w:r w:rsidRPr="00505153">
        <w:rPr>
          <w:rFonts w:ascii="Arial" w:hAnsi="Arial" w:cs="Arial"/>
          <w:bCs/>
          <w:sz w:val="24"/>
          <w:szCs w:val="24"/>
          <w:lang w:eastAsia="en-US"/>
        </w:rPr>
        <w:t>района Курской области</w:t>
      </w:r>
      <w:r w:rsidR="00505153">
        <w:rPr>
          <w:rFonts w:ascii="Arial" w:hAnsi="Arial" w:cs="Arial"/>
          <w:bCs/>
          <w:sz w:val="24"/>
          <w:szCs w:val="24"/>
          <w:lang w:eastAsia="en-US"/>
        </w:rPr>
        <w:t xml:space="preserve"> </w:t>
      </w:r>
      <w:r w:rsidRPr="00505153">
        <w:rPr>
          <w:rFonts w:ascii="Arial" w:hAnsi="Arial" w:cs="Arial"/>
          <w:bCs/>
          <w:sz w:val="24"/>
          <w:szCs w:val="24"/>
          <w:lang w:eastAsia="en-US"/>
        </w:rPr>
        <w:t>по предоставлению муниципальной услуги</w:t>
      </w:r>
      <w:r w:rsidR="00505153">
        <w:rPr>
          <w:rFonts w:ascii="Arial" w:hAnsi="Arial" w:cs="Arial"/>
          <w:bCs/>
          <w:sz w:val="24"/>
          <w:szCs w:val="24"/>
          <w:lang w:eastAsia="en-US"/>
        </w:rPr>
        <w:t xml:space="preserve"> </w:t>
      </w:r>
      <w:r w:rsidRPr="00505153">
        <w:rPr>
          <w:rFonts w:ascii="Arial" w:hAnsi="Arial" w:cs="Arial"/>
          <w:b/>
          <w:sz w:val="24"/>
          <w:szCs w:val="24"/>
        </w:rPr>
        <w:t>«Предоставление в безвозмездное пользование, аренду имущества, находящегося в муниципальной собственности»</w:t>
      </w:r>
    </w:p>
    <w:p w:rsidR="004E4699" w:rsidRPr="00505153" w:rsidRDefault="004E4699" w:rsidP="00505153">
      <w:pPr>
        <w:spacing w:after="0" w:line="240" w:lineRule="auto"/>
        <w:jc w:val="both"/>
        <w:rPr>
          <w:rFonts w:ascii="Arial" w:hAnsi="Arial" w:cs="Arial"/>
          <w:b/>
          <w:sz w:val="24"/>
          <w:szCs w:val="24"/>
        </w:rPr>
      </w:pPr>
    </w:p>
    <w:p w:rsidR="004E4699" w:rsidRPr="00505153" w:rsidRDefault="004E4699" w:rsidP="00505153">
      <w:pPr>
        <w:spacing w:after="0" w:line="240" w:lineRule="auto"/>
        <w:jc w:val="both"/>
        <w:rPr>
          <w:rFonts w:ascii="Arial" w:hAnsi="Arial" w:cs="Arial"/>
          <w:b/>
          <w:spacing w:val="-1"/>
          <w:sz w:val="24"/>
          <w:szCs w:val="24"/>
        </w:rPr>
      </w:pPr>
      <w:r w:rsidRPr="00505153">
        <w:rPr>
          <w:rFonts w:ascii="Arial" w:hAnsi="Arial" w:cs="Arial"/>
          <w:b/>
          <w:sz w:val="24"/>
          <w:szCs w:val="24"/>
        </w:rPr>
        <w:t xml:space="preserve">1. </w:t>
      </w:r>
      <w:r w:rsidRPr="00505153">
        <w:rPr>
          <w:rFonts w:ascii="Arial" w:hAnsi="Arial" w:cs="Arial"/>
          <w:b/>
          <w:spacing w:val="-1"/>
          <w:sz w:val="24"/>
          <w:szCs w:val="24"/>
        </w:rPr>
        <w:t>ОБЩИЕ ПОЛОЖЕНИЯ</w:t>
      </w:r>
    </w:p>
    <w:p w:rsidR="004E4699" w:rsidRPr="00505153" w:rsidRDefault="004E4699" w:rsidP="00505153">
      <w:pPr>
        <w:spacing w:after="0" w:line="240" w:lineRule="auto"/>
        <w:jc w:val="both"/>
        <w:rPr>
          <w:rFonts w:ascii="Arial" w:hAnsi="Arial" w:cs="Arial"/>
          <w:b/>
          <w:spacing w:val="-1"/>
          <w:sz w:val="24"/>
          <w:szCs w:val="24"/>
        </w:rPr>
      </w:pPr>
    </w:p>
    <w:p w:rsidR="004E4699" w:rsidRPr="00505153" w:rsidRDefault="004E4699" w:rsidP="00505153">
      <w:pPr>
        <w:numPr>
          <w:ilvl w:val="1"/>
          <w:numId w:val="24"/>
        </w:numPr>
        <w:tabs>
          <w:tab w:val="clear" w:pos="0"/>
          <w:tab w:val="num" w:pos="1080"/>
        </w:tabs>
        <w:suppressAutoHyphens/>
        <w:spacing w:after="0" w:line="240" w:lineRule="auto"/>
        <w:ind w:left="1080" w:hanging="360"/>
        <w:jc w:val="both"/>
        <w:rPr>
          <w:rFonts w:ascii="Arial" w:hAnsi="Arial" w:cs="Arial"/>
          <w:b/>
          <w:spacing w:val="-1"/>
          <w:sz w:val="24"/>
          <w:szCs w:val="24"/>
        </w:rPr>
      </w:pPr>
      <w:r w:rsidRPr="00505153">
        <w:rPr>
          <w:rFonts w:ascii="Arial" w:hAnsi="Arial" w:cs="Arial"/>
          <w:b/>
          <w:spacing w:val="-1"/>
          <w:sz w:val="24"/>
          <w:szCs w:val="24"/>
        </w:rPr>
        <w:t>1.1.</w:t>
      </w:r>
      <w:r w:rsidR="00505153">
        <w:rPr>
          <w:rFonts w:ascii="Arial" w:hAnsi="Arial" w:cs="Arial"/>
          <w:b/>
          <w:spacing w:val="-1"/>
          <w:sz w:val="24"/>
          <w:szCs w:val="24"/>
        </w:rPr>
        <w:t xml:space="preserve"> </w:t>
      </w:r>
      <w:r w:rsidRPr="00505153">
        <w:rPr>
          <w:rFonts w:ascii="Arial" w:hAnsi="Arial" w:cs="Arial"/>
          <w:b/>
          <w:spacing w:val="-1"/>
          <w:sz w:val="24"/>
          <w:szCs w:val="24"/>
        </w:rPr>
        <w:t>Предмет регулирования регламента</w:t>
      </w:r>
    </w:p>
    <w:p w:rsidR="004E4699" w:rsidRPr="00505153" w:rsidRDefault="004E4699" w:rsidP="00505153">
      <w:pPr>
        <w:spacing w:after="0" w:line="240" w:lineRule="auto"/>
        <w:jc w:val="both"/>
        <w:rPr>
          <w:rFonts w:ascii="Arial" w:hAnsi="Arial" w:cs="Arial"/>
          <w:sz w:val="24"/>
          <w:szCs w:val="24"/>
        </w:rPr>
      </w:pPr>
      <w:r w:rsidRPr="00505153">
        <w:rPr>
          <w:rFonts w:ascii="Arial" w:hAnsi="Arial" w:cs="Arial"/>
          <w:bCs/>
          <w:color w:val="000000"/>
          <w:sz w:val="24"/>
          <w:szCs w:val="24"/>
        </w:rPr>
        <w:tab/>
      </w:r>
      <w:r w:rsidRPr="00505153">
        <w:rPr>
          <w:rFonts w:ascii="Arial" w:hAnsi="Arial" w:cs="Arial"/>
          <w:sz w:val="24"/>
          <w:szCs w:val="24"/>
        </w:rPr>
        <w:t>Предметом регулирования настоящего административного регламента являются отношения, возникающие в связи с предоставлением муниципальной услуги.</w:t>
      </w:r>
    </w:p>
    <w:p w:rsidR="004E4699" w:rsidRPr="00505153" w:rsidRDefault="004E4699" w:rsidP="00505153">
      <w:pPr>
        <w:tabs>
          <w:tab w:val="left" w:pos="1134"/>
        </w:tabs>
        <w:spacing w:after="0" w:line="240" w:lineRule="auto"/>
        <w:ind w:firstLine="709"/>
        <w:jc w:val="both"/>
        <w:rPr>
          <w:rFonts w:ascii="Arial" w:hAnsi="Arial" w:cs="Arial"/>
          <w:sz w:val="24"/>
          <w:szCs w:val="24"/>
        </w:rPr>
      </w:pPr>
    </w:p>
    <w:p w:rsidR="004E4699" w:rsidRPr="00505153" w:rsidRDefault="004E4699" w:rsidP="00505153">
      <w:pPr>
        <w:spacing w:after="0" w:line="240" w:lineRule="auto"/>
        <w:jc w:val="both"/>
        <w:rPr>
          <w:rFonts w:ascii="Arial" w:hAnsi="Arial" w:cs="Arial"/>
          <w:b/>
          <w:sz w:val="24"/>
          <w:szCs w:val="24"/>
        </w:rPr>
      </w:pPr>
      <w:r w:rsidRPr="00505153">
        <w:rPr>
          <w:rFonts w:ascii="Arial" w:hAnsi="Arial" w:cs="Arial"/>
          <w:b/>
          <w:sz w:val="24"/>
          <w:szCs w:val="24"/>
        </w:rPr>
        <w:t>1.2. Круг заявителей</w:t>
      </w:r>
    </w:p>
    <w:p w:rsidR="004E4699" w:rsidRPr="00505153" w:rsidRDefault="00505153" w:rsidP="00505153">
      <w:pPr>
        <w:spacing w:after="0" w:line="240" w:lineRule="auto"/>
        <w:jc w:val="both"/>
        <w:rPr>
          <w:rFonts w:ascii="Arial" w:hAnsi="Arial" w:cs="Arial"/>
          <w:sz w:val="24"/>
          <w:szCs w:val="24"/>
        </w:rPr>
      </w:pPr>
      <w:r>
        <w:rPr>
          <w:rFonts w:ascii="Arial" w:hAnsi="Arial" w:cs="Arial"/>
          <w:sz w:val="24"/>
          <w:szCs w:val="24"/>
        </w:rPr>
        <w:t xml:space="preserve"> </w:t>
      </w:r>
      <w:r w:rsidR="004E4699" w:rsidRPr="00505153">
        <w:rPr>
          <w:rFonts w:ascii="Arial" w:hAnsi="Arial" w:cs="Arial"/>
          <w:sz w:val="24"/>
          <w:szCs w:val="24"/>
        </w:rPr>
        <w:t>Заявителями являются физические лица,</w:t>
      </w:r>
      <w:r>
        <w:rPr>
          <w:rFonts w:ascii="Arial" w:hAnsi="Arial" w:cs="Arial"/>
          <w:sz w:val="24"/>
          <w:szCs w:val="24"/>
        </w:rPr>
        <w:t xml:space="preserve"> </w:t>
      </w:r>
      <w:r w:rsidR="004E4699" w:rsidRPr="00505153">
        <w:rPr>
          <w:rFonts w:ascii="Arial" w:hAnsi="Arial" w:cs="Arial"/>
          <w:sz w:val="24"/>
          <w:szCs w:val="24"/>
        </w:rPr>
        <w:t>юридические лица</w:t>
      </w:r>
      <w:r>
        <w:rPr>
          <w:rFonts w:ascii="Arial" w:hAnsi="Arial" w:cs="Arial"/>
          <w:sz w:val="24"/>
          <w:szCs w:val="24"/>
        </w:rPr>
        <w:t xml:space="preserve"> </w:t>
      </w:r>
      <w:r w:rsidR="004E4699" w:rsidRPr="00505153">
        <w:rPr>
          <w:rFonts w:ascii="Arial" w:hAnsi="Arial" w:cs="Arial"/>
          <w:sz w:val="24"/>
          <w:szCs w:val="24"/>
        </w:rPr>
        <w:t>либо их уполномоченные представители (далее – заявители).</w:t>
      </w:r>
    </w:p>
    <w:p w:rsidR="004E4699" w:rsidRPr="00505153" w:rsidRDefault="004E4699" w:rsidP="00505153">
      <w:pPr>
        <w:spacing w:after="0" w:line="240" w:lineRule="auto"/>
        <w:jc w:val="both"/>
        <w:rPr>
          <w:rFonts w:ascii="Arial" w:hAnsi="Arial" w:cs="Arial"/>
          <w:b/>
          <w:sz w:val="24"/>
          <w:szCs w:val="24"/>
        </w:rPr>
      </w:pPr>
    </w:p>
    <w:p w:rsidR="004E4699" w:rsidRPr="00505153" w:rsidRDefault="004E4699" w:rsidP="00505153">
      <w:pPr>
        <w:spacing w:after="0" w:line="240" w:lineRule="auto"/>
        <w:jc w:val="both"/>
        <w:rPr>
          <w:rFonts w:ascii="Arial" w:hAnsi="Arial" w:cs="Arial"/>
          <w:b/>
          <w:sz w:val="24"/>
          <w:szCs w:val="24"/>
        </w:rPr>
      </w:pPr>
      <w:r w:rsidRPr="00505153">
        <w:rPr>
          <w:rFonts w:ascii="Arial" w:hAnsi="Arial" w:cs="Arial"/>
          <w:b/>
          <w:sz w:val="24"/>
          <w:szCs w:val="24"/>
        </w:rPr>
        <w:t>1.3. Требования к порядку информирования о предоставлении</w:t>
      </w:r>
    </w:p>
    <w:p w:rsidR="004E4699" w:rsidRPr="00505153" w:rsidRDefault="004E4699" w:rsidP="00505153">
      <w:pPr>
        <w:spacing w:after="0" w:line="240" w:lineRule="auto"/>
        <w:jc w:val="both"/>
        <w:rPr>
          <w:rFonts w:ascii="Arial" w:hAnsi="Arial" w:cs="Arial"/>
          <w:b/>
          <w:sz w:val="24"/>
          <w:szCs w:val="24"/>
        </w:rPr>
      </w:pPr>
      <w:r w:rsidRPr="00505153">
        <w:rPr>
          <w:rFonts w:ascii="Arial" w:hAnsi="Arial" w:cs="Arial"/>
          <w:b/>
          <w:sz w:val="24"/>
          <w:szCs w:val="24"/>
        </w:rPr>
        <w:t>муниципальной услуги</w:t>
      </w:r>
    </w:p>
    <w:p w:rsidR="004E4699" w:rsidRPr="00505153" w:rsidRDefault="00505153" w:rsidP="00505153">
      <w:pPr>
        <w:spacing w:after="0" w:line="240" w:lineRule="auto"/>
        <w:ind w:firstLine="540"/>
        <w:jc w:val="both"/>
        <w:rPr>
          <w:rFonts w:ascii="Arial" w:hAnsi="Arial" w:cs="Arial"/>
          <w:sz w:val="24"/>
          <w:szCs w:val="24"/>
        </w:rPr>
      </w:pPr>
      <w:r>
        <w:rPr>
          <w:rFonts w:ascii="Arial" w:hAnsi="Arial" w:cs="Arial"/>
          <w:sz w:val="24"/>
          <w:szCs w:val="24"/>
        </w:rPr>
        <w:t xml:space="preserve"> </w:t>
      </w:r>
      <w:r w:rsidR="004E4699" w:rsidRPr="00505153">
        <w:rPr>
          <w:rFonts w:ascii="Arial" w:hAnsi="Arial" w:cs="Arial"/>
          <w:sz w:val="24"/>
          <w:szCs w:val="24"/>
        </w:rPr>
        <w:t>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w:t>
      </w:r>
    </w:p>
    <w:p w:rsidR="004E4699" w:rsidRPr="00505153" w:rsidRDefault="004E4699" w:rsidP="00505153">
      <w:pPr>
        <w:pStyle w:val="2"/>
        <w:keepNext w:val="0"/>
        <w:spacing w:before="0" w:after="0" w:line="240" w:lineRule="auto"/>
        <w:ind w:firstLine="284"/>
        <w:jc w:val="both"/>
        <w:rPr>
          <w:rFonts w:ascii="Arial" w:hAnsi="Arial" w:cs="Arial"/>
          <w:sz w:val="24"/>
          <w:szCs w:val="24"/>
        </w:rPr>
      </w:pPr>
      <w:r w:rsidRPr="00505153">
        <w:rPr>
          <w:rFonts w:ascii="Arial" w:hAnsi="Arial" w:cs="Arial"/>
          <w:bCs w:val="0"/>
          <w:sz w:val="24"/>
          <w:szCs w:val="24"/>
          <w:lang w:eastAsia="en-US"/>
        </w:rPr>
        <w:t xml:space="preserve">Администрация расположена по адресу: </w:t>
      </w:r>
      <w:r w:rsidRPr="00505153">
        <w:rPr>
          <w:rFonts w:ascii="Arial" w:hAnsi="Arial" w:cs="Arial"/>
          <w:sz w:val="24"/>
          <w:szCs w:val="24"/>
        </w:rPr>
        <w:t xml:space="preserve">Курская область, </w:t>
      </w:r>
      <w:proofErr w:type="spellStart"/>
      <w:r w:rsidRPr="00505153">
        <w:rPr>
          <w:rFonts w:ascii="Arial" w:hAnsi="Arial" w:cs="Arial"/>
          <w:sz w:val="24"/>
          <w:szCs w:val="24"/>
        </w:rPr>
        <w:t>Пристенский</w:t>
      </w:r>
      <w:proofErr w:type="spellEnd"/>
      <w:r w:rsidRPr="00505153">
        <w:rPr>
          <w:rFonts w:ascii="Arial" w:hAnsi="Arial" w:cs="Arial"/>
          <w:sz w:val="24"/>
          <w:szCs w:val="24"/>
        </w:rPr>
        <w:t xml:space="preserve"> район, </w:t>
      </w:r>
      <w:proofErr w:type="spellStart"/>
      <w:r w:rsidRPr="00505153">
        <w:rPr>
          <w:rFonts w:ascii="Arial" w:hAnsi="Arial" w:cs="Arial"/>
          <w:sz w:val="24"/>
          <w:szCs w:val="24"/>
        </w:rPr>
        <w:t>с</w:t>
      </w:r>
      <w:proofErr w:type="gramStart"/>
      <w:r w:rsidRPr="00505153">
        <w:rPr>
          <w:rFonts w:ascii="Arial" w:hAnsi="Arial" w:cs="Arial"/>
          <w:sz w:val="24"/>
          <w:szCs w:val="24"/>
        </w:rPr>
        <w:t>.Ч</w:t>
      </w:r>
      <w:proofErr w:type="gramEnd"/>
      <w:r w:rsidRPr="00505153">
        <w:rPr>
          <w:rFonts w:ascii="Arial" w:hAnsi="Arial" w:cs="Arial"/>
          <w:sz w:val="24"/>
          <w:szCs w:val="24"/>
        </w:rPr>
        <w:t>ерновец</w:t>
      </w:r>
      <w:proofErr w:type="spellEnd"/>
      <w:r w:rsidRPr="00505153">
        <w:rPr>
          <w:rFonts w:ascii="Arial" w:hAnsi="Arial" w:cs="Arial"/>
          <w:sz w:val="24"/>
          <w:szCs w:val="24"/>
        </w:rPr>
        <w:t>, ул. Молодёжная, д.1 А.</w:t>
      </w:r>
    </w:p>
    <w:p w:rsidR="004E4699" w:rsidRPr="00505153" w:rsidRDefault="004E4699" w:rsidP="00505153">
      <w:pPr>
        <w:spacing w:after="0" w:line="240" w:lineRule="auto"/>
        <w:jc w:val="both"/>
        <w:rPr>
          <w:rFonts w:ascii="Arial" w:hAnsi="Arial" w:cs="Arial"/>
          <w:b/>
          <w:bCs/>
          <w:sz w:val="24"/>
          <w:szCs w:val="24"/>
        </w:rPr>
      </w:pPr>
      <w:r w:rsidRPr="00505153">
        <w:rPr>
          <w:rFonts w:ascii="Arial" w:hAnsi="Arial" w:cs="Arial"/>
          <w:b/>
          <w:bCs/>
          <w:sz w:val="24"/>
          <w:szCs w:val="24"/>
        </w:rPr>
        <w:t>График работы:</w:t>
      </w:r>
    </w:p>
    <w:p w:rsidR="004E4699" w:rsidRPr="00505153" w:rsidRDefault="004E4699" w:rsidP="00505153">
      <w:pPr>
        <w:tabs>
          <w:tab w:val="left" w:pos="5667"/>
        </w:tabs>
        <w:spacing w:after="0" w:line="240" w:lineRule="auto"/>
        <w:ind w:firstLine="709"/>
        <w:jc w:val="both"/>
        <w:rPr>
          <w:rFonts w:ascii="Arial" w:hAnsi="Arial" w:cs="Arial"/>
          <w:sz w:val="24"/>
          <w:szCs w:val="24"/>
        </w:rPr>
      </w:pPr>
      <w:r w:rsidRPr="00505153">
        <w:rPr>
          <w:rFonts w:ascii="Arial" w:hAnsi="Arial" w:cs="Arial"/>
          <w:sz w:val="24"/>
          <w:szCs w:val="24"/>
        </w:rPr>
        <w:t>График приема граждан:</w:t>
      </w:r>
      <w:r w:rsidRPr="00505153">
        <w:rPr>
          <w:rFonts w:ascii="Arial" w:hAnsi="Arial" w:cs="Arial"/>
          <w:sz w:val="24"/>
          <w:szCs w:val="24"/>
        </w:rPr>
        <w:tab/>
      </w:r>
    </w:p>
    <w:p w:rsidR="004E4699" w:rsidRPr="00505153" w:rsidRDefault="004E4699" w:rsidP="00505153">
      <w:pPr>
        <w:spacing w:after="0" w:line="240" w:lineRule="auto"/>
        <w:ind w:firstLine="709"/>
        <w:jc w:val="both"/>
        <w:rPr>
          <w:rFonts w:ascii="Arial" w:hAnsi="Arial" w:cs="Arial"/>
          <w:sz w:val="24"/>
          <w:szCs w:val="24"/>
        </w:rPr>
      </w:pPr>
      <w:r w:rsidRPr="00505153">
        <w:rPr>
          <w:rFonts w:ascii="Arial" w:hAnsi="Arial" w:cs="Arial"/>
          <w:sz w:val="24"/>
          <w:szCs w:val="24"/>
        </w:rPr>
        <w:t>понедельник, вторник, среда, четверг, пятница с 8-00 до 17-00,</w:t>
      </w:r>
    </w:p>
    <w:p w:rsidR="004E4699" w:rsidRPr="00505153" w:rsidRDefault="004E4699" w:rsidP="00505153">
      <w:pPr>
        <w:spacing w:after="0" w:line="240" w:lineRule="auto"/>
        <w:ind w:firstLine="709"/>
        <w:jc w:val="both"/>
        <w:rPr>
          <w:rFonts w:ascii="Arial" w:hAnsi="Arial" w:cs="Arial"/>
          <w:sz w:val="24"/>
          <w:szCs w:val="24"/>
        </w:rPr>
      </w:pPr>
      <w:r w:rsidRPr="00505153">
        <w:rPr>
          <w:rFonts w:ascii="Arial" w:hAnsi="Arial" w:cs="Arial"/>
          <w:sz w:val="24"/>
          <w:szCs w:val="24"/>
        </w:rPr>
        <w:t>перерыв с 13-00 до 14-00,</w:t>
      </w:r>
    </w:p>
    <w:p w:rsidR="004E4699" w:rsidRPr="00505153" w:rsidRDefault="00505153" w:rsidP="00505153">
      <w:pPr>
        <w:pStyle w:val="af4"/>
        <w:jc w:val="both"/>
        <w:rPr>
          <w:rFonts w:ascii="Arial" w:hAnsi="Arial" w:cs="Arial"/>
          <w:sz w:val="24"/>
          <w:szCs w:val="24"/>
        </w:rPr>
      </w:pPr>
      <w:r>
        <w:rPr>
          <w:rFonts w:ascii="Arial" w:hAnsi="Arial" w:cs="Arial"/>
          <w:sz w:val="24"/>
          <w:szCs w:val="24"/>
        </w:rPr>
        <w:t xml:space="preserve"> </w:t>
      </w:r>
      <w:r w:rsidR="004E4699" w:rsidRPr="00505153">
        <w:rPr>
          <w:rFonts w:ascii="Arial" w:hAnsi="Arial" w:cs="Arial"/>
          <w:sz w:val="24"/>
          <w:szCs w:val="24"/>
        </w:rPr>
        <w:t>суббота, воскресенье - выходной</w:t>
      </w:r>
      <w:r>
        <w:rPr>
          <w:rFonts w:ascii="Arial" w:hAnsi="Arial" w:cs="Arial"/>
          <w:sz w:val="24"/>
          <w:szCs w:val="24"/>
        </w:rPr>
        <w:t xml:space="preserve"> </w:t>
      </w:r>
    </w:p>
    <w:p w:rsidR="004E4699" w:rsidRPr="00505153" w:rsidRDefault="004E4699" w:rsidP="00505153">
      <w:pPr>
        <w:pStyle w:val="2"/>
        <w:keepNext w:val="0"/>
        <w:spacing w:before="0" w:after="0" w:line="240" w:lineRule="auto"/>
        <w:ind w:firstLine="284"/>
        <w:jc w:val="both"/>
        <w:rPr>
          <w:rFonts w:ascii="Arial" w:hAnsi="Arial" w:cs="Arial"/>
          <w:bCs w:val="0"/>
          <w:sz w:val="24"/>
          <w:szCs w:val="24"/>
          <w:lang w:eastAsia="en-US"/>
        </w:rPr>
      </w:pPr>
    </w:p>
    <w:p w:rsidR="004E4699" w:rsidRPr="00505153" w:rsidRDefault="00505153" w:rsidP="00505153">
      <w:pPr>
        <w:spacing w:after="0" w:line="240" w:lineRule="auto"/>
        <w:ind w:firstLine="540"/>
        <w:jc w:val="both"/>
        <w:rPr>
          <w:rFonts w:ascii="Arial" w:hAnsi="Arial" w:cs="Arial"/>
          <w:sz w:val="24"/>
          <w:szCs w:val="24"/>
        </w:rPr>
      </w:pPr>
      <w:r>
        <w:rPr>
          <w:rFonts w:ascii="Arial" w:hAnsi="Arial" w:cs="Arial"/>
          <w:sz w:val="24"/>
          <w:szCs w:val="24"/>
        </w:rPr>
        <w:t xml:space="preserve"> </w:t>
      </w:r>
      <w:r w:rsidR="004E4699" w:rsidRPr="00505153">
        <w:rPr>
          <w:rFonts w:ascii="Arial" w:hAnsi="Arial" w:cs="Arial"/>
          <w:sz w:val="24"/>
          <w:szCs w:val="24"/>
        </w:rPr>
        <w:t>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4E4699" w:rsidRPr="00505153" w:rsidRDefault="004E4699" w:rsidP="00505153">
      <w:pPr>
        <w:spacing w:after="0" w:line="240" w:lineRule="auto"/>
        <w:ind w:firstLine="540"/>
        <w:jc w:val="both"/>
        <w:rPr>
          <w:rFonts w:ascii="Arial" w:hAnsi="Arial" w:cs="Arial"/>
          <w:sz w:val="24"/>
          <w:szCs w:val="24"/>
        </w:rPr>
      </w:pPr>
    </w:p>
    <w:p w:rsidR="004E4699" w:rsidRPr="00505153" w:rsidRDefault="00505153" w:rsidP="00505153">
      <w:pPr>
        <w:spacing w:after="0" w:line="240" w:lineRule="auto"/>
        <w:ind w:firstLine="540"/>
        <w:jc w:val="both"/>
        <w:rPr>
          <w:rFonts w:ascii="Arial" w:hAnsi="Arial" w:cs="Arial"/>
          <w:sz w:val="24"/>
          <w:szCs w:val="24"/>
        </w:rPr>
      </w:pPr>
      <w:r>
        <w:rPr>
          <w:rFonts w:ascii="Arial" w:hAnsi="Arial" w:cs="Arial"/>
          <w:sz w:val="24"/>
          <w:szCs w:val="24"/>
        </w:rPr>
        <w:t xml:space="preserve"> </w:t>
      </w:r>
      <w:r w:rsidR="004E4699" w:rsidRPr="00505153">
        <w:rPr>
          <w:rFonts w:ascii="Arial" w:hAnsi="Arial" w:cs="Arial"/>
          <w:sz w:val="24"/>
          <w:szCs w:val="24"/>
        </w:rPr>
        <w:t>1.3.2. Справочные телефоны органа местного самоуправления, осуществляющего непосредственное</w:t>
      </w:r>
      <w:r>
        <w:rPr>
          <w:rFonts w:ascii="Arial" w:hAnsi="Arial" w:cs="Arial"/>
          <w:sz w:val="24"/>
          <w:szCs w:val="24"/>
        </w:rPr>
        <w:t xml:space="preserve"> </w:t>
      </w:r>
      <w:r w:rsidR="004E4699" w:rsidRPr="00505153">
        <w:rPr>
          <w:rFonts w:ascii="Arial" w:hAnsi="Arial" w:cs="Arial"/>
          <w:sz w:val="24"/>
          <w:szCs w:val="24"/>
        </w:rPr>
        <w:t>предоставление муниципальной услуги, организаций, участвующих в предоставлении муниципальной услуги.</w:t>
      </w:r>
    </w:p>
    <w:p w:rsidR="004E4699" w:rsidRPr="00505153" w:rsidRDefault="004E4699" w:rsidP="00505153">
      <w:pPr>
        <w:pStyle w:val="af4"/>
        <w:jc w:val="both"/>
        <w:rPr>
          <w:rFonts w:ascii="Arial" w:hAnsi="Arial" w:cs="Arial"/>
          <w:sz w:val="24"/>
          <w:szCs w:val="24"/>
        </w:rPr>
      </w:pPr>
      <w:r w:rsidRPr="00505153">
        <w:rPr>
          <w:rFonts w:ascii="Arial" w:hAnsi="Arial" w:cs="Arial"/>
          <w:sz w:val="24"/>
          <w:szCs w:val="24"/>
        </w:rPr>
        <w:t>Телефон Администрации Черновецкого сельсовета Пристенского района:</w:t>
      </w:r>
      <w:proofErr w:type="gramStart"/>
      <w:r w:rsidRPr="00505153">
        <w:rPr>
          <w:rFonts w:ascii="Arial" w:hAnsi="Arial" w:cs="Arial"/>
          <w:sz w:val="24"/>
          <w:szCs w:val="24"/>
        </w:rPr>
        <w:t xml:space="preserve"> :</w:t>
      </w:r>
      <w:proofErr w:type="gramEnd"/>
      <w:r w:rsidRPr="00505153">
        <w:rPr>
          <w:rFonts w:ascii="Arial" w:hAnsi="Arial" w:cs="Arial"/>
          <w:sz w:val="24"/>
          <w:szCs w:val="24"/>
        </w:rPr>
        <w:t xml:space="preserve"> 8(47134) 3-12-03, 3-12-56</w:t>
      </w:r>
    </w:p>
    <w:p w:rsidR="004E4699" w:rsidRPr="00505153" w:rsidRDefault="00505153" w:rsidP="00505153">
      <w:pPr>
        <w:spacing w:after="0" w:line="240" w:lineRule="auto"/>
        <w:ind w:firstLine="540"/>
        <w:jc w:val="both"/>
        <w:rPr>
          <w:rFonts w:ascii="Arial" w:hAnsi="Arial" w:cs="Arial"/>
          <w:sz w:val="24"/>
          <w:szCs w:val="24"/>
        </w:rPr>
      </w:pPr>
      <w:r>
        <w:rPr>
          <w:rFonts w:ascii="Arial" w:hAnsi="Arial" w:cs="Arial"/>
          <w:sz w:val="24"/>
          <w:szCs w:val="24"/>
        </w:rPr>
        <w:t xml:space="preserve"> </w:t>
      </w:r>
      <w:r w:rsidR="004E4699" w:rsidRPr="00505153">
        <w:rPr>
          <w:rFonts w:ascii="Arial" w:hAnsi="Arial" w:cs="Arial"/>
          <w:sz w:val="24"/>
          <w:szCs w:val="24"/>
        </w:rPr>
        <w:t>1.3.3. Адреса официальных сайтов администрации сельсовета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4E4699" w:rsidRPr="00505153" w:rsidRDefault="004E4699" w:rsidP="00505153">
      <w:pPr>
        <w:spacing w:after="0" w:line="240" w:lineRule="auto"/>
        <w:ind w:firstLine="540"/>
        <w:jc w:val="both"/>
        <w:rPr>
          <w:rFonts w:ascii="Arial" w:hAnsi="Arial" w:cs="Arial"/>
          <w:sz w:val="24"/>
          <w:szCs w:val="24"/>
        </w:rPr>
      </w:pPr>
      <w:r w:rsidRPr="00505153">
        <w:rPr>
          <w:rFonts w:ascii="Arial" w:hAnsi="Arial" w:cs="Arial"/>
          <w:sz w:val="24"/>
          <w:szCs w:val="24"/>
        </w:rPr>
        <w:t xml:space="preserve">Адреса официальных администрации сельсовета в информационно-телекоммуникационной сети «Интернет», содержащих информацию о предоставлении муниципальной услуги и услуг, которые являются </w:t>
      </w:r>
      <w:r w:rsidRPr="00505153">
        <w:rPr>
          <w:rFonts w:ascii="Arial" w:hAnsi="Arial" w:cs="Arial"/>
          <w:sz w:val="24"/>
          <w:szCs w:val="24"/>
        </w:rPr>
        <w:lastRenderedPageBreak/>
        <w:t>необходимыми и обязательными для предоставления муниципальной услуги, адреса их электронной почты</w:t>
      </w:r>
    </w:p>
    <w:p w:rsidR="004E4699" w:rsidRPr="00505153" w:rsidRDefault="004E4699" w:rsidP="00505153">
      <w:pPr>
        <w:pStyle w:val="2"/>
        <w:keepNext w:val="0"/>
        <w:spacing w:before="0" w:after="0" w:line="240" w:lineRule="auto"/>
        <w:ind w:firstLine="284"/>
        <w:jc w:val="both"/>
        <w:rPr>
          <w:rFonts w:ascii="Arial" w:hAnsi="Arial" w:cs="Arial"/>
          <w:b w:val="0"/>
          <w:bCs w:val="0"/>
          <w:i w:val="0"/>
          <w:sz w:val="24"/>
          <w:szCs w:val="24"/>
          <w:lang w:eastAsia="en-US"/>
        </w:rPr>
      </w:pPr>
      <w:r w:rsidRPr="00505153">
        <w:rPr>
          <w:rFonts w:ascii="Arial" w:hAnsi="Arial" w:cs="Arial"/>
          <w:b w:val="0"/>
          <w:bCs w:val="0"/>
          <w:i w:val="0"/>
          <w:sz w:val="24"/>
          <w:szCs w:val="24"/>
          <w:lang w:eastAsia="en-US"/>
        </w:rPr>
        <w:t xml:space="preserve">Адрес официального сайта Администрации: </w:t>
      </w:r>
      <w:r w:rsidRPr="00505153">
        <w:rPr>
          <w:rStyle w:val="FontStyle16"/>
          <w:rFonts w:ascii="Arial" w:eastAsia="Calibri" w:hAnsi="Arial" w:cs="Arial"/>
          <w:b w:val="0"/>
          <w:i w:val="0"/>
          <w:sz w:val="24"/>
          <w:szCs w:val="24"/>
          <w:lang w:val="en-US"/>
        </w:rPr>
        <w:t>www</w:t>
      </w:r>
      <w:r w:rsidRPr="00505153">
        <w:rPr>
          <w:rStyle w:val="FontStyle16"/>
          <w:rFonts w:ascii="Arial" w:eastAsia="Calibri" w:hAnsi="Arial" w:cs="Arial"/>
          <w:b w:val="0"/>
          <w:i w:val="0"/>
          <w:sz w:val="24"/>
          <w:szCs w:val="24"/>
        </w:rPr>
        <w:t>.</w:t>
      </w:r>
      <w:proofErr w:type="spellStart"/>
      <w:r w:rsidRPr="00505153">
        <w:rPr>
          <w:rStyle w:val="FontStyle16"/>
          <w:rFonts w:ascii="Arial" w:eastAsia="Calibri" w:hAnsi="Arial" w:cs="Arial"/>
          <w:b w:val="0"/>
          <w:i w:val="0"/>
          <w:sz w:val="24"/>
          <w:szCs w:val="24"/>
          <w:lang w:val="en-US"/>
        </w:rPr>
        <w:t>cernovec</w:t>
      </w:r>
      <w:proofErr w:type="spellEnd"/>
      <w:r w:rsidRPr="00505153">
        <w:rPr>
          <w:rStyle w:val="FontStyle16"/>
          <w:rFonts w:ascii="Arial" w:eastAsia="Calibri" w:hAnsi="Arial" w:cs="Arial"/>
          <w:b w:val="0"/>
          <w:i w:val="0"/>
          <w:sz w:val="24"/>
          <w:szCs w:val="24"/>
        </w:rPr>
        <w:t>.</w:t>
      </w:r>
      <w:proofErr w:type="spellStart"/>
      <w:r w:rsidRPr="00505153">
        <w:rPr>
          <w:rStyle w:val="FontStyle16"/>
          <w:rFonts w:ascii="Arial" w:eastAsia="Calibri" w:hAnsi="Arial" w:cs="Arial"/>
          <w:b w:val="0"/>
          <w:i w:val="0"/>
          <w:sz w:val="24"/>
          <w:szCs w:val="24"/>
          <w:lang w:val="en-US"/>
        </w:rPr>
        <w:t>rkursk</w:t>
      </w:r>
      <w:proofErr w:type="spellEnd"/>
      <w:r w:rsidRPr="00505153">
        <w:rPr>
          <w:rStyle w:val="FontStyle16"/>
          <w:rFonts w:ascii="Arial" w:eastAsia="Calibri" w:hAnsi="Arial" w:cs="Arial"/>
          <w:b w:val="0"/>
          <w:i w:val="0"/>
          <w:sz w:val="24"/>
          <w:szCs w:val="24"/>
        </w:rPr>
        <w:t>.</w:t>
      </w:r>
      <w:proofErr w:type="spellStart"/>
      <w:r w:rsidRPr="00505153">
        <w:rPr>
          <w:rStyle w:val="FontStyle16"/>
          <w:rFonts w:ascii="Arial" w:eastAsia="Calibri" w:hAnsi="Arial" w:cs="Arial"/>
          <w:b w:val="0"/>
          <w:i w:val="0"/>
          <w:sz w:val="24"/>
          <w:szCs w:val="24"/>
          <w:lang w:val="en-US"/>
        </w:rPr>
        <w:t>ru</w:t>
      </w:r>
      <w:proofErr w:type="spellEnd"/>
    </w:p>
    <w:p w:rsidR="00500D0B" w:rsidRPr="00505153" w:rsidRDefault="00500D0B" w:rsidP="00505153">
      <w:pPr>
        <w:pStyle w:val="2"/>
        <w:keepNext w:val="0"/>
        <w:spacing w:before="0" w:after="0" w:line="240" w:lineRule="auto"/>
        <w:ind w:firstLine="284"/>
        <w:jc w:val="both"/>
        <w:rPr>
          <w:rFonts w:ascii="Arial" w:hAnsi="Arial" w:cs="Arial"/>
          <w:b w:val="0"/>
          <w:bCs w:val="0"/>
          <w:i w:val="0"/>
          <w:sz w:val="24"/>
          <w:szCs w:val="24"/>
          <w:lang w:eastAsia="en-US"/>
        </w:rPr>
      </w:pPr>
    </w:p>
    <w:p w:rsidR="004E4699" w:rsidRPr="00505153" w:rsidRDefault="004E4699" w:rsidP="00505153">
      <w:pPr>
        <w:pStyle w:val="2"/>
        <w:keepNext w:val="0"/>
        <w:spacing w:before="0" w:after="0" w:line="240" w:lineRule="auto"/>
        <w:ind w:firstLine="284"/>
        <w:jc w:val="both"/>
        <w:rPr>
          <w:rFonts w:ascii="Arial" w:hAnsi="Arial" w:cs="Arial"/>
          <w:b w:val="0"/>
          <w:bCs w:val="0"/>
          <w:i w:val="0"/>
          <w:sz w:val="24"/>
          <w:szCs w:val="24"/>
          <w:lang w:eastAsia="en-US"/>
        </w:rPr>
      </w:pPr>
      <w:r w:rsidRPr="00505153">
        <w:rPr>
          <w:rFonts w:ascii="Arial" w:hAnsi="Arial" w:cs="Arial"/>
          <w:b w:val="0"/>
          <w:bCs w:val="0"/>
          <w:i w:val="0"/>
          <w:sz w:val="24"/>
          <w:szCs w:val="24"/>
          <w:lang w:eastAsia="en-US"/>
        </w:rPr>
        <w:t>Адрес электронной почты Администрации:</w:t>
      </w:r>
      <w:r w:rsidR="00505153">
        <w:rPr>
          <w:rFonts w:ascii="Arial" w:hAnsi="Arial" w:cs="Arial"/>
          <w:b w:val="0"/>
          <w:bCs w:val="0"/>
          <w:i w:val="0"/>
          <w:sz w:val="24"/>
          <w:szCs w:val="24"/>
          <w:lang w:eastAsia="en-US"/>
        </w:rPr>
        <w:t xml:space="preserve"> </w:t>
      </w:r>
      <w:proofErr w:type="spellStart"/>
      <w:r w:rsidRPr="00505153">
        <w:rPr>
          <w:rFonts w:ascii="Arial" w:hAnsi="Arial" w:cs="Arial"/>
          <w:b w:val="0"/>
          <w:i w:val="0"/>
          <w:sz w:val="24"/>
          <w:szCs w:val="24"/>
          <w:lang w:val="en-GB"/>
        </w:rPr>
        <w:t>vipchernovec</w:t>
      </w:r>
      <w:proofErr w:type="spellEnd"/>
      <w:r w:rsidRPr="00505153">
        <w:rPr>
          <w:rFonts w:ascii="Arial" w:hAnsi="Arial" w:cs="Arial"/>
          <w:b w:val="0"/>
          <w:i w:val="0"/>
          <w:sz w:val="24"/>
          <w:szCs w:val="24"/>
        </w:rPr>
        <w:t>4619@</w:t>
      </w:r>
      <w:r w:rsidRPr="00505153">
        <w:rPr>
          <w:rFonts w:ascii="Arial" w:hAnsi="Arial" w:cs="Arial"/>
          <w:b w:val="0"/>
          <w:i w:val="0"/>
          <w:sz w:val="24"/>
          <w:szCs w:val="24"/>
          <w:lang w:val="en-GB"/>
        </w:rPr>
        <w:t>mail</w:t>
      </w:r>
      <w:r w:rsidRPr="00505153">
        <w:rPr>
          <w:rFonts w:ascii="Arial" w:hAnsi="Arial" w:cs="Arial"/>
          <w:b w:val="0"/>
          <w:i w:val="0"/>
          <w:sz w:val="24"/>
          <w:szCs w:val="24"/>
        </w:rPr>
        <w:t>.</w:t>
      </w:r>
      <w:proofErr w:type="spellStart"/>
      <w:r w:rsidRPr="00505153">
        <w:rPr>
          <w:rFonts w:ascii="Arial" w:hAnsi="Arial" w:cs="Arial"/>
          <w:b w:val="0"/>
          <w:i w:val="0"/>
          <w:sz w:val="24"/>
          <w:szCs w:val="24"/>
          <w:lang w:val="en-GB"/>
        </w:rPr>
        <w:t>ru</w:t>
      </w:r>
      <w:proofErr w:type="spellEnd"/>
    </w:p>
    <w:p w:rsidR="004E4699" w:rsidRPr="00505153" w:rsidRDefault="004E4699" w:rsidP="00505153">
      <w:pPr>
        <w:spacing w:after="0" w:line="240" w:lineRule="auto"/>
        <w:ind w:firstLine="540"/>
        <w:jc w:val="both"/>
        <w:rPr>
          <w:rFonts w:ascii="Arial" w:hAnsi="Arial" w:cs="Arial"/>
          <w:sz w:val="24"/>
          <w:szCs w:val="24"/>
        </w:rPr>
      </w:pPr>
    </w:p>
    <w:p w:rsidR="004E4699" w:rsidRPr="00505153" w:rsidRDefault="004E4699" w:rsidP="00505153">
      <w:pPr>
        <w:spacing w:after="0" w:line="240" w:lineRule="auto"/>
        <w:ind w:firstLine="540"/>
        <w:jc w:val="both"/>
        <w:rPr>
          <w:rFonts w:ascii="Arial" w:hAnsi="Arial" w:cs="Arial"/>
          <w:sz w:val="24"/>
          <w:szCs w:val="24"/>
        </w:rPr>
      </w:pPr>
      <w:r w:rsidRPr="00505153">
        <w:rPr>
          <w:rFonts w:ascii="Arial" w:hAnsi="Arial" w:cs="Arial"/>
          <w:sz w:val="24"/>
          <w:szCs w:val="24"/>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4E4699" w:rsidRPr="00505153" w:rsidRDefault="004E4699" w:rsidP="00505153">
      <w:pPr>
        <w:spacing w:after="0" w:line="240" w:lineRule="auto"/>
        <w:ind w:firstLine="540"/>
        <w:jc w:val="both"/>
        <w:rPr>
          <w:rFonts w:ascii="Arial" w:hAnsi="Arial" w:cs="Arial"/>
          <w:sz w:val="24"/>
          <w:szCs w:val="24"/>
        </w:rPr>
      </w:pPr>
      <w:r w:rsidRPr="00505153">
        <w:rPr>
          <w:rFonts w:ascii="Arial" w:hAnsi="Arial" w:cs="Arial"/>
          <w:sz w:val="24"/>
          <w:szCs w:val="24"/>
        </w:rPr>
        <w:t>1.3.5. Информация об услуге, порядке ее оказания предоставляется заявителям на безвозмездной основе.</w:t>
      </w:r>
    </w:p>
    <w:p w:rsidR="004E4699" w:rsidRPr="00505153" w:rsidRDefault="004E4699" w:rsidP="00505153">
      <w:pPr>
        <w:spacing w:after="0" w:line="240" w:lineRule="auto"/>
        <w:ind w:firstLine="540"/>
        <w:jc w:val="both"/>
        <w:rPr>
          <w:rFonts w:ascii="Arial" w:hAnsi="Arial" w:cs="Arial"/>
          <w:sz w:val="24"/>
          <w:szCs w:val="24"/>
        </w:rPr>
      </w:pPr>
      <w:r w:rsidRPr="00505153">
        <w:rPr>
          <w:rFonts w:ascii="Arial" w:hAnsi="Arial" w:cs="Arial"/>
          <w:sz w:val="24"/>
          <w:szCs w:val="24"/>
        </w:rPr>
        <w:t>1.3.6. Информирование заявителей организуется следующим образом:</w:t>
      </w:r>
    </w:p>
    <w:p w:rsidR="004E4699" w:rsidRPr="00505153" w:rsidRDefault="004E4699" w:rsidP="00505153">
      <w:pPr>
        <w:spacing w:after="0" w:line="240" w:lineRule="auto"/>
        <w:ind w:firstLine="540"/>
        <w:jc w:val="both"/>
        <w:rPr>
          <w:rFonts w:ascii="Arial" w:hAnsi="Arial" w:cs="Arial"/>
          <w:sz w:val="24"/>
          <w:szCs w:val="24"/>
        </w:rPr>
      </w:pPr>
      <w:r w:rsidRPr="00505153">
        <w:rPr>
          <w:rFonts w:ascii="Arial" w:hAnsi="Arial" w:cs="Arial"/>
          <w:sz w:val="24"/>
          <w:szCs w:val="24"/>
        </w:rPr>
        <w:t>индивидуальное информирование (устное, письменное);</w:t>
      </w:r>
    </w:p>
    <w:p w:rsidR="004E4699" w:rsidRPr="00505153" w:rsidRDefault="004E4699" w:rsidP="00505153">
      <w:pPr>
        <w:spacing w:after="0" w:line="240" w:lineRule="auto"/>
        <w:ind w:firstLine="540"/>
        <w:jc w:val="both"/>
        <w:rPr>
          <w:rFonts w:ascii="Arial" w:hAnsi="Arial" w:cs="Arial"/>
          <w:sz w:val="24"/>
          <w:szCs w:val="24"/>
        </w:rPr>
      </w:pPr>
      <w:r w:rsidRPr="00505153">
        <w:rPr>
          <w:rFonts w:ascii="Arial" w:hAnsi="Arial" w:cs="Arial"/>
          <w:sz w:val="24"/>
          <w:szCs w:val="24"/>
        </w:rPr>
        <w:t>публичное информирование (средства массовой информации, сеть «Интернет»).</w:t>
      </w:r>
    </w:p>
    <w:p w:rsidR="004E4699" w:rsidRPr="00505153" w:rsidRDefault="004E4699" w:rsidP="00505153">
      <w:pPr>
        <w:spacing w:after="0" w:line="240" w:lineRule="auto"/>
        <w:ind w:firstLine="540"/>
        <w:jc w:val="both"/>
        <w:rPr>
          <w:rFonts w:ascii="Arial" w:hAnsi="Arial" w:cs="Arial"/>
          <w:sz w:val="24"/>
          <w:szCs w:val="24"/>
        </w:rPr>
      </w:pPr>
      <w:r w:rsidRPr="00505153">
        <w:rPr>
          <w:rFonts w:ascii="Arial" w:hAnsi="Arial" w:cs="Arial"/>
          <w:sz w:val="24"/>
          <w:szCs w:val="24"/>
        </w:rP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4E4699" w:rsidRPr="00505153" w:rsidRDefault="004E4699" w:rsidP="00505153">
      <w:pPr>
        <w:spacing w:after="0" w:line="240" w:lineRule="auto"/>
        <w:ind w:firstLine="540"/>
        <w:jc w:val="both"/>
        <w:rPr>
          <w:rFonts w:ascii="Arial" w:hAnsi="Arial" w:cs="Arial"/>
          <w:sz w:val="24"/>
          <w:szCs w:val="24"/>
        </w:rPr>
      </w:pPr>
      <w:r w:rsidRPr="00505153">
        <w:rPr>
          <w:rFonts w:ascii="Arial" w:hAnsi="Arial" w:cs="Arial"/>
          <w:sz w:val="24"/>
          <w:szCs w:val="24"/>
        </w:rPr>
        <w:t>График работы администрации сельсовета, график личного приема заявителей размещается в</w:t>
      </w:r>
      <w:r w:rsidR="00505153">
        <w:rPr>
          <w:rFonts w:ascii="Arial" w:hAnsi="Arial" w:cs="Arial"/>
          <w:sz w:val="24"/>
          <w:szCs w:val="24"/>
        </w:rPr>
        <w:t xml:space="preserve"> </w:t>
      </w:r>
      <w:r w:rsidRPr="00505153">
        <w:rPr>
          <w:rFonts w:ascii="Arial" w:hAnsi="Arial" w:cs="Arial"/>
          <w:sz w:val="24"/>
          <w:szCs w:val="24"/>
        </w:rPr>
        <w:t>информационно - телекоммуникационной сети «Интернет» на официальном сайте администрации Черновецкого сельсовета и на информационном стенде.</w:t>
      </w:r>
    </w:p>
    <w:p w:rsidR="004E4699" w:rsidRPr="00505153" w:rsidRDefault="004E4699" w:rsidP="00505153">
      <w:pPr>
        <w:spacing w:after="0" w:line="240" w:lineRule="auto"/>
        <w:ind w:firstLine="540"/>
        <w:jc w:val="both"/>
        <w:rPr>
          <w:rFonts w:ascii="Arial" w:hAnsi="Arial" w:cs="Arial"/>
          <w:sz w:val="24"/>
          <w:szCs w:val="24"/>
        </w:rPr>
      </w:pPr>
      <w:r w:rsidRPr="00505153">
        <w:rPr>
          <w:rFonts w:ascii="Arial" w:hAnsi="Arial" w:cs="Arial"/>
          <w:sz w:val="24"/>
          <w:szCs w:val="24"/>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E4699" w:rsidRPr="00505153" w:rsidRDefault="004E4699" w:rsidP="00505153">
      <w:pPr>
        <w:spacing w:after="0" w:line="240" w:lineRule="auto"/>
        <w:ind w:firstLine="540"/>
        <w:jc w:val="both"/>
        <w:rPr>
          <w:rFonts w:ascii="Arial" w:hAnsi="Arial" w:cs="Arial"/>
          <w:sz w:val="24"/>
          <w:szCs w:val="24"/>
        </w:rPr>
      </w:pPr>
      <w:r w:rsidRPr="00505153">
        <w:rPr>
          <w:rFonts w:ascii="Arial" w:hAnsi="Arial" w:cs="Arial"/>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w:t>
      </w:r>
      <w:r w:rsidR="00505153">
        <w:rPr>
          <w:rFonts w:ascii="Arial" w:hAnsi="Arial" w:cs="Arial"/>
          <w:sz w:val="24"/>
          <w:szCs w:val="24"/>
        </w:rPr>
        <w:t xml:space="preserve"> </w:t>
      </w:r>
      <w:r w:rsidRPr="00505153">
        <w:rPr>
          <w:rFonts w:ascii="Arial" w:hAnsi="Arial" w:cs="Arial"/>
          <w:sz w:val="24"/>
          <w:szCs w:val="24"/>
        </w:rPr>
        <w:t>письменный ответ по существу поставленных в устном обращении вопросах.</w:t>
      </w:r>
    </w:p>
    <w:p w:rsidR="004E4699" w:rsidRPr="00505153" w:rsidRDefault="004E4699" w:rsidP="00505153">
      <w:pPr>
        <w:spacing w:after="0" w:line="240" w:lineRule="auto"/>
        <w:ind w:firstLine="540"/>
        <w:jc w:val="both"/>
        <w:rPr>
          <w:rFonts w:ascii="Arial" w:hAnsi="Arial" w:cs="Arial"/>
          <w:sz w:val="24"/>
          <w:szCs w:val="24"/>
        </w:rPr>
      </w:pPr>
      <w:r w:rsidRPr="00505153">
        <w:rPr>
          <w:rFonts w:ascii="Arial" w:hAnsi="Arial" w:cs="Arial"/>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E4699" w:rsidRPr="00505153" w:rsidRDefault="004E4699" w:rsidP="00505153">
      <w:pPr>
        <w:spacing w:after="0" w:line="240" w:lineRule="auto"/>
        <w:ind w:firstLine="540"/>
        <w:jc w:val="both"/>
        <w:rPr>
          <w:rFonts w:ascii="Arial" w:hAnsi="Arial" w:cs="Arial"/>
          <w:sz w:val="24"/>
          <w:szCs w:val="24"/>
        </w:rPr>
      </w:pPr>
      <w:r w:rsidRPr="00505153">
        <w:rPr>
          <w:rFonts w:ascii="Arial" w:hAnsi="Arial" w:cs="Arial"/>
          <w:sz w:val="24"/>
          <w:szCs w:val="24"/>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4E4699" w:rsidRPr="00505153" w:rsidRDefault="004E4699" w:rsidP="00505153">
      <w:pPr>
        <w:spacing w:after="0" w:line="240" w:lineRule="auto"/>
        <w:ind w:firstLine="540"/>
        <w:jc w:val="both"/>
        <w:rPr>
          <w:rFonts w:ascii="Arial" w:hAnsi="Arial" w:cs="Arial"/>
          <w:sz w:val="24"/>
          <w:szCs w:val="24"/>
        </w:rPr>
      </w:pPr>
      <w:r w:rsidRPr="00505153">
        <w:rPr>
          <w:rFonts w:ascii="Arial" w:hAnsi="Arial" w:cs="Arial"/>
          <w:sz w:val="24"/>
          <w:szCs w:val="24"/>
        </w:rPr>
        <w:t>1.3.8. При ответе на телефонные звонки специалист, сняв трубку, должен сообщить наименование организации, осуществляющей предоставление данной услуги,</w:t>
      </w:r>
      <w:r w:rsidR="00505153">
        <w:rPr>
          <w:rFonts w:ascii="Arial" w:hAnsi="Arial" w:cs="Arial"/>
          <w:sz w:val="24"/>
          <w:szCs w:val="24"/>
        </w:rPr>
        <w:t xml:space="preserve"> </w:t>
      </w:r>
      <w:r w:rsidRPr="00505153">
        <w:rPr>
          <w:rFonts w:ascii="Arial" w:hAnsi="Arial" w:cs="Arial"/>
          <w:sz w:val="24"/>
          <w:szCs w:val="24"/>
        </w:rPr>
        <w:t>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4E4699" w:rsidRPr="00505153" w:rsidRDefault="004E4699" w:rsidP="00505153">
      <w:pPr>
        <w:spacing w:after="0" w:line="240" w:lineRule="auto"/>
        <w:ind w:firstLine="540"/>
        <w:jc w:val="both"/>
        <w:rPr>
          <w:rFonts w:ascii="Arial" w:hAnsi="Arial" w:cs="Arial"/>
          <w:sz w:val="24"/>
          <w:szCs w:val="24"/>
        </w:rPr>
      </w:pPr>
      <w:r w:rsidRPr="00505153">
        <w:rPr>
          <w:rFonts w:ascii="Arial" w:hAnsi="Arial" w:cs="Arial"/>
          <w:sz w:val="24"/>
          <w:szCs w:val="24"/>
        </w:rPr>
        <w:t>При ответах на телефонные звонки и устные обращения специалисты должны соблюдать правила служебной этики.</w:t>
      </w:r>
    </w:p>
    <w:p w:rsidR="004E4699" w:rsidRPr="00505153" w:rsidRDefault="004E4699" w:rsidP="00505153">
      <w:pPr>
        <w:spacing w:after="0" w:line="240" w:lineRule="auto"/>
        <w:ind w:firstLine="540"/>
        <w:jc w:val="both"/>
        <w:rPr>
          <w:rFonts w:ascii="Arial" w:hAnsi="Arial" w:cs="Arial"/>
          <w:sz w:val="24"/>
          <w:szCs w:val="24"/>
        </w:rPr>
      </w:pPr>
      <w:r w:rsidRPr="00505153">
        <w:rPr>
          <w:rFonts w:ascii="Arial" w:hAnsi="Arial" w:cs="Arial"/>
          <w:sz w:val="24"/>
          <w:szCs w:val="24"/>
        </w:rPr>
        <w:t xml:space="preserve">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w:t>
      </w:r>
      <w:r w:rsidRPr="00505153">
        <w:rPr>
          <w:rFonts w:ascii="Arial" w:hAnsi="Arial" w:cs="Arial"/>
          <w:sz w:val="24"/>
          <w:szCs w:val="24"/>
        </w:rPr>
        <w:lastRenderedPageBreak/>
        <w:t>законодательства Российской Федерации, а также</w:t>
      </w:r>
      <w:r w:rsidR="00505153">
        <w:rPr>
          <w:rFonts w:ascii="Arial" w:hAnsi="Arial" w:cs="Arial"/>
          <w:sz w:val="24"/>
          <w:szCs w:val="24"/>
        </w:rPr>
        <w:t xml:space="preserve"> </w:t>
      </w:r>
      <w:r w:rsidRPr="00505153">
        <w:rPr>
          <w:rFonts w:ascii="Arial" w:hAnsi="Arial" w:cs="Arial"/>
          <w:sz w:val="24"/>
          <w:szCs w:val="24"/>
        </w:rPr>
        <w:t>фамилию, имя, отчество (при наличии) и номер телефона исполнителя.</w:t>
      </w:r>
    </w:p>
    <w:p w:rsidR="004E4699" w:rsidRPr="00505153" w:rsidRDefault="004E4699" w:rsidP="00505153">
      <w:pPr>
        <w:spacing w:after="0" w:line="240" w:lineRule="auto"/>
        <w:ind w:firstLine="540"/>
        <w:jc w:val="both"/>
        <w:rPr>
          <w:rFonts w:ascii="Arial" w:hAnsi="Arial" w:cs="Arial"/>
          <w:sz w:val="24"/>
          <w:szCs w:val="24"/>
        </w:rPr>
      </w:pPr>
      <w:r w:rsidRPr="00505153">
        <w:rPr>
          <w:rFonts w:ascii="Arial" w:hAnsi="Arial" w:cs="Arial"/>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p>
    <w:p w:rsidR="004E4699" w:rsidRPr="00505153" w:rsidRDefault="004E4699" w:rsidP="00505153">
      <w:pPr>
        <w:spacing w:after="0" w:line="240" w:lineRule="auto"/>
        <w:ind w:firstLine="540"/>
        <w:jc w:val="both"/>
        <w:rPr>
          <w:rFonts w:ascii="Arial" w:hAnsi="Arial" w:cs="Arial"/>
          <w:sz w:val="24"/>
          <w:szCs w:val="24"/>
        </w:rPr>
      </w:pPr>
      <w:r w:rsidRPr="00505153">
        <w:rPr>
          <w:rFonts w:ascii="Arial" w:hAnsi="Arial" w:cs="Arial"/>
          <w:sz w:val="24"/>
          <w:szCs w:val="24"/>
        </w:rP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4E4699" w:rsidRPr="00505153" w:rsidRDefault="004E4699" w:rsidP="00505153">
      <w:pPr>
        <w:spacing w:after="0" w:line="240" w:lineRule="auto"/>
        <w:ind w:firstLine="540"/>
        <w:jc w:val="both"/>
        <w:rPr>
          <w:rFonts w:ascii="Arial" w:hAnsi="Arial" w:cs="Arial"/>
          <w:sz w:val="24"/>
          <w:szCs w:val="24"/>
        </w:rPr>
      </w:pPr>
      <w:r w:rsidRPr="00505153">
        <w:rPr>
          <w:rFonts w:ascii="Arial" w:hAnsi="Arial" w:cs="Arial"/>
          <w:sz w:val="24"/>
          <w:szCs w:val="24"/>
        </w:rPr>
        <w:t xml:space="preserve">1.3.10.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 </w:t>
      </w:r>
    </w:p>
    <w:p w:rsidR="004E4699" w:rsidRPr="00505153" w:rsidRDefault="004E4699" w:rsidP="00505153">
      <w:pPr>
        <w:spacing w:after="0" w:line="240" w:lineRule="auto"/>
        <w:jc w:val="both"/>
        <w:rPr>
          <w:rFonts w:ascii="Arial" w:hAnsi="Arial" w:cs="Arial"/>
          <w:sz w:val="24"/>
          <w:szCs w:val="24"/>
        </w:rPr>
      </w:pPr>
    </w:p>
    <w:p w:rsidR="004E4699" w:rsidRPr="00505153" w:rsidRDefault="004E4699" w:rsidP="00505153">
      <w:pPr>
        <w:spacing w:after="0" w:line="240" w:lineRule="auto"/>
        <w:jc w:val="both"/>
        <w:rPr>
          <w:rFonts w:ascii="Arial" w:hAnsi="Arial" w:cs="Arial"/>
          <w:b/>
          <w:spacing w:val="-1"/>
          <w:sz w:val="24"/>
          <w:szCs w:val="24"/>
        </w:rPr>
      </w:pPr>
      <w:r w:rsidRPr="00505153">
        <w:rPr>
          <w:rFonts w:ascii="Arial" w:hAnsi="Arial" w:cs="Arial"/>
          <w:b/>
          <w:spacing w:val="-1"/>
          <w:sz w:val="24"/>
          <w:szCs w:val="24"/>
        </w:rPr>
        <w:t>2. Стандарт предоставления муниципальной услуги</w:t>
      </w:r>
    </w:p>
    <w:p w:rsidR="004E4699" w:rsidRPr="00505153" w:rsidRDefault="004E4699" w:rsidP="00505153">
      <w:pPr>
        <w:spacing w:after="0" w:line="240" w:lineRule="auto"/>
        <w:ind w:firstLine="709"/>
        <w:jc w:val="both"/>
        <w:rPr>
          <w:rFonts w:ascii="Arial" w:hAnsi="Arial" w:cs="Arial"/>
          <w:b/>
          <w:spacing w:val="-1"/>
          <w:sz w:val="24"/>
          <w:szCs w:val="24"/>
        </w:rPr>
      </w:pPr>
    </w:p>
    <w:p w:rsidR="004E4699" w:rsidRPr="00505153" w:rsidRDefault="004E4699" w:rsidP="00505153">
      <w:pPr>
        <w:spacing w:after="0" w:line="240" w:lineRule="auto"/>
        <w:jc w:val="both"/>
        <w:rPr>
          <w:rFonts w:ascii="Arial" w:hAnsi="Arial" w:cs="Arial"/>
          <w:b/>
          <w:sz w:val="24"/>
          <w:szCs w:val="24"/>
        </w:rPr>
      </w:pPr>
      <w:r w:rsidRPr="00505153">
        <w:rPr>
          <w:rFonts w:ascii="Arial" w:hAnsi="Arial" w:cs="Arial"/>
          <w:b/>
          <w:sz w:val="24"/>
          <w:szCs w:val="24"/>
        </w:rPr>
        <w:t>2.1. Наименование муниципальной услуги</w:t>
      </w:r>
    </w:p>
    <w:p w:rsidR="004E4699" w:rsidRPr="00505153" w:rsidRDefault="004E4699" w:rsidP="00505153">
      <w:pPr>
        <w:spacing w:after="0" w:line="240" w:lineRule="auto"/>
        <w:jc w:val="both"/>
        <w:rPr>
          <w:rFonts w:ascii="Arial" w:hAnsi="Arial" w:cs="Arial"/>
          <w:sz w:val="24"/>
          <w:szCs w:val="24"/>
        </w:rPr>
      </w:pPr>
      <w:r w:rsidRPr="00505153">
        <w:rPr>
          <w:rFonts w:ascii="Arial" w:hAnsi="Arial" w:cs="Arial"/>
          <w:sz w:val="24"/>
          <w:szCs w:val="24"/>
        </w:rPr>
        <w:tab/>
        <w:t>Предоставление в безвозмездное пользование, аренду имущества, находящегося в муниципальной собственности.</w:t>
      </w:r>
    </w:p>
    <w:p w:rsidR="004E4699" w:rsidRPr="00505153" w:rsidRDefault="004E4699" w:rsidP="00505153">
      <w:pPr>
        <w:spacing w:after="0" w:line="240" w:lineRule="auto"/>
        <w:jc w:val="both"/>
        <w:rPr>
          <w:rFonts w:ascii="Arial" w:hAnsi="Arial" w:cs="Arial"/>
          <w:b/>
          <w:sz w:val="24"/>
          <w:szCs w:val="24"/>
        </w:rPr>
      </w:pPr>
    </w:p>
    <w:p w:rsidR="004E4699" w:rsidRPr="00505153" w:rsidRDefault="004E4699" w:rsidP="00505153">
      <w:pPr>
        <w:spacing w:after="0" w:line="240" w:lineRule="auto"/>
        <w:jc w:val="both"/>
        <w:rPr>
          <w:rFonts w:ascii="Arial" w:hAnsi="Arial" w:cs="Arial"/>
          <w:b/>
          <w:sz w:val="24"/>
          <w:szCs w:val="24"/>
        </w:rPr>
      </w:pPr>
      <w:r w:rsidRPr="00505153">
        <w:rPr>
          <w:rFonts w:ascii="Arial" w:hAnsi="Arial" w:cs="Arial"/>
          <w:b/>
          <w:sz w:val="24"/>
          <w:szCs w:val="24"/>
        </w:rPr>
        <w:t>2.2. Наименование органа, предоставляющего муниципальную услугу</w:t>
      </w:r>
    </w:p>
    <w:p w:rsidR="004E4699" w:rsidRPr="00505153" w:rsidRDefault="004E4699" w:rsidP="00505153">
      <w:pPr>
        <w:spacing w:after="0" w:line="240" w:lineRule="auto"/>
        <w:jc w:val="both"/>
        <w:rPr>
          <w:rFonts w:ascii="Arial" w:hAnsi="Arial" w:cs="Arial"/>
          <w:sz w:val="24"/>
          <w:szCs w:val="24"/>
        </w:rPr>
      </w:pPr>
      <w:r w:rsidRPr="00505153">
        <w:rPr>
          <w:rFonts w:ascii="Arial" w:hAnsi="Arial" w:cs="Arial"/>
          <w:sz w:val="24"/>
          <w:szCs w:val="24"/>
        </w:rPr>
        <w:tab/>
        <w:t xml:space="preserve">2.2.1. Муниципальная услуга предоставляется Администрацией Черновецкого сельсовета Пристенского района Курской области (далее – администрация). </w:t>
      </w:r>
    </w:p>
    <w:p w:rsidR="004E4699" w:rsidRPr="00505153" w:rsidRDefault="004E4699" w:rsidP="00505153">
      <w:pPr>
        <w:spacing w:after="0" w:line="240" w:lineRule="auto"/>
        <w:jc w:val="both"/>
        <w:rPr>
          <w:rFonts w:ascii="Arial" w:hAnsi="Arial" w:cs="Arial"/>
          <w:sz w:val="24"/>
          <w:szCs w:val="24"/>
        </w:rPr>
      </w:pPr>
      <w:r w:rsidRPr="00505153">
        <w:rPr>
          <w:rFonts w:ascii="Arial" w:hAnsi="Arial" w:cs="Arial"/>
          <w:sz w:val="24"/>
          <w:szCs w:val="24"/>
        </w:rPr>
        <w:tab/>
        <w:t>2.2.2. В предоставлении муниципальной услуги участвуют:</w:t>
      </w:r>
    </w:p>
    <w:p w:rsidR="004E4699" w:rsidRPr="00505153" w:rsidRDefault="004E4699" w:rsidP="00505153">
      <w:pPr>
        <w:tabs>
          <w:tab w:val="left" w:pos="709"/>
        </w:tabs>
        <w:spacing w:after="0" w:line="240" w:lineRule="auto"/>
        <w:jc w:val="both"/>
        <w:rPr>
          <w:rFonts w:ascii="Arial" w:hAnsi="Arial" w:cs="Arial"/>
          <w:color w:val="00000A"/>
          <w:kern w:val="1"/>
          <w:sz w:val="24"/>
          <w:szCs w:val="24"/>
        </w:rPr>
      </w:pPr>
      <w:r w:rsidRPr="00505153">
        <w:rPr>
          <w:rFonts w:ascii="Arial" w:eastAsia="Arial" w:hAnsi="Arial" w:cs="Arial"/>
          <w:color w:val="00000A"/>
          <w:kern w:val="1"/>
          <w:sz w:val="24"/>
          <w:szCs w:val="24"/>
        </w:rPr>
        <w:tab/>
      </w:r>
      <w:r w:rsidRPr="00505153">
        <w:rPr>
          <w:rFonts w:ascii="Arial" w:hAnsi="Arial" w:cs="Arial"/>
          <w:color w:val="00000A"/>
          <w:kern w:val="1"/>
          <w:sz w:val="24"/>
          <w:szCs w:val="24"/>
        </w:rPr>
        <w:t>- Управление Федеральной службы государственной регистрации, кадастра и картографии по Курской области;</w:t>
      </w:r>
    </w:p>
    <w:p w:rsidR="004E4699" w:rsidRPr="00505153" w:rsidRDefault="004E4699" w:rsidP="00505153">
      <w:pPr>
        <w:spacing w:after="0" w:line="240" w:lineRule="auto"/>
        <w:jc w:val="both"/>
        <w:rPr>
          <w:rFonts w:ascii="Arial" w:hAnsi="Arial" w:cs="Arial"/>
          <w:sz w:val="24"/>
          <w:szCs w:val="24"/>
        </w:rPr>
      </w:pPr>
      <w:r w:rsidRPr="00505153">
        <w:rPr>
          <w:rFonts w:ascii="Arial" w:hAnsi="Arial" w:cs="Arial"/>
          <w:color w:val="00000A"/>
          <w:kern w:val="1"/>
          <w:sz w:val="24"/>
          <w:szCs w:val="24"/>
        </w:rPr>
        <w:tab/>
        <w:t>- МИФНС России № 7 по Курской области</w:t>
      </w:r>
      <w:r w:rsidRPr="00505153">
        <w:rPr>
          <w:rFonts w:ascii="Arial" w:hAnsi="Arial" w:cs="Arial"/>
          <w:sz w:val="24"/>
          <w:szCs w:val="24"/>
        </w:rPr>
        <w:t>;</w:t>
      </w:r>
    </w:p>
    <w:p w:rsidR="004E4699" w:rsidRPr="00505153" w:rsidRDefault="004E4699" w:rsidP="00505153">
      <w:pPr>
        <w:spacing w:after="0" w:line="240" w:lineRule="auto"/>
        <w:jc w:val="both"/>
        <w:rPr>
          <w:rFonts w:ascii="Arial" w:hAnsi="Arial" w:cs="Arial"/>
          <w:sz w:val="24"/>
          <w:szCs w:val="24"/>
        </w:rPr>
      </w:pPr>
      <w:r w:rsidRPr="00505153">
        <w:rPr>
          <w:rFonts w:ascii="Arial" w:hAnsi="Arial" w:cs="Arial"/>
          <w:sz w:val="24"/>
          <w:szCs w:val="24"/>
        </w:rPr>
        <w:tab/>
        <w:t>- ФГУП «</w:t>
      </w:r>
      <w:proofErr w:type="spellStart"/>
      <w:r w:rsidRPr="00505153">
        <w:rPr>
          <w:rFonts w:ascii="Arial" w:hAnsi="Arial" w:cs="Arial"/>
          <w:sz w:val="24"/>
          <w:szCs w:val="24"/>
        </w:rPr>
        <w:t>Ростехинвентаризация</w:t>
      </w:r>
      <w:proofErr w:type="spellEnd"/>
      <w:r w:rsidRPr="00505153">
        <w:rPr>
          <w:rFonts w:ascii="Arial" w:hAnsi="Arial" w:cs="Arial"/>
          <w:sz w:val="24"/>
          <w:szCs w:val="24"/>
        </w:rPr>
        <w:t xml:space="preserve"> - Федеральное БТИ» по Курской области.</w:t>
      </w:r>
      <w:r w:rsidRPr="00505153">
        <w:rPr>
          <w:rFonts w:ascii="Arial" w:hAnsi="Arial" w:cs="Arial"/>
          <w:sz w:val="24"/>
          <w:szCs w:val="24"/>
        </w:rPr>
        <w:tab/>
      </w:r>
    </w:p>
    <w:p w:rsidR="004E4699" w:rsidRPr="00505153" w:rsidRDefault="004E4699" w:rsidP="00505153">
      <w:pPr>
        <w:spacing w:after="0" w:line="240" w:lineRule="auto"/>
        <w:ind w:firstLine="708"/>
        <w:jc w:val="both"/>
        <w:rPr>
          <w:rFonts w:ascii="Arial" w:hAnsi="Arial" w:cs="Arial"/>
          <w:sz w:val="24"/>
          <w:szCs w:val="24"/>
        </w:rPr>
      </w:pPr>
      <w:r w:rsidRPr="00505153">
        <w:rPr>
          <w:rFonts w:ascii="Arial" w:hAnsi="Arial" w:cs="Arial"/>
          <w:sz w:val="24"/>
          <w:szCs w:val="24"/>
        </w:rPr>
        <w:t xml:space="preserve">2.2.3. </w:t>
      </w:r>
      <w:proofErr w:type="gramStart"/>
      <w:r w:rsidRPr="00505153">
        <w:rPr>
          <w:rFonts w:ascii="Arial" w:hAnsi="Arial" w:cs="Arial"/>
          <w:sz w:val="24"/>
          <w:szCs w:val="24"/>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сельсовета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w:t>
      </w:r>
      <w:proofErr w:type="gramEnd"/>
      <w:r w:rsidRPr="00505153">
        <w:rPr>
          <w:rFonts w:ascii="Arial" w:hAnsi="Arial" w:cs="Arial"/>
          <w:sz w:val="24"/>
          <w:szCs w:val="24"/>
        </w:rPr>
        <w:t xml:space="preserve">, которые являются необходимыми и обязательными для предоставления услуг, </w:t>
      </w:r>
      <w:proofErr w:type="gramStart"/>
      <w:r w:rsidRPr="00505153">
        <w:rPr>
          <w:rFonts w:ascii="Arial" w:hAnsi="Arial" w:cs="Arial"/>
          <w:sz w:val="24"/>
          <w:szCs w:val="24"/>
        </w:rPr>
        <w:t>утвержденный</w:t>
      </w:r>
      <w:proofErr w:type="gramEnd"/>
      <w:r w:rsidRPr="00505153">
        <w:rPr>
          <w:rFonts w:ascii="Arial" w:hAnsi="Arial" w:cs="Arial"/>
          <w:sz w:val="24"/>
          <w:szCs w:val="24"/>
        </w:rPr>
        <w:t xml:space="preserve"> решением представительного органа.</w:t>
      </w:r>
    </w:p>
    <w:p w:rsidR="004E4699" w:rsidRPr="00505153" w:rsidRDefault="004E4699" w:rsidP="00505153">
      <w:pPr>
        <w:spacing w:after="0" w:line="240" w:lineRule="auto"/>
        <w:jc w:val="both"/>
        <w:rPr>
          <w:rFonts w:ascii="Arial" w:hAnsi="Arial" w:cs="Arial"/>
          <w:b/>
          <w:sz w:val="24"/>
          <w:szCs w:val="24"/>
        </w:rPr>
      </w:pPr>
    </w:p>
    <w:p w:rsidR="004E4699" w:rsidRPr="00505153" w:rsidRDefault="004E4699" w:rsidP="00505153">
      <w:pPr>
        <w:tabs>
          <w:tab w:val="left" w:pos="2208"/>
        </w:tabs>
        <w:spacing w:after="0" w:line="240" w:lineRule="auto"/>
        <w:jc w:val="both"/>
        <w:rPr>
          <w:rFonts w:ascii="Arial" w:hAnsi="Arial" w:cs="Arial"/>
          <w:b/>
          <w:sz w:val="24"/>
          <w:szCs w:val="24"/>
        </w:rPr>
      </w:pPr>
      <w:r w:rsidRPr="00505153">
        <w:rPr>
          <w:rFonts w:ascii="Arial" w:hAnsi="Arial" w:cs="Arial"/>
          <w:b/>
          <w:sz w:val="24"/>
          <w:szCs w:val="24"/>
        </w:rPr>
        <w:t>2.3. Описание результата предоставления муниципальной услуги</w:t>
      </w:r>
    </w:p>
    <w:p w:rsidR="004E4699" w:rsidRPr="00505153" w:rsidRDefault="004E4699" w:rsidP="00505153">
      <w:pPr>
        <w:tabs>
          <w:tab w:val="left" w:pos="2208"/>
        </w:tabs>
        <w:spacing w:after="0" w:line="240" w:lineRule="auto"/>
        <w:ind w:firstLine="709"/>
        <w:jc w:val="both"/>
        <w:rPr>
          <w:rFonts w:ascii="Arial" w:hAnsi="Arial" w:cs="Arial"/>
          <w:b/>
          <w:sz w:val="24"/>
          <w:szCs w:val="24"/>
        </w:rPr>
      </w:pPr>
    </w:p>
    <w:p w:rsidR="004E4699" w:rsidRPr="00505153" w:rsidRDefault="004E4699" w:rsidP="00505153">
      <w:pPr>
        <w:tabs>
          <w:tab w:val="left" w:pos="704"/>
        </w:tabs>
        <w:spacing w:after="0" w:line="240" w:lineRule="auto"/>
        <w:ind w:firstLine="567"/>
        <w:jc w:val="both"/>
        <w:rPr>
          <w:rFonts w:ascii="Arial" w:hAnsi="Arial" w:cs="Arial"/>
          <w:bCs/>
          <w:sz w:val="24"/>
          <w:szCs w:val="24"/>
        </w:rPr>
      </w:pPr>
      <w:r w:rsidRPr="00505153">
        <w:rPr>
          <w:rFonts w:ascii="Arial" w:hAnsi="Arial" w:cs="Arial"/>
          <w:bCs/>
          <w:sz w:val="24"/>
          <w:szCs w:val="24"/>
        </w:rPr>
        <w:t>Результатом предоставления муниципальной услуги является:</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 заключенный договор аренды или договор безвозмездного пользования имуществом;</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 xml:space="preserve"> -отказ в предоставлении муниципальной услуги.</w:t>
      </w:r>
    </w:p>
    <w:p w:rsidR="004E4699" w:rsidRPr="00505153" w:rsidRDefault="004E4699" w:rsidP="00505153">
      <w:pPr>
        <w:spacing w:after="0" w:line="240" w:lineRule="auto"/>
        <w:jc w:val="both"/>
        <w:rPr>
          <w:rFonts w:ascii="Arial" w:hAnsi="Arial" w:cs="Arial"/>
          <w:b/>
          <w:sz w:val="24"/>
          <w:szCs w:val="24"/>
        </w:rPr>
      </w:pPr>
    </w:p>
    <w:p w:rsidR="004E4699" w:rsidRPr="00505153" w:rsidRDefault="004E4699" w:rsidP="00505153">
      <w:pPr>
        <w:spacing w:after="0" w:line="240" w:lineRule="auto"/>
        <w:jc w:val="both"/>
        <w:rPr>
          <w:rFonts w:ascii="Arial" w:hAnsi="Arial" w:cs="Arial"/>
          <w:b/>
          <w:sz w:val="24"/>
          <w:szCs w:val="24"/>
        </w:rPr>
      </w:pPr>
      <w:r w:rsidRPr="00505153">
        <w:rPr>
          <w:rFonts w:ascii="Arial" w:hAnsi="Arial" w:cs="Arial"/>
          <w:b/>
          <w:sz w:val="24"/>
          <w:szCs w:val="24"/>
        </w:rPr>
        <w:t>2.4. Срок предоставления муниципальной услуги</w:t>
      </w:r>
    </w:p>
    <w:p w:rsidR="004E4699" w:rsidRPr="00505153" w:rsidRDefault="004E4699" w:rsidP="00505153">
      <w:pPr>
        <w:spacing w:after="0" w:line="240" w:lineRule="auto"/>
        <w:jc w:val="both"/>
        <w:rPr>
          <w:rFonts w:ascii="Arial" w:hAnsi="Arial" w:cs="Arial"/>
          <w:b/>
          <w:sz w:val="24"/>
          <w:szCs w:val="24"/>
        </w:rPr>
      </w:pPr>
    </w:p>
    <w:p w:rsidR="004E4699" w:rsidRPr="00505153" w:rsidRDefault="004E4699" w:rsidP="00505153">
      <w:pPr>
        <w:spacing w:after="0" w:line="240" w:lineRule="auto"/>
        <w:ind w:firstLine="540"/>
        <w:jc w:val="both"/>
        <w:rPr>
          <w:rFonts w:ascii="Arial" w:hAnsi="Arial" w:cs="Arial"/>
          <w:color w:val="333333"/>
          <w:sz w:val="24"/>
          <w:szCs w:val="24"/>
          <w:shd w:val="clear" w:color="auto" w:fill="FFFFFF"/>
        </w:rPr>
      </w:pPr>
      <w:r w:rsidRPr="00505153">
        <w:rPr>
          <w:rFonts w:ascii="Arial" w:hAnsi="Arial" w:cs="Arial"/>
          <w:color w:val="333333"/>
          <w:sz w:val="24"/>
          <w:szCs w:val="24"/>
          <w:shd w:val="clear" w:color="auto" w:fill="FFFFFF"/>
        </w:rPr>
        <w:lastRenderedPageBreak/>
        <w:t>Общий срок предоставления услуги не превышает 30 календарных дней – без проведения торгов.</w:t>
      </w:r>
    </w:p>
    <w:p w:rsidR="004E4699" w:rsidRPr="00505153" w:rsidRDefault="004E4699" w:rsidP="00505153">
      <w:pPr>
        <w:spacing w:after="0" w:line="240" w:lineRule="auto"/>
        <w:ind w:firstLine="540"/>
        <w:jc w:val="both"/>
        <w:rPr>
          <w:rFonts w:ascii="Arial" w:hAnsi="Arial" w:cs="Arial"/>
          <w:sz w:val="24"/>
          <w:szCs w:val="24"/>
        </w:rPr>
      </w:pPr>
      <w:r w:rsidRPr="00505153">
        <w:rPr>
          <w:rFonts w:ascii="Arial" w:hAnsi="Arial" w:cs="Arial"/>
          <w:sz w:val="24"/>
          <w:szCs w:val="24"/>
        </w:rPr>
        <w:t xml:space="preserve"> Срок предоставления муниципальной услуги составляет не более 85 дней со дня регистрации заявок на участие в торгах. Срок рассмотрения заявок на участие в конкурсе не может превышать двадцать дней </w:t>
      </w:r>
      <w:proofErr w:type="gramStart"/>
      <w:r w:rsidRPr="00505153">
        <w:rPr>
          <w:rFonts w:ascii="Arial" w:hAnsi="Arial" w:cs="Arial"/>
          <w:sz w:val="24"/>
          <w:szCs w:val="24"/>
        </w:rPr>
        <w:t>с даты вскрытия</w:t>
      </w:r>
      <w:proofErr w:type="gramEnd"/>
      <w:r w:rsidRPr="00505153">
        <w:rPr>
          <w:rFonts w:ascii="Arial" w:hAnsi="Arial" w:cs="Arial"/>
          <w:sz w:val="24"/>
          <w:szCs w:val="24"/>
        </w:rPr>
        <w:t xml:space="preserve"> конвертов с заявками на участие в конкурсе и открытия доступа к поданным в форме электронных документов заявкам на участие в конкурсе. Срок рассмотрения заявок на участие в аукционе не может превышать десяти дней </w:t>
      </w:r>
      <w:proofErr w:type="gramStart"/>
      <w:r w:rsidRPr="00505153">
        <w:rPr>
          <w:rFonts w:ascii="Arial" w:hAnsi="Arial" w:cs="Arial"/>
          <w:sz w:val="24"/>
          <w:szCs w:val="24"/>
        </w:rPr>
        <w:t>с даты окончания</w:t>
      </w:r>
      <w:proofErr w:type="gramEnd"/>
      <w:r w:rsidRPr="00505153">
        <w:rPr>
          <w:rFonts w:ascii="Arial" w:hAnsi="Arial" w:cs="Arial"/>
          <w:sz w:val="24"/>
          <w:szCs w:val="24"/>
        </w:rPr>
        <w:t xml:space="preserve"> срока подачи заявок.</w:t>
      </w:r>
    </w:p>
    <w:p w:rsidR="004E4699" w:rsidRPr="00505153" w:rsidRDefault="004E4699" w:rsidP="00505153">
      <w:pPr>
        <w:spacing w:after="0" w:line="240" w:lineRule="auto"/>
        <w:ind w:firstLine="540"/>
        <w:jc w:val="both"/>
        <w:rPr>
          <w:rFonts w:ascii="Arial" w:hAnsi="Arial" w:cs="Arial"/>
          <w:sz w:val="24"/>
          <w:szCs w:val="24"/>
        </w:rPr>
      </w:pPr>
    </w:p>
    <w:p w:rsidR="004E4699" w:rsidRPr="00505153" w:rsidRDefault="004E4699" w:rsidP="00505153">
      <w:pPr>
        <w:spacing w:after="0" w:line="240" w:lineRule="auto"/>
        <w:ind w:firstLine="540"/>
        <w:jc w:val="both"/>
        <w:rPr>
          <w:rFonts w:ascii="Arial" w:hAnsi="Arial" w:cs="Arial"/>
          <w:b/>
          <w:sz w:val="24"/>
          <w:szCs w:val="24"/>
        </w:rPr>
      </w:pPr>
      <w:r w:rsidRPr="00505153">
        <w:rPr>
          <w:rFonts w:ascii="Arial" w:hAnsi="Arial" w:cs="Arial"/>
          <w:b/>
          <w:sz w:val="24"/>
          <w:szCs w:val="24"/>
        </w:rPr>
        <w:t>2.5. Перечень нормативных правовых актов, регулирующих отношения, возникающие в связи с предоставлением муниципальной услуги</w:t>
      </w:r>
    </w:p>
    <w:p w:rsidR="004E4699" w:rsidRPr="00505153" w:rsidRDefault="004E4699" w:rsidP="00505153">
      <w:pPr>
        <w:spacing w:after="0" w:line="240" w:lineRule="auto"/>
        <w:ind w:firstLine="708"/>
        <w:jc w:val="both"/>
        <w:rPr>
          <w:rFonts w:ascii="Arial" w:hAnsi="Arial" w:cs="Arial"/>
          <w:sz w:val="24"/>
          <w:szCs w:val="24"/>
        </w:rPr>
      </w:pPr>
      <w:r w:rsidRPr="00505153">
        <w:rPr>
          <w:rFonts w:ascii="Arial" w:hAnsi="Arial" w:cs="Arial"/>
          <w:sz w:val="24"/>
          <w:szCs w:val="24"/>
        </w:rPr>
        <w:t>Предоставление</w:t>
      </w:r>
      <w:r w:rsidR="00505153">
        <w:rPr>
          <w:rFonts w:ascii="Arial" w:hAnsi="Arial" w:cs="Arial"/>
          <w:sz w:val="24"/>
          <w:szCs w:val="24"/>
        </w:rPr>
        <w:t xml:space="preserve"> </w:t>
      </w:r>
      <w:r w:rsidRPr="00505153">
        <w:rPr>
          <w:rFonts w:ascii="Arial" w:hAnsi="Arial" w:cs="Arial"/>
          <w:sz w:val="24"/>
          <w:szCs w:val="24"/>
        </w:rPr>
        <w:t xml:space="preserve">услуги осуществляется в соответствии </w:t>
      </w:r>
      <w:proofErr w:type="gramStart"/>
      <w:r w:rsidRPr="00505153">
        <w:rPr>
          <w:rFonts w:ascii="Arial" w:hAnsi="Arial" w:cs="Arial"/>
          <w:sz w:val="24"/>
          <w:szCs w:val="24"/>
        </w:rPr>
        <w:t>с</w:t>
      </w:r>
      <w:proofErr w:type="gramEnd"/>
      <w:r w:rsidRPr="00505153">
        <w:rPr>
          <w:rFonts w:ascii="Arial" w:hAnsi="Arial" w:cs="Arial"/>
          <w:sz w:val="24"/>
          <w:szCs w:val="24"/>
        </w:rPr>
        <w:t>:</w:t>
      </w:r>
      <w:r w:rsidR="00505153">
        <w:rPr>
          <w:rFonts w:ascii="Arial" w:hAnsi="Arial" w:cs="Arial"/>
          <w:sz w:val="24"/>
          <w:szCs w:val="24"/>
        </w:rPr>
        <w:t xml:space="preserve"> </w:t>
      </w:r>
    </w:p>
    <w:p w:rsidR="004E4699" w:rsidRPr="00505153" w:rsidRDefault="004E4699" w:rsidP="00505153">
      <w:pPr>
        <w:tabs>
          <w:tab w:val="left" w:pos="0"/>
        </w:tabs>
        <w:spacing w:after="0" w:line="240" w:lineRule="auto"/>
        <w:jc w:val="both"/>
        <w:rPr>
          <w:rFonts w:ascii="Arial" w:hAnsi="Arial" w:cs="Arial"/>
          <w:color w:val="000000"/>
          <w:sz w:val="24"/>
          <w:szCs w:val="24"/>
        </w:rPr>
      </w:pPr>
      <w:r w:rsidRPr="00505153">
        <w:rPr>
          <w:rFonts w:ascii="Arial" w:hAnsi="Arial" w:cs="Arial"/>
          <w:color w:val="000000"/>
          <w:sz w:val="24"/>
          <w:szCs w:val="24"/>
        </w:rPr>
        <w:tab/>
        <w:t xml:space="preserve">- Конституцией Российской Федерации («Российская газета», № 7, 21.01.2009 г., «Собрание законодательства РФ», 26.01.2009 г., № 4, ст. 445, «Парламентская газета», № 4, 23-29.01.2009 г.); </w:t>
      </w:r>
    </w:p>
    <w:p w:rsidR="004E4699" w:rsidRPr="00505153" w:rsidRDefault="004E4699" w:rsidP="00505153">
      <w:pPr>
        <w:spacing w:after="0" w:line="240" w:lineRule="auto"/>
        <w:jc w:val="both"/>
        <w:rPr>
          <w:rFonts w:ascii="Arial" w:hAnsi="Arial" w:cs="Arial"/>
          <w:sz w:val="24"/>
          <w:szCs w:val="24"/>
        </w:rPr>
      </w:pPr>
      <w:r w:rsidRPr="00505153">
        <w:rPr>
          <w:rFonts w:ascii="Arial" w:hAnsi="Arial" w:cs="Arial"/>
          <w:sz w:val="24"/>
          <w:szCs w:val="24"/>
        </w:rPr>
        <w:tab/>
        <w:t>- Гражданским кодексом Российской Федерации (часть 1) (опубликован в изданиях "Собрание законодательства РФ", 05.12.1994 г, № 32, ст. 3301, "Российская газета", N 238-239, 08.12.1994 г.);</w:t>
      </w:r>
    </w:p>
    <w:p w:rsidR="004E4699" w:rsidRPr="00505153" w:rsidRDefault="004E4699" w:rsidP="00505153">
      <w:pPr>
        <w:pStyle w:val="ConsPlusNormal"/>
        <w:ind w:firstLine="540"/>
        <w:jc w:val="both"/>
        <w:rPr>
          <w:sz w:val="24"/>
          <w:szCs w:val="24"/>
        </w:rPr>
      </w:pPr>
      <w:r w:rsidRPr="00505153">
        <w:rPr>
          <w:sz w:val="24"/>
          <w:szCs w:val="24"/>
        </w:rPr>
        <w:t>- Гражданский кодекс Российской Федерации (часть вторая) от 26.01.1996 № 14-ФЗ ("Собрание законодательства РФ", 29.01.1996, N 5, ст. 410, "Российская газета", N 23, 06.02.1996, N 24, 07.02.1996, N 25, 08.02.1996, N 27, 10.02.1996.)</w:t>
      </w:r>
    </w:p>
    <w:p w:rsidR="004E4699" w:rsidRPr="00505153" w:rsidRDefault="004E4699" w:rsidP="00505153">
      <w:pPr>
        <w:spacing w:after="0" w:line="240" w:lineRule="auto"/>
        <w:jc w:val="both"/>
        <w:rPr>
          <w:rFonts w:ascii="Arial" w:hAnsi="Arial" w:cs="Arial"/>
          <w:sz w:val="24"/>
          <w:szCs w:val="24"/>
        </w:rPr>
      </w:pPr>
      <w:r w:rsidRPr="00505153">
        <w:rPr>
          <w:rFonts w:ascii="Arial" w:hAnsi="Arial" w:cs="Arial"/>
          <w:sz w:val="24"/>
          <w:szCs w:val="24"/>
        </w:rPr>
        <w:tab/>
        <w:t>- Федеральным законом от 06.10.2003 г. № 131-ФЗ «Об общих принципах организации местного самоуправления в Российской Федерации» (первоначальный текст документа опубликован в изданиях «Собрание законодательства РФ», 06.10.2003 г., № 40, ст. 3822; «Парламентская газета», 08.10.2003 г., № 186; «Российская газета», 08.10.2003 г. , № 202);</w:t>
      </w:r>
    </w:p>
    <w:p w:rsidR="004E4699" w:rsidRPr="00505153" w:rsidRDefault="004E4699" w:rsidP="00505153">
      <w:pPr>
        <w:spacing w:after="0" w:line="240" w:lineRule="auto"/>
        <w:jc w:val="both"/>
        <w:rPr>
          <w:rFonts w:ascii="Arial" w:hAnsi="Arial" w:cs="Arial"/>
          <w:sz w:val="24"/>
          <w:szCs w:val="24"/>
        </w:rPr>
      </w:pPr>
      <w:r w:rsidRPr="00505153">
        <w:rPr>
          <w:rFonts w:ascii="Arial" w:hAnsi="Arial" w:cs="Arial"/>
          <w:sz w:val="24"/>
          <w:szCs w:val="24"/>
        </w:rPr>
        <w:tab/>
        <w:t>- Федеральным законом от 27.07.2010 г. № 210-ФЗ «Об организации предоставления государственных и муниципальных услуг» (Собрание законодательства Российской Федерации, 2010, N 31, ст. 4179; 2011, N 15, ст. 203; N 27, ст. 3880; N 29, ст. 4291; N 30, ст. 4587; N 27, ст. 3873);</w:t>
      </w:r>
    </w:p>
    <w:p w:rsidR="004E4699" w:rsidRPr="00505153" w:rsidRDefault="004E4699" w:rsidP="00505153">
      <w:pPr>
        <w:spacing w:after="0" w:line="240" w:lineRule="auto"/>
        <w:jc w:val="both"/>
        <w:rPr>
          <w:rStyle w:val="af2"/>
          <w:rFonts w:ascii="Arial" w:eastAsia="Calibri" w:hAnsi="Arial" w:cs="Arial"/>
          <w:b w:val="0"/>
          <w:bCs w:val="0"/>
          <w:color w:val="000000"/>
          <w:sz w:val="24"/>
          <w:szCs w:val="24"/>
        </w:rPr>
      </w:pPr>
      <w:r w:rsidRPr="00505153">
        <w:rPr>
          <w:rFonts w:ascii="Arial" w:hAnsi="Arial" w:cs="Arial"/>
          <w:color w:val="000000"/>
          <w:sz w:val="24"/>
          <w:szCs w:val="24"/>
        </w:rPr>
        <w:tab/>
      </w:r>
      <w:proofErr w:type="gramStart"/>
      <w:r w:rsidRPr="00505153">
        <w:rPr>
          <w:rFonts w:ascii="Arial" w:hAnsi="Arial" w:cs="Arial"/>
          <w:sz w:val="24"/>
          <w:szCs w:val="24"/>
        </w:rPr>
        <w:t>- приказом Федеральной антимонопольной службы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roofErr w:type="gramEnd"/>
      <w:r w:rsidR="00505153">
        <w:rPr>
          <w:rFonts w:ascii="Arial" w:hAnsi="Arial" w:cs="Arial"/>
          <w:color w:val="000000"/>
          <w:sz w:val="24"/>
          <w:szCs w:val="24"/>
        </w:rPr>
        <w:t xml:space="preserve"> </w:t>
      </w:r>
      <w:r w:rsidRPr="00505153">
        <w:rPr>
          <w:rFonts w:ascii="Arial" w:hAnsi="Arial" w:cs="Arial"/>
          <w:b/>
          <w:bCs/>
          <w:color w:val="000000"/>
          <w:sz w:val="24"/>
          <w:szCs w:val="24"/>
        </w:rPr>
        <w:t>-</w:t>
      </w:r>
      <w:r w:rsidRPr="00505153">
        <w:rPr>
          <w:rFonts w:ascii="Arial" w:hAnsi="Arial" w:cs="Arial"/>
          <w:b/>
          <w:bCs/>
          <w:color w:val="000000"/>
          <w:sz w:val="24"/>
          <w:szCs w:val="24"/>
        </w:rPr>
        <w:tab/>
        <w:t xml:space="preserve"> </w:t>
      </w:r>
      <w:r w:rsidRPr="00505153">
        <w:rPr>
          <w:rFonts w:ascii="Arial" w:hAnsi="Arial" w:cs="Arial"/>
          <w:bCs/>
          <w:color w:val="000000"/>
          <w:sz w:val="24"/>
          <w:szCs w:val="24"/>
        </w:rPr>
        <w:t>З</w:t>
      </w:r>
      <w:r w:rsidRPr="00505153">
        <w:rPr>
          <w:rStyle w:val="af2"/>
          <w:rFonts w:ascii="Arial" w:eastAsia="Calibri" w:hAnsi="Arial" w:cs="Arial"/>
          <w:b w:val="0"/>
          <w:bCs w:val="0"/>
          <w:color w:val="000000"/>
          <w:sz w:val="24"/>
          <w:szCs w:val="24"/>
        </w:rPr>
        <w:t>аконом Курской области от 04.01.2003 № 1-ЗКО «Об административных правонарушениях в Курской области» (в ред. Закона Курской области от 25.11.2013 №110-ЗКО, «</w:t>
      </w:r>
      <w:proofErr w:type="gramStart"/>
      <w:r w:rsidRPr="00505153">
        <w:rPr>
          <w:rStyle w:val="af2"/>
          <w:rFonts w:ascii="Arial" w:eastAsia="Calibri" w:hAnsi="Arial" w:cs="Arial"/>
          <w:b w:val="0"/>
          <w:bCs w:val="0"/>
          <w:color w:val="000000"/>
          <w:sz w:val="24"/>
          <w:szCs w:val="24"/>
        </w:rPr>
        <w:t>Курская</w:t>
      </w:r>
      <w:proofErr w:type="gramEnd"/>
      <w:r w:rsidRPr="00505153">
        <w:rPr>
          <w:rStyle w:val="af2"/>
          <w:rFonts w:ascii="Arial" w:eastAsia="Calibri" w:hAnsi="Arial" w:cs="Arial"/>
          <w:b w:val="0"/>
          <w:bCs w:val="0"/>
          <w:color w:val="000000"/>
          <w:sz w:val="24"/>
          <w:szCs w:val="24"/>
        </w:rPr>
        <w:t xml:space="preserve"> правда», №143, 30.11.2013);</w:t>
      </w:r>
    </w:p>
    <w:p w:rsidR="004E4699" w:rsidRPr="00505153" w:rsidRDefault="004E4699" w:rsidP="00505153">
      <w:pPr>
        <w:spacing w:after="0" w:line="240" w:lineRule="auto"/>
        <w:ind w:firstLine="284"/>
        <w:jc w:val="both"/>
        <w:rPr>
          <w:rFonts w:ascii="Arial" w:hAnsi="Arial" w:cs="Arial"/>
          <w:sz w:val="24"/>
          <w:szCs w:val="24"/>
        </w:rPr>
      </w:pPr>
      <w:r w:rsidRPr="00505153">
        <w:rPr>
          <w:rStyle w:val="af2"/>
          <w:rFonts w:ascii="Arial" w:eastAsia="Calibri" w:hAnsi="Arial" w:cs="Arial"/>
          <w:b w:val="0"/>
          <w:bCs w:val="0"/>
          <w:color w:val="000000"/>
          <w:sz w:val="24"/>
          <w:szCs w:val="24"/>
        </w:rPr>
        <w:tab/>
        <w:t xml:space="preserve">- </w:t>
      </w:r>
      <w:r w:rsidRPr="00505153">
        <w:rPr>
          <w:rFonts w:ascii="Arial" w:hAnsi="Arial" w:cs="Arial"/>
          <w:sz w:val="24"/>
          <w:szCs w:val="24"/>
        </w:rPr>
        <w:t>Уставом муниципального образования « Черновецкий</w:t>
      </w:r>
      <w:r w:rsidR="00505153">
        <w:rPr>
          <w:rFonts w:ascii="Arial" w:hAnsi="Arial" w:cs="Arial"/>
          <w:sz w:val="24"/>
          <w:szCs w:val="24"/>
        </w:rPr>
        <w:t xml:space="preserve"> </w:t>
      </w:r>
      <w:r w:rsidRPr="00505153">
        <w:rPr>
          <w:rFonts w:ascii="Arial" w:hAnsi="Arial" w:cs="Arial"/>
          <w:sz w:val="24"/>
          <w:szCs w:val="24"/>
        </w:rPr>
        <w:t>сельсовет» Пристенского</w:t>
      </w:r>
      <w:r w:rsidR="00505153">
        <w:rPr>
          <w:rFonts w:ascii="Arial" w:hAnsi="Arial" w:cs="Arial"/>
          <w:sz w:val="24"/>
          <w:szCs w:val="24"/>
        </w:rPr>
        <w:t xml:space="preserve"> </w:t>
      </w:r>
      <w:r w:rsidRPr="00505153">
        <w:rPr>
          <w:rFonts w:ascii="Arial" w:hAnsi="Arial" w:cs="Arial"/>
          <w:sz w:val="24"/>
          <w:szCs w:val="24"/>
        </w:rPr>
        <w:t>района Курской области (принят решением</w:t>
      </w:r>
      <w:r w:rsidR="00505153">
        <w:rPr>
          <w:rFonts w:ascii="Arial" w:hAnsi="Arial" w:cs="Arial"/>
          <w:sz w:val="24"/>
          <w:szCs w:val="24"/>
        </w:rPr>
        <w:t xml:space="preserve"> </w:t>
      </w:r>
      <w:r w:rsidRPr="00505153">
        <w:rPr>
          <w:rFonts w:ascii="Arial" w:hAnsi="Arial" w:cs="Arial"/>
          <w:sz w:val="24"/>
          <w:szCs w:val="24"/>
        </w:rPr>
        <w:t>Собрания депутатов</w:t>
      </w:r>
      <w:r w:rsidR="00505153">
        <w:rPr>
          <w:rFonts w:ascii="Arial" w:hAnsi="Arial" w:cs="Arial"/>
          <w:sz w:val="24"/>
          <w:szCs w:val="24"/>
        </w:rPr>
        <w:t xml:space="preserve"> </w:t>
      </w:r>
      <w:r w:rsidRPr="00505153">
        <w:rPr>
          <w:rFonts w:ascii="Arial" w:hAnsi="Arial" w:cs="Arial"/>
          <w:sz w:val="24"/>
          <w:szCs w:val="24"/>
        </w:rPr>
        <w:t>Черновецкого</w:t>
      </w:r>
      <w:r w:rsidR="00505153">
        <w:rPr>
          <w:rFonts w:ascii="Arial" w:hAnsi="Arial" w:cs="Arial"/>
          <w:sz w:val="24"/>
          <w:szCs w:val="24"/>
        </w:rPr>
        <w:t xml:space="preserve"> </w:t>
      </w:r>
      <w:r w:rsidRPr="00505153">
        <w:rPr>
          <w:rFonts w:ascii="Arial" w:hAnsi="Arial" w:cs="Arial"/>
          <w:sz w:val="24"/>
          <w:szCs w:val="24"/>
        </w:rPr>
        <w:t>сельсовета Пристенского района Курской области</w:t>
      </w:r>
      <w:r w:rsidR="00505153">
        <w:rPr>
          <w:rFonts w:ascii="Arial" w:hAnsi="Arial" w:cs="Arial"/>
          <w:sz w:val="24"/>
          <w:szCs w:val="24"/>
        </w:rPr>
        <w:t xml:space="preserve"> </w:t>
      </w:r>
      <w:r w:rsidRPr="00505153">
        <w:rPr>
          <w:rFonts w:ascii="Arial" w:hAnsi="Arial" w:cs="Arial"/>
          <w:sz w:val="24"/>
          <w:szCs w:val="24"/>
        </w:rPr>
        <w:t>от 22.11.2010г. №17, зарегистрирован в Управлении Министерства</w:t>
      </w:r>
      <w:r w:rsidR="00505153">
        <w:rPr>
          <w:rFonts w:ascii="Arial" w:hAnsi="Arial" w:cs="Arial"/>
          <w:sz w:val="24"/>
          <w:szCs w:val="24"/>
        </w:rPr>
        <w:t xml:space="preserve"> </w:t>
      </w:r>
      <w:r w:rsidRPr="00505153">
        <w:rPr>
          <w:rFonts w:ascii="Arial" w:hAnsi="Arial" w:cs="Arial"/>
          <w:sz w:val="24"/>
          <w:szCs w:val="24"/>
        </w:rPr>
        <w:t xml:space="preserve">юстиции Российской Федерации по Курской области, государственный регистрационный № ru.65193272010001; </w:t>
      </w:r>
    </w:p>
    <w:p w:rsidR="004E4699" w:rsidRPr="00505153" w:rsidRDefault="004E4699" w:rsidP="00505153">
      <w:pPr>
        <w:spacing w:after="0" w:line="240" w:lineRule="auto"/>
        <w:ind w:left="709" w:hanging="425"/>
        <w:jc w:val="both"/>
        <w:rPr>
          <w:rFonts w:ascii="Arial" w:hAnsi="Arial" w:cs="Arial"/>
          <w:sz w:val="24"/>
          <w:szCs w:val="24"/>
        </w:rPr>
      </w:pPr>
      <w:r w:rsidRPr="00505153">
        <w:rPr>
          <w:rFonts w:ascii="Arial" w:hAnsi="Arial" w:cs="Arial"/>
          <w:bCs/>
          <w:sz w:val="24"/>
          <w:szCs w:val="24"/>
          <w:lang w:eastAsia="en-US"/>
        </w:rPr>
        <w:t xml:space="preserve">- </w:t>
      </w:r>
      <w:r w:rsidRPr="00505153">
        <w:rPr>
          <w:rFonts w:ascii="Arial" w:hAnsi="Arial" w:cs="Arial"/>
          <w:sz w:val="24"/>
          <w:szCs w:val="24"/>
        </w:rPr>
        <w:t>Постановлением Администрации Черновецкого сельсовета Пристенского района Курской области</w:t>
      </w:r>
      <w:r w:rsidR="00505153">
        <w:rPr>
          <w:rFonts w:ascii="Arial" w:hAnsi="Arial" w:cs="Arial"/>
          <w:sz w:val="24"/>
          <w:szCs w:val="24"/>
        </w:rPr>
        <w:t xml:space="preserve"> </w:t>
      </w:r>
      <w:r w:rsidRPr="00505153">
        <w:rPr>
          <w:rFonts w:ascii="Arial" w:hAnsi="Arial" w:cs="Arial"/>
          <w:sz w:val="24"/>
          <w:szCs w:val="24"/>
        </w:rPr>
        <w:t xml:space="preserve">13.11.2015 года N139 "Об утверждении порядка разработки и утверждения административных регламентов </w:t>
      </w:r>
      <w:r w:rsidRPr="00505153">
        <w:rPr>
          <w:rFonts w:ascii="Arial" w:hAnsi="Arial" w:cs="Arial"/>
          <w:sz w:val="24"/>
          <w:szCs w:val="24"/>
        </w:rPr>
        <w:lastRenderedPageBreak/>
        <w:t>предоставления муниципальных услуг (функций)", обнародованном на информационных стендах Администрации Черновецкого сельсовета Пристенского района Курской области</w:t>
      </w:r>
      <w:r w:rsidR="00505153">
        <w:rPr>
          <w:rFonts w:ascii="Arial" w:hAnsi="Arial" w:cs="Arial"/>
          <w:sz w:val="24"/>
          <w:szCs w:val="24"/>
        </w:rPr>
        <w:t xml:space="preserve"> </w:t>
      </w:r>
      <w:r w:rsidRPr="00505153">
        <w:rPr>
          <w:rFonts w:ascii="Arial" w:hAnsi="Arial" w:cs="Arial"/>
          <w:sz w:val="24"/>
          <w:szCs w:val="24"/>
        </w:rPr>
        <w:t>16.11.2015 г</w:t>
      </w:r>
      <w:proofErr w:type="gramStart"/>
      <w:r w:rsidRPr="00505153">
        <w:rPr>
          <w:rFonts w:ascii="Arial" w:hAnsi="Arial" w:cs="Arial"/>
          <w:sz w:val="24"/>
          <w:szCs w:val="24"/>
        </w:rPr>
        <w:t>..</w:t>
      </w:r>
      <w:r w:rsidR="00505153">
        <w:rPr>
          <w:rFonts w:ascii="Arial" w:hAnsi="Arial" w:cs="Arial"/>
          <w:sz w:val="24"/>
          <w:szCs w:val="24"/>
        </w:rPr>
        <w:t xml:space="preserve"> </w:t>
      </w:r>
      <w:proofErr w:type="gramEnd"/>
    </w:p>
    <w:p w:rsidR="004E4699" w:rsidRPr="00505153" w:rsidRDefault="004E4699" w:rsidP="00505153">
      <w:pPr>
        <w:spacing w:after="0" w:line="240" w:lineRule="auto"/>
        <w:ind w:left="709" w:hanging="425"/>
        <w:jc w:val="both"/>
        <w:rPr>
          <w:rFonts w:ascii="Arial" w:hAnsi="Arial" w:cs="Arial"/>
          <w:sz w:val="24"/>
          <w:szCs w:val="24"/>
        </w:rPr>
      </w:pPr>
      <w:proofErr w:type="gramStart"/>
      <w:r w:rsidRPr="00505153">
        <w:rPr>
          <w:rFonts w:ascii="Arial" w:hAnsi="Arial" w:cs="Arial"/>
          <w:sz w:val="24"/>
          <w:szCs w:val="24"/>
        </w:rPr>
        <w:t>- постановлением Администрации Черновецкого сельсовета Пристенского района Курской области №131 от 02.11.2015г «Об утверждении Положения об особенностях подачи и рассмотрения жалоб на решения и действия (бездействие) Администрации Черновецкого сельсовета Пристенского района Курской области и ее должностных лиц, муниципальных служащих, замещающих должности муниципальной службы в Администрации Черновецкого</w:t>
      </w:r>
      <w:r w:rsidR="00505153">
        <w:rPr>
          <w:rFonts w:ascii="Arial" w:hAnsi="Arial" w:cs="Arial"/>
          <w:sz w:val="24"/>
          <w:szCs w:val="24"/>
        </w:rPr>
        <w:t xml:space="preserve"> </w:t>
      </w:r>
      <w:r w:rsidRPr="00505153">
        <w:rPr>
          <w:rFonts w:ascii="Arial" w:hAnsi="Arial" w:cs="Arial"/>
          <w:sz w:val="24"/>
          <w:szCs w:val="24"/>
        </w:rPr>
        <w:t>сельсовета Пристенского района Курской области»</w:t>
      </w:r>
      <w:proofErr w:type="gramEnd"/>
    </w:p>
    <w:p w:rsidR="004E4699" w:rsidRPr="00505153" w:rsidRDefault="004E4699" w:rsidP="00505153">
      <w:pPr>
        <w:pStyle w:val="13"/>
        <w:tabs>
          <w:tab w:val="left" w:pos="426"/>
          <w:tab w:val="left" w:pos="993"/>
        </w:tabs>
        <w:spacing w:line="240" w:lineRule="auto"/>
        <w:ind w:left="0"/>
        <w:jc w:val="both"/>
        <w:rPr>
          <w:rFonts w:ascii="Arial" w:hAnsi="Arial" w:cs="Arial"/>
        </w:rPr>
      </w:pPr>
      <w:r w:rsidRPr="00505153">
        <w:rPr>
          <w:rFonts w:ascii="Arial" w:hAnsi="Arial" w:cs="Arial"/>
        </w:rPr>
        <w:t>-настоящим Регламентом</w:t>
      </w:r>
    </w:p>
    <w:p w:rsidR="004E4699" w:rsidRPr="00505153" w:rsidRDefault="004E4699" w:rsidP="00505153">
      <w:pPr>
        <w:pStyle w:val="13"/>
        <w:tabs>
          <w:tab w:val="left" w:pos="426"/>
          <w:tab w:val="left" w:pos="993"/>
        </w:tabs>
        <w:spacing w:line="240" w:lineRule="auto"/>
        <w:ind w:left="0"/>
        <w:jc w:val="both"/>
        <w:rPr>
          <w:rFonts w:ascii="Arial" w:hAnsi="Arial" w:cs="Arial"/>
          <w:b/>
        </w:rPr>
      </w:pPr>
      <w:r w:rsidRPr="00505153">
        <w:rPr>
          <w:rFonts w:ascii="Arial" w:hAnsi="Arial" w:cs="Arial"/>
          <w:b/>
        </w:rPr>
        <w:t>2.6.</w:t>
      </w:r>
      <w:r w:rsidR="00505153">
        <w:rPr>
          <w:rFonts w:ascii="Arial" w:hAnsi="Arial" w:cs="Arial"/>
          <w:b/>
        </w:rPr>
        <w:t xml:space="preserve"> </w:t>
      </w:r>
      <w:r w:rsidRPr="00505153">
        <w:rPr>
          <w:rFonts w:ascii="Arial" w:hAnsi="Arial" w:cs="Arial"/>
          <w:b/>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w:t>
      </w:r>
    </w:p>
    <w:p w:rsidR="004E4699" w:rsidRPr="00505153" w:rsidRDefault="004E4699" w:rsidP="00505153">
      <w:pPr>
        <w:spacing w:after="0" w:line="240" w:lineRule="auto"/>
        <w:jc w:val="both"/>
        <w:rPr>
          <w:rFonts w:ascii="Arial" w:hAnsi="Arial" w:cs="Arial"/>
          <w:b/>
          <w:sz w:val="24"/>
          <w:szCs w:val="24"/>
        </w:rPr>
      </w:pP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2.6.1.При обращении за получением муниципальной услуги в случае, если проведение торгов не требуется, заявитель представляет:</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 xml:space="preserve">1) </w:t>
      </w:r>
      <w:hyperlink w:anchor="P884" w:history="1">
        <w:r w:rsidRPr="00505153">
          <w:rPr>
            <w:rFonts w:ascii="Arial" w:hAnsi="Arial" w:cs="Arial"/>
            <w:sz w:val="24"/>
            <w:szCs w:val="24"/>
          </w:rPr>
          <w:t>заявление</w:t>
        </w:r>
      </w:hyperlink>
      <w:r w:rsidRPr="00505153">
        <w:rPr>
          <w:rFonts w:ascii="Arial" w:hAnsi="Arial" w:cs="Arial"/>
          <w:sz w:val="24"/>
          <w:szCs w:val="24"/>
        </w:rPr>
        <w:t xml:space="preserve"> (приложение № 1);</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2) документ, удостоверяющий личность заявителя (представителя заявителя);</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 документ, подтверждающий полномочия лица на осуществление действий от имени заявителя (в случае, если с заявлением обращается представитель заявителя);</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4) засвидетельствованные в установленном порядке копии учредительных документов заявителя (в случае подачи заявления юридическим лицом);</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5) заверенную подписью руководителя и печатью организации копию протокола (решения) учредителей либо приказа о назначении на должность руководителя.</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bookmarkStart w:id="0" w:name="P145"/>
      <w:bookmarkEnd w:id="0"/>
      <w:r w:rsidRPr="00505153">
        <w:rPr>
          <w:rFonts w:ascii="Arial" w:hAnsi="Arial" w:cs="Arial"/>
          <w:sz w:val="24"/>
          <w:szCs w:val="24"/>
        </w:rPr>
        <w:t>2.6.2. Для участия в проведении торгов в форме конкурса заявители представляют заявку, которая должна содержать следующие сведения:</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1) сведения и документы о заявителе, подавшем такую заявку:</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proofErr w:type="gramStart"/>
      <w:r w:rsidRPr="00505153">
        <w:rPr>
          <w:rFonts w:ascii="Arial" w:hAnsi="Arial" w:cs="Arial"/>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proofErr w:type="gramStart"/>
      <w:r w:rsidRPr="00505153">
        <w:rPr>
          <w:rFonts w:ascii="Arial" w:hAnsi="Arial" w:cs="Arial"/>
          <w:sz w:val="24"/>
          <w:szCs w:val="24"/>
        </w:rPr>
        <w:t>б)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w:t>
      </w:r>
      <w:proofErr w:type="gramEnd"/>
      <w:r w:rsidRPr="00505153">
        <w:rPr>
          <w:rFonts w:ascii="Arial" w:hAnsi="Arial" w:cs="Arial"/>
          <w:sz w:val="24"/>
          <w:szCs w:val="24"/>
        </w:rPr>
        <w:t xml:space="preserve"> </w:t>
      </w:r>
      <w:proofErr w:type="gramStart"/>
      <w:r w:rsidRPr="00505153">
        <w:rPr>
          <w:rFonts w:ascii="Arial" w:hAnsi="Arial" w:cs="Arial"/>
          <w:sz w:val="24"/>
          <w:szCs w:val="24"/>
        </w:rPr>
        <w:t xml:space="preserve">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w:t>
      </w:r>
      <w:r w:rsidRPr="00505153">
        <w:rPr>
          <w:rFonts w:ascii="Arial" w:hAnsi="Arial" w:cs="Arial"/>
          <w:sz w:val="24"/>
          <w:szCs w:val="24"/>
        </w:rPr>
        <w:lastRenderedPageBreak/>
        <w:t>официальном сайте торгов</w:t>
      </w:r>
      <w:proofErr w:type="gramEnd"/>
      <w:r w:rsidRPr="00505153">
        <w:rPr>
          <w:rFonts w:ascii="Arial" w:hAnsi="Arial" w:cs="Arial"/>
          <w:sz w:val="24"/>
          <w:szCs w:val="24"/>
        </w:rPr>
        <w:t xml:space="preserve"> извещения о проведении конкурса;</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г) документы, характеризующие квалификацию заявителя, в случае, если в конкурсной документации указан такой критерий оценки заявок на участие в конкурсе, как квалификация участника конкурса;</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proofErr w:type="spellStart"/>
      <w:r w:rsidRPr="00505153">
        <w:rPr>
          <w:rFonts w:ascii="Arial" w:hAnsi="Arial" w:cs="Arial"/>
          <w:sz w:val="24"/>
          <w:szCs w:val="24"/>
        </w:rPr>
        <w:t>д</w:t>
      </w:r>
      <w:proofErr w:type="spellEnd"/>
      <w:r w:rsidRPr="00505153">
        <w:rPr>
          <w:rFonts w:ascii="Arial" w:hAnsi="Arial" w:cs="Arial"/>
          <w:sz w:val="24"/>
          <w:szCs w:val="24"/>
        </w:rPr>
        <w:t>) копии учредительных документов заявителя (для юридических лиц);</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е)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 xml:space="preserve">ж)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5" w:history="1">
        <w:r w:rsidRPr="00505153">
          <w:rPr>
            <w:rFonts w:ascii="Arial" w:hAnsi="Arial" w:cs="Arial"/>
            <w:sz w:val="24"/>
            <w:szCs w:val="24"/>
          </w:rPr>
          <w:t>Кодексом</w:t>
        </w:r>
      </w:hyperlink>
      <w:r w:rsidRPr="00505153">
        <w:rPr>
          <w:rFonts w:ascii="Arial" w:hAnsi="Arial" w:cs="Arial"/>
          <w:sz w:val="24"/>
          <w:szCs w:val="24"/>
        </w:rPr>
        <w:t xml:space="preserve"> Российской Федерации об административных правонарушениях;</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2) предложение о цене договора, за исключением проведения конкурса на право заключения договора аренды в отношении объектов теплоснабжения, водоснабжения и (или) водоотведения;</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4)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bookmarkStart w:id="1" w:name="P158"/>
      <w:bookmarkEnd w:id="1"/>
      <w:r w:rsidRPr="00505153">
        <w:rPr>
          <w:rFonts w:ascii="Arial" w:hAnsi="Arial" w:cs="Arial"/>
          <w:sz w:val="24"/>
          <w:szCs w:val="24"/>
        </w:rPr>
        <w:t>2.6.3. Для участия в проведении торгов в форме аукциона заявители представляют заявку, которая должна содержать следующие сведения:</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Заявка на участие в аукционе должна содержать:</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1) сведения и документы о заявителе, подавшем такую заявку:</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proofErr w:type="gramStart"/>
      <w:r w:rsidRPr="00505153">
        <w:rPr>
          <w:rFonts w:ascii="Arial" w:hAnsi="Arial" w:cs="Arial"/>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proofErr w:type="gramStart"/>
      <w:r w:rsidRPr="00505153">
        <w:rPr>
          <w:rFonts w:ascii="Arial" w:hAnsi="Arial" w:cs="Arial"/>
          <w:sz w:val="24"/>
          <w:szCs w:val="24"/>
        </w:rPr>
        <w:t xml:space="preserve">б) полученную не ранее чем за шесть месяцев до даты размещения на официальном сайте торгов извещения о проведении аукциона выписку из </w:t>
      </w:r>
      <w:r w:rsidRPr="00505153">
        <w:rPr>
          <w:rFonts w:ascii="Arial" w:hAnsi="Arial" w:cs="Arial"/>
          <w:sz w:val="24"/>
          <w:szCs w:val="24"/>
        </w:rPr>
        <w:lastRenderedPageBreak/>
        <w:t>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505153">
        <w:rPr>
          <w:rFonts w:ascii="Arial" w:hAnsi="Arial" w:cs="Arial"/>
          <w:sz w:val="24"/>
          <w:szCs w:val="24"/>
        </w:rPr>
        <w:t xml:space="preserve"> </w:t>
      </w:r>
      <w:proofErr w:type="gramStart"/>
      <w:r w:rsidRPr="00505153">
        <w:rPr>
          <w:rFonts w:ascii="Arial" w:hAnsi="Arial" w:cs="Arial"/>
          <w:sz w:val="24"/>
          <w:szCs w:val="24"/>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505153">
        <w:rPr>
          <w:rFonts w:ascii="Arial" w:hAnsi="Arial" w:cs="Arial"/>
          <w:sz w:val="24"/>
          <w:szCs w:val="24"/>
        </w:rPr>
        <w:t xml:space="preserve"> извещения о проведен</w:t>
      </w:r>
      <w:proofErr w:type="gramStart"/>
      <w:r w:rsidRPr="00505153">
        <w:rPr>
          <w:rFonts w:ascii="Arial" w:hAnsi="Arial" w:cs="Arial"/>
          <w:sz w:val="24"/>
          <w:szCs w:val="24"/>
        </w:rPr>
        <w:t>ии ау</w:t>
      </w:r>
      <w:proofErr w:type="gramEnd"/>
      <w:r w:rsidRPr="00505153">
        <w:rPr>
          <w:rFonts w:ascii="Arial" w:hAnsi="Arial" w:cs="Arial"/>
          <w:sz w:val="24"/>
          <w:szCs w:val="24"/>
        </w:rPr>
        <w:t>кциона;</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г) копии учредительных документов заявителя (для юридических лиц);</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proofErr w:type="spellStart"/>
      <w:r w:rsidRPr="00505153">
        <w:rPr>
          <w:rFonts w:ascii="Arial" w:hAnsi="Arial" w:cs="Arial"/>
          <w:sz w:val="24"/>
          <w:szCs w:val="24"/>
        </w:rPr>
        <w:t>д</w:t>
      </w:r>
      <w:proofErr w:type="spellEnd"/>
      <w:r w:rsidRPr="00505153">
        <w:rPr>
          <w:rFonts w:ascii="Arial" w:hAnsi="Arial" w:cs="Arial"/>
          <w:sz w:val="24"/>
          <w:szCs w:val="24"/>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6" w:history="1">
        <w:r w:rsidRPr="00505153">
          <w:rPr>
            <w:rFonts w:ascii="Arial" w:hAnsi="Arial" w:cs="Arial"/>
            <w:sz w:val="24"/>
            <w:szCs w:val="24"/>
          </w:rPr>
          <w:t>Кодексом</w:t>
        </w:r>
      </w:hyperlink>
      <w:r w:rsidRPr="00505153">
        <w:rPr>
          <w:rFonts w:ascii="Arial" w:hAnsi="Arial" w:cs="Arial"/>
          <w:sz w:val="24"/>
          <w:szCs w:val="24"/>
        </w:rPr>
        <w:t xml:space="preserve"> Российской Федерации об административных правонарушениях;</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proofErr w:type="gramStart"/>
      <w:r w:rsidRPr="00505153">
        <w:rPr>
          <w:rFonts w:ascii="Arial" w:hAnsi="Arial" w:cs="Arial"/>
          <w:sz w:val="24"/>
          <w:szCs w:val="24"/>
        </w:rPr>
        <w:t>2)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w:t>
      </w:r>
      <w:proofErr w:type="gramEnd"/>
      <w:r w:rsidRPr="00505153">
        <w:rPr>
          <w:rFonts w:ascii="Arial" w:hAnsi="Arial" w:cs="Arial"/>
          <w:sz w:val="24"/>
          <w:szCs w:val="24"/>
        </w:rPr>
        <w:t xml:space="preserve"> законодательством Российской Федерации;</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 xml:space="preserve">3) документы или копии документов, подтверждающие внесение задатка, в случае, если в документации об аукционе содержится </w:t>
      </w:r>
      <w:proofErr w:type="gramStart"/>
      <w:r w:rsidRPr="00505153">
        <w:rPr>
          <w:rFonts w:ascii="Arial" w:hAnsi="Arial" w:cs="Arial"/>
          <w:sz w:val="24"/>
          <w:szCs w:val="24"/>
        </w:rPr>
        <w:t>требование</w:t>
      </w:r>
      <w:proofErr w:type="gramEnd"/>
      <w:r w:rsidRPr="00505153">
        <w:rPr>
          <w:rFonts w:ascii="Arial" w:hAnsi="Arial" w:cs="Arial"/>
          <w:sz w:val="24"/>
          <w:szCs w:val="24"/>
        </w:rPr>
        <w:t xml:space="preserve"> о внесении задатка (платежное поручение, подтверждающее перечисление задатка).</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 xml:space="preserve">В бумажном виде форма заявления может быть получена заявителем </w:t>
      </w:r>
      <w:r w:rsidRPr="00505153">
        <w:rPr>
          <w:rFonts w:ascii="Arial" w:hAnsi="Arial" w:cs="Arial"/>
          <w:sz w:val="24"/>
          <w:szCs w:val="24"/>
        </w:rPr>
        <w:lastRenderedPageBreak/>
        <w:t>непосредственно в администрации или многофункциональном центре.</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Форма заявления доступна для копирования и заполнения в электронном виде на Едином портале государственных и муниципальных услуг и Портале государственных и муниципальных услуг Курской области, на официальном сайте администрации района.</w:t>
      </w:r>
    </w:p>
    <w:p w:rsidR="004E4699" w:rsidRPr="00505153" w:rsidRDefault="004E4699" w:rsidP="00505153">
      <w:pPr>
        <w:spacing w:after="0" w:line="240" w:lineRule="auto"/>
        <w:jc w:val="both"/>
        <w:rPr>
          <w:rFonts w:ascii="Arial" w:hAnsi="Arial" w:cs="Arial"/>
          <w:sz w:val="24"/>
          <w:szCs w:val="24"/>
        </w:rPr>
      </w:pPr>
    </w:p>
    <w:p w:rsidR="004E4699" w:rsidRPr="00505153" w:rsidRDefault="004E4699" w:rsidP="00505153">
      <w:pPr>
        <w:spacing w:after="0" w:line="240" w:lineRule="auto"/>
        <w:jc w:val="both"/>
        <w:rPr>
          <w:rFonts w:ascii="Arial" w:hAnsi="Arial" w:cs="Arial"/>
          <w:b/>
          <w:sz w:val="24"/>
          <w:szCs w:val="24"/>
        </w:rPr>
      </w:pPr>
      <w:r w:rsidRPr="00505153">
        <w:rPr>
          <w:rFonts w:ascii="Arial" w:hAnsi="Arial" w:cs="Arial"/>
          <w:b/>
          <w:sz w:val="24"/>
          <w:szCs w:val="24"/>
        </w:rPr>
        <w:t xml:space="preserve">2.7. </w:t>
      </w:r>
      <w:proofErr w:type="gramStart"/>
      <w:r w:rsidRPr="00505153">
        <w:rPr>
          <w:rFonts w:ascii="Arial" w:hAnsi="Arial" w:cs="Arial"/>
          <w:b/>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предоставить, а также способы их получения заявителями, в том числе, в электронной форме, порядок их предоставления.</w:t>
      </w:r>
      <w:proofErr w:type="gramEnd"/>
    </w:p>
    <w:p w:rsidR="004E4699" w:rsidRPr="00505153" w:rsidRDefault="004E4699" w:rsidP="00505153">
      <w:pPr>
        <w:pStyle w:val="12"/>
        <w:spacing w:line="240" w:lineRule="auto"/>
        <w:jc w:val="both"/>
        <w:rPr>
          <w:rFonts w:ascii="Arial" w:hAnsi="Arial" w:cs="Arial"/>
          <w:sz w:val="24"/>
          <w:szCs w:val="24"/>
        </w:rPr>
      </w:pPr>
    </w:p>
    <w:p w:rsidR="004E4699" w:rsidRPr="00505153" w:rsidRDefault="004E4699" w:rsidP="00505153">
      <w:pPr>
        <w:pStyle w:val="ConsPlusNormal"/>
        <w:ind w:firstLine="540"/>
        <w:jc w:val="both"/>
        <w:rPr>
          <w:sz w:val="24"/>
          <w:szCs w:val="24"/>
        </w:rPr>
      </w:pPr>
      <w:r w:rsidRPr="00505153">
        <w:rPr>
          <w:sz w:val="24"/>
          <w:szCs w:val="24"/>
        </w:rPr>
        <w:t>Заявитель вправе представить по собственной инициативе следующие документы:</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1) сведения о постановке заявителя на учет в налоговом органе;</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2) кадастровый паспорт объекта недвижимости (в случае аренды объекта недвижимости);</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 копию технического паспорта объекта недвижимости (в случае аренды объекта недвижимости);</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4) свидетельство о внесении записи в Единый государственный реестр юридического лица или свидетельство о государственной регистрации индивидуального предпринимателя.</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Непредставление заявителем указанных документов не является основанием для отказа заявителю в предоставлении муниципальной услуги.</w:t>
      </w:r>
    </w:p>
    <w:p w:rsidR="004E4699" w:rsidRPr="00505153" w:rsidRDefault="004E4699" w:rsidP="00505153">
      <w:pPr>
        <w:pStyle w:val="12"/>
        <w:spacing w:line="240" w:lineRule="auto"/>
        <w:jc w:val="both"/>
        <w:rPr>
          <w:rFonts w:ascii="Arial" w:hAnsi="Arial" w:cs="Arial"/>
          <w:sz w:val="24"/>
          <w:szCs w:val="24"/>
        </w:rPr>
      </w:pPr>
    </w:p>
    <w:p w:rsidR="004E4699" w:rsidRPr="00505153" w:rsidRDefault="004E4699" w:rsidP="00505153">
      <w:pPr>
        <w:spacing w:after="0" w:line="240" w:lineRule="auto"/>
        <w:jc w:val="both"/>
        <w:rPr>
          <w:rFonts w:ascii="Arial" w:hAnsi="Arial" w:cs="Arial"/>
          <w:b/>
          <w:sz w:val="24"/>
          <w:szCs w:val="24"/>
        </w:rPr>
      </w:pPr>
      <w:r w:rsidRPr="00505153">
        <w:rPr>
          <w:rFonts w:ascii="Arial" w:hAnsi="Arial" w:cs="Arial"/>
          <w:b/>
          <w:sz w:val="24"/>
          <w:szCs w:val="24"/>
        </w:rPr>
        <w:t>2.8 . Указание на запрет требовать от заявителя</w:t>
      </w:r>
    </w:p>
    <w:p w:rsidR="004E4699" w:rsidRPr="00505153" w:rsidRDefault="004E4699" w:rsidP="00505153">
      <w:pPr>
        <w:spacing w:after="0" w:line="240" w:lineRule="auto"/>
        <w:jc w:val="both"/>
        <w:rPr>
          <w:rFonts w:ascii="Arial" w:hAnsi="Arial" w:cs="Arial"/>
          <w:b/>
          <w:sz w:val="24"/>
          <w:szCs w:val="24"/>
        </w:rPr>
      </w:pPr>
    </w:p>
    <w:p w:rsidR="004E4699" w:rsidRPr="00505153" w:rsidRDefault="004E4699" w:rsidP="00505153">
      <w:pPr>
        <w:spacing w:after="0" w:line="240" w:lineRule="auto"/>
        <w:jc w:val="both"/>
        <w:rPr>
          <w:rFonts w:ascii="Arial" w:hAnsi="Arial" w:cs="Arial"/>
          <w:sz w:val="24"/>
          <w:szCs w:val="24"/>
        </w:rPr>
      </w:pPr>
      <w:r w:rsidRPr="00505153">
        <w:rPr>
          <w:rFonts w:ascii="Arial" w:hAnsi="Arial" w:cs="Arial"/>
          <w:sz w:val="24"/>
          <w:szCs w:val="24"/>
        </w:rPr>
        <w:tab/>
        <w:t>Запрещается требовать от заявителя:</w:t>
      </w:r>
    </w:p>
    <w:p w:rsidR="004E4699" w:rsidRPr="00505153" w:rsidRDefault="004E4699" w:rsidP="00505153">
      <w:pPr>
        <w:spacing w:after="0" w:line="240" w:lineRule="auto"/>
        <w:ind w:firstLine="708"/>
        <w:jc w:val="both"/>
        <w:rPr>
          <w:rFonts w:ascii="Arial" w:hAnsi="Arial" w:cs="Arial"/>
          <w:sz w:val="24"/>
          <w:szCs w:val="24"/>
        </w:rPr>
      </w:pPr>
      <w:r w:rsidRPr="00505153">
        <w:rPr>
          <w:rFonts w:ascii="Arial" w:hAnsi="Arial" w:cs="Arial"/>
          <w:sz w:val="24"/>
          <w:szCs w:val="24"/>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E4699" w:rsidRPr="00505153" w:rsidRDefault="004E4699" w:rsidP="00505153">
      <w:pPr>
        <w:spacing w:after="0" w:line="240" w:lineRule="auto"/>
        <w:ind w:firstLine="708"/>
        <w:jc w:val="both"/>
        <w:rPr>
          <w:rFonts w:ascii="Arial" w:hAnsi="Arial" w:cs="Arial"/>
          <w:sz w:val="24"/>
          <w:szCs w:val="24"/>
        </w:rPr>
      </w:pPr>
      <w:proofErr w:type="gramStart"/>
      <w:r w:rsidRPr="00505153">
        <w:rPr>
          <w:rFonts w:ascii="Arial" w:hAnsi="Arial" w:cs="Arial"/>
          <w:sz w:val="24"/>
          <w:szCs w:val="24"/>
        </w:rPr>
        <w:t>б)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505153">
        <w:rPr>
          <w:rFonts w:ascii="Arial" w:hAnsi="Arial" w:cs="Arial"/>
          <w:sz w:val="24"/>
          <w:szCs w:val="24"/>
        </w:rPr>
        <w:t xml:space="preserve">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4E4699" w:rsidRPr="00505153" w:rsidRDefault="00505153" w:rsidP="00505153">
      <w:pPr>
        <w:spacing w:after="0" w:line="240" w:lineRule="auto"/>
        <w:jc w:val="both"/>
        <w:rPr>
          <w:rFonts w:ascii="Arial" w:hAnsi="Arial" w:cs="Arial"/>
          <w:sz w:val="24"/>
          <w:szCs w:val="24"/>
        </w:rPr>
      </w:pPr>
      <w:r>
        <w:rPr>
          <w:rFonts w:ascii="Arial" w:hAnsi="Arial" w:cs="Arial"/>
          <w:sz w:val="24"/>
          <w:szCs w:val="24"/>
        </w:rPr>
        <w:t xml:space="preserve"> </w:t>
      </w:r>
    </w:p>
    <w:p w:rsidR="004E4699" w:rsidRPr="00505153" w:rsidRDefault="004E4699" w:rsidP="00505153">
      <w:pPr>
        <w:spacing w:after="0" w:line="240" w:lineRule="auto"/>
        <w:jc w:val="both"/>
        <w:rPr>
          <w:rFonts w:ascii="Arial" w:hAnsi="Arial" w:cs="Arial"/>
          <w:b/>
          <w:sz w:val="24"/>
          <w:szCs w:val="24"/>
        </w:rPr>
      </w:pPr>
      <w:r w:rsidRPr="00505153">
        <w:rPr>
          <w:rFonts w:ascii="Arial" w:hAnsi="Arial" w:cs="Arial"/>
          <w:b/>
          <w:sz w:val="24"/>
          <w:szCs w:val="24"/>
        </w:rPr>
        <w:t>2.9.</w:t>
      </w:r>
      <w:r w:rsidRPr="00505153">
        <w:rPr>
          <w:rFonts w:ascii="Arial" w:hAnsi="Arial" w:cs="Arial"/>
          <w:sz w:val="24"/>
          <w:szCs w:val="24"/>
        </w:rPr>
        <w:t xml:space="preserve"> </w:t>
      </w:r>
      <w:r w:rsidRPr="00505153">
        <w:rPr>
          <w:rStyle w:val="af2"/>
          <w:rFonts w:ascii="Arial" w:hAnsi="Arial" w:cs="Arial"/>
          <w:sz w:val="24"/>
          <w:szCs w:val="24"/>
        </w:rPr>
        <w:t>Исчерпывающий перечень оснований для отказа в приеме документов</w:t>
      </w:r>
      <w:r w:rsidRPr="00505153">
        <w:rPr>
          <w:rFonts w:ascii="Arial" w:hAnsi="Arial" w:cs="Arial"/>
          <w:b/>
          <w:sz w:val="24"/>
          <w:szCs w:val="24"/>
        </w:rPr>
        <w:t xml:space="preserve"> необходимых для предоставления муниципальной услуги</w:t>
      </w:r>
    </w:p>
    <w:p w:rsidR="004E4699" w:rsidRPr="00505153" w:rsidRDefault="004E4699" w:rsidP="00505153">
      <w:pPr>
        <w:spacing w:after="0" w:line="240" w:lineRule="auto"/>
        <w:jc w:val="both"/>
        <w:rPr>
          <w:rFonts w:ascii="Arial" w:hAnsi="Arial" w:cs="Arial"/>
          <w:b/>
          <w:sz w:val="24"/>
          <w:szCs w:val="24"/>
        </w:rPr>
      </w:pPr>
    </w:p>
    <w:p w:rsidR="004E4699" w:rsidRPr="00505153" w:rsidRDefault="00505153" w:rsidP="00505153">
      <w:pPr>
        <w:pStyle w:val="12"/>
        <w:spacing w:line="240" w:lineRule="auto"/>
        <w:jc w:val="both"/>
        <w:rPr>
          <w:rFonts w:ascii="Arial" w:hAnsi="Arial" w:cs="Arial"/>
          <w:sz w:val="24"/>
          <w:szCs w:val="24"/>
        </w:rPr>
      </w:pPr>
      <w:r>
        <w:rPr>
          <w:rFonts w:ascii="Arial" w:hAnsi="Arial" w:cs="Arial"/>
          <w:sz w:val="24"/>
          <w:szCs w:val="24"/>
        </w:rPr>
        <w:t xml:space="preserve"> </w:t>
      </w:r>
      <w:r w:rsidR="004E4699" w:rsidRPr="00505153">
        <w:rPr>
          <w:rFonts w:ascii="Arial" w:hAnsi="Arial" w:cs="Arial"/>
          <w:sz w:val="24"/>
          <w:szCs w:val="24"/>
        </w:rPr>
        <w:t>Оснований для отказа в приеме документов действующим законодательством не предусмотрено.</w:t>
      </w:r>
    </w:p>
    <w:p w:rsidR="004E4699" w:rsidRPr="00505153" w:rsidRDefault="004E4699" w:rsidP="00505153">
      <w:pPr>
        <w:pStyle w:val="12"/>
        <w:spacing w:line="240" w:lineRule="auto"/>
        <w:jc w:val="both"/>
        <w:rPr>
          <w:rFonts w:ascii="Arial" w:hAnsi="Arial" w:cs="Arial"/>
          <w:b/>
          <w:sz w:val="24"/>
          <w:szCs w:val="24"/>
        </w:rPr>
      </w:pPr>
    </w:p>
    <w:p w:rsidR="004E4699" w:rsidRPr="00505153" w:rsidRDefault="004E4699" w:rsidP="00505153">
      <w:pPr>
        <w:spacing w:after="0" w:line="240" w:lineRule="auto"/>
        <w:jc w:val="both"/>
        <w:rPr>
          <w:rFonts w:ascii="Arial" w:hAnsi="Arial" w:cs="Arial"/>
          <w:b/>
          <w:bCs/>
          <w:sz w:val="24"/>
          <w:szCs w:val="24"/>
        </w:rPr>
      </w:pPr>
      <w:r w:rsidRPr="00505153">
        <w:rPr>
          <w:rFonts w:ascii="Arial" w:hAnsi="Arial" w:cs="Arial"/>
          <w:b/>
          <w:sz w:val="24"/>
          <w:szCs w:val="24"/>
        </w:rPr>
        <w:t xml:space="preserve">2.10. </w:t>
      </w:r>
      <w:r w:rsidRPr="00505153">
        <w:rPr>
          <w:rFonts w:ascii="Arial" w:hAnsi="Arial" w:cs="Arial"/>
          <w:b/>
          <w:bCs/>
          <w:sz w:val="24"/>
          <w:szCs w:val="24"/>
        </w:rPr>
        <w:t>Исчерпывающий перечень оснований для приостановления</w:t>
      </w:r>
    </w:p>
    <w:p w:rsidR="004E4699" w:rsidRPr="00505153" w:rsidRDefault="004E4699" w:rsidP="00505153">
      <w:pPr>
        <w:spacing w:after="0" w:line="240" w:lineRule="auto"/>
        <w:jc w:val="both"/>
        <w:rPr>
          <w:rFonts w:ascii="Arial" w:hAnsi="Arial" w:cs="Arial"/>
          <w:b/>
          <w:bCs/>
          <w:sz w:val="24"/>
          <w:szCs w:val="24"/>
        </w:rPr>
      </w:pPr>
      <w:r w:rsidRPr="00505153">
        <w:rPr>
          <w:rFonts w:ascii="Arial" w:hAnsi="Arial" w:cs="Arial"/>
          <w:b/>
          <w:bCs/>
          <w:sz w:val="24"/>
          <w:szCs w:val="24"/>
        </w:rPr>
        <w:t>или отказа в предоставлении муниципальной услуги</w:t>
      </w:r>
    </w:p>
    <w:p w:rsidR="004E4699" w:rsidRPr="00505153" w:rsidRDefault="004E4699" w:rsidP="00505153">
      <w:pPr>
        <w:spacing w:after="0" w:line="240" w:lineRule="auto"/>
        <w:jc w:val="both"/>
        <w:rPr>
          <w:rFonts w:ascii="Arial" w:hAnsi="Arial" w:cs="Arial"/>
          <w:b/>
          <w:bCs/>
          <w:sz w:val="24"/>
          <w:szCs w:val="24"/>
        </w:rPr>
      </w:pPr>
    </w:p>
    <w:p w:rsidR="004E4699" w:rsidRPr="00505153" w:rsidRDefault="004E4699" w:rsidP="00505153">
      <w:pPr>
        <w:pStyle w:val="ConsPlusNormal"/>
        <w:ind w:firstLine="540"/>
        <w:jc w:val="both"/>
        <w:rPr>
          <w:sz w:val="24"/>
          <w:szCs w:val="24"/>
        </w:rPr>
      </w:pPr>
      <w:r w:rsidRPr="00505153">
        <w:rPr>
          <w:sz w:val="24"/>
          <w:szCs w:val="24"/>
        </w:rPr>
        <w:tab/>
        <w:t>Основаниями для отказа в предоставлении муниципальной услуги являются:</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1) отсутствие в муниципальной собственности на момент обращения заявителя муниципального имущества, указанного в обращении;</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2) отсутствие на момент обращения заявителя свободного муниципального имущества, которое может быть передано в аренду;</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 указанное муниципальное имущество подлежит сносу;</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4) в отношении имущества требуется проведение дополнительных экспертиз (заключений) государственных органов, осуществляющих контрольно-надзорные функции в соответствии с законодательством (санитарно-эпидемиологические, технические, экологические, противопожарные и др.);</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5) в отношении указанного муниципального имущества принято решение об использовании его для муниципальных нужд;</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6) указанное муниципальное имущество является предметом действующего договора аренды, договора безвозмездного пользования;</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7) заявителем было допущено нарушение условий ранее действовавшего договора, в том числе наличие задолженности по арендной плате и пени, использование арендуемого нежилого помещения не в соответствии с его назначением или нарушение цели использования имущества, порча арендуемого имущества или нарушение норм по его эксплуатации, выявление факта незаконной перепланировки арендуемого нежилого помещения;</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 xml:space="preserve">8) непредставление заявителем одного или более документов, указанных в </w:t>
      </w:r>
      <w:hyperlink w:anchor="P137" w:history="1">
        <w:r w:rsidRPr="00505153">
          <w:rPr>
            <w:rFonts w:ascii="Arial" w:hAnsi="Arial" w:cs="Arial"/>
            <w:sz w:val="24"/>
            <w:szCs w:val="24"/>
          </w:rPr>
          <w:t>пункте 2.6</w:t>
        </w:r>
      </w:hyperlink>
      <w:r w:rsidRPr="00505153">
        <w:rPr>
          <w:rFonts w:ascii="Arial" w:hAnsi="Arial" w:cs="Arial"/>
          <w:sz w:val="24"/>
          <w:szCs w:val="24"/>
        </w:rPr>
        <w:t>.1. настоящего административного регламента;</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9) наличие на дату подачи заявления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 xml:space="preserve">10) наличие решения о приостановлении деятельности заявителя в порядке, предусмотренном </w:t>
      </w:r>
      <w:hyperlink r:id="rId7" w:history="1">
        <w:r w:rsidRPr="00505153">
          <w:rPr>
            <w:rFonts w:ascii="Arial" w:hAnsi="Arial" w:cs="Arial"/>
            <w:sz w:val="24"/>
            <w:szCs w:val="24"/>
          </w:rPr>
          <w:t>Кодексом</w:t>
        </w:r>
      </w:hyperlink>
      <w:r w:rsidRPr="00505153">
        <w:rPr>
          <w:rFonts w:ascii="Arial" w:hAnsi="Arial" w:cs="Arial"/>
          <w:sz w:val="24"/>
          <w:szCs w:val="24"/>
        </w:rPr>
        <w:t xml:space="preserve"> Российской Федерации об административных правонарушениях, на дату подачи заявления.</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37. Заявитель не допускается конкурсной или аукционной комиссией к участию в конкурсе или аукционе в случаях:</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 xml:space="preserve">1) непредставления документов, определенных </w:t>
      </w:r>
      <w:hyperlink w:anchor="P145" w:history="1">
        <w:r w:rsidRPr="00505153">
          <w:rPr>
            <w:rFonts w:ascii="Arial" w:hAnsi="Arial" w:cs="Arial"/>
            <w:sz w:val="24"/>
            <w:szCs w:val="24"/>
          </w:rPr>
          <w:t>пунктами 2.6.2.</w:t>
        </w:r>
      </w:hyperlink>
      <w:r w:rsidRPr="00505153">
        <w:rPr>
          <w:rFonts w:ascii="Arial" w:hAnsi="Arial" w:cs="Arial"/>
          <w:sz w:val="24"/>
          <w:szCs w:val="24"/>
        </w:rPr>
        <w:t xml:space="preserve"> и </w:t>
      </w:r>
      <w:hyperlink w:anchor="P158" w:history="1">
        <w:r w:rsidRPr="00505153">
          <w:rPr>
            <w:rFonts w:ascii="Arial" w:hAnsi="Arial" w:cs="Arial"/>
            <w:sz w:val="24"/>
            <w:szCs w:val="24"/>
          </w:rPr>
          <w:t>2.6.3.</w:t>
        </w:r>
      </w:hyperlink>
      <w:r w:rsidRPr="00505153">
        <w:rPr>
          <w:rFonts w:ascii="Arial" w:hAnsi="Arial" w:cs="Arial"/>
          <w:sz w:val="24"/>
          <w:szCs w:val="24"/>
        </w:rPr>
        <w:t xml:space="preserve"> настоящего административного регламента, либо наличия в таких документах недостоверных сведений;</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2) невнесения задатка, если требование о внесении задатка указано в извещении о проведении конкурса или аукциона;</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proofErr w:type="gramStart"/>
      <w:r w:rsidRPr="00505153">
        <w:rPr>
          <w:rFonts w:ascii="Arial" w:hAnsi="Arial" w:cs="Arial"/>
          <w:sz w:val="24"/>
          <w:szCs w:val="24"/>
        </w:rPr>
        <w:t xml:space="preserve">4) подачи заявки на участие в конкурсе или аукционе заявителем, не являющимся субъектом малого и среднего предпринимательства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8" w:history="1">
        <w:r w:rsidRPr="00505153">
          <w:rPr>
            <w:rFonts w:ascii="Arial" w:hAnsi="Arial" w:cs="Arial"/>
            <w:sz w:val="24"/>
            <w:szCs w:val="24"/>
          </w:rPr>
          <w:t>частями 3</w:t>
        </w:r>
      </w:hyperlink>
      <w:r w:rsidRPr="00505153">
        <w:rPr>
          <w:rFonts w:ascii="Arial" w:hAnsi="Arial" w:cs="Arial"/>
          <w:sz w:val="24"/>
          <w:szCs w:val="24"/>
        </w:rPr>
        <w:t xml:space="preserve"> и </w:t>
      </w:r>
      <w:hyperlink r:id="rId9" w:history="1">
        <w:r w:rsidRPr="00505153">
          <w:rPr>
            <w:rFonts w:ascii="Arial" w:hAnsi="Arial" w:cs="Arial"/>
            <w:sz w:val="24"/>
            <w:szCs w:val="24"/>
          </w:rPr>
          <w:t>5 статьи 14</w:t>
        </w:r>
      </w:hyperlink>
      <w:r w:rsidRPr="00505153">
        <w:rPr>
          <w:rFonts w:ascii="Arial" w:hAnsi="Arial" w:cs="Arial"/>
          <w:sz w:val="24"/>
          <w:szCs w:val="24"/>
        </w:rPr>
        <w:t xml:space="preserve"> Федерального закона "О развитии малого и среднего предпринимательства в Российской Федерации", в случае проведения конкурса или аукциона, участниками которого могут являться только</w:t>
      </w:r>
      <w:proofErr w:type="gramEnd"/>
      <w:r w:rsidRPr="00505153">
        <w:rPr>
          <w:rFonts w:ascii="Arial" w:hAnsi="Arial" w:cs="Arial"/>
          <w:sz w:val="24"/>
          <w:szCs w:val="24"/>
        </w:rPr>
        <w:t xml:space="preserve"> </w:t>
      </w:r>
      <w:r w:rsidRPr="00505153">
        <w:rPr>
          <w:rFonts w:ascii="Arial" w:hAnsi="Arial" w:cs="Arial"/>
          <w:sz w:val="24"/>
          <w:szCs w:val="24"/>
        </w:rPr>
        <w:lastRenderedPageBreak/>
        <w:t xml:space="preserve">субъекты малого и среднего предпринимательства или организации, образующие инфраструктуру поддержки субъектов малого и среднего предпринимательства, в соответствии с Федеральным </w:t>
      </w:r>
      <w:hyperlink r:id="rId10" w:history="1">
        <w:r w:rsidRPr="00505153">
          <w:rPr>
            <w:rFonts w:ascii="Arial" w:hAnsi="Arial" w:cs="Arial"/>
            <w:sz w:val="24"/>
            <w:szCs w:val="24"/>
          </w:rPr>
          <w:t>законом</w:t>
        </w:r>
      </w:hyperlink>
      <w:r w:rsidRPr="00505153">
        <w:rPr>
          <w:rFonts w:ascii="Arial" w:hAnsi="Arial" w:cs="Arial"/>
          <w:sz w:val="24"/>
          <w:szCs w:val="24"/>
        </w:rPr>
        <w:t xml:space="preserve"> "О развитии малого и среднего предпринимательства в Российской Федерации";</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5)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 xml:space="preserve">6) наличия решения о приостановлении деятельности заявителя в порядке, предусмотренном </w:t>
      </w:r>
      <w:hyperlink r:id="rId11" w:history="1">
        <w:r w:rsidRPr="00505153">
          <w:rPr>
            <w:rFonts w:ascii="Arial" w:hAnsi="Arial" w:cs="Arial"/>
            <w:sz w:val="24"/>
            <w:szCs w:val="24"/>
          </w:rPr>
          <w:t>Кодексом</w:t>
        </w:r>
      </w:hyperlink>
      <w:r w:rsidRPr="00505153">
        <w:rPr>
          <w:rFonts w:ascii="Arial" w:hAnsi="Arial" w:cs="Arial"/>
          <w:sz w:val="24"/>
          <w:szCs w:val="24"/>
        </w:rPr>
        <w:t xml:space="preserve"> Российской Федерации об административных правонарушениях, на день рассмотрения заявки на участие в конкурсе или заявки на участие в аукционе.</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Письменное решение об отказе в предоставлении муниципальной услуги подписывается председателем Комитета и выдается заявителю с указанием причин отказа.</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По требованию заявителя решение об отказе в предоставлении муниципальной услуги предоставляется в электронной форме или может выдаваться лично или направляться по почте в письменной форме либо выдается через многофункциональный центр.</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38. Основания для приостановления предоставления муниципальной услуги отсутствуют.</w:t>
      </w:r>
    </w:p>
    <w:p w:rsidR="004E4699" w:rsidRPr="00505153" w:rsidRDefault="004E4699" w:rsidP="00505153">
      <w:pPr>
        <w:spacing w:after="0" w:line="240" w:lineRule="auto"/>
        <w:jc w:val="both"/>
        <w:rPr>
          <w:rFonts w:ascii="Arial" w:hAnsi="Arial" w:cs="Arial"/>
          <w:sz w:val="24"/>
          <w:szCs w:val="24"/>
        </w:rPr>
      </w:pPr>
    </w:p>
    <w:p w:rsidR="004E4699" w:rsidRPr="00505153" w:rsidRDefault="004E4699" w:rsidP="00505153">
      <w:pPr>
        <w:spacing w:after="0" w:line="240" w:lineRule="auto"/>
        <w:jc w:val="both"/>
        <w:rPr>
          <w:rFonts w:ascii="Arial" w:hAnsi="Arial" w:cs="Arial"/>
          <w:b/>
          <w:sz w:val="24"/>
          <w:szCs w:val="24"/>
        </w:rPr>
      </w:pPr>
      <w:r w:rsidRPr="00505153">
        <w:rPr>
          <w:rFonts w:ascii="Arial" w:hAnsi="Arial" w:cs="Arial"/>
          <w:b/>
          <w:sz w:val="24"/>
          <w:szCs w:val="24"/>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E4699" w:rsidRPr="00505153" w:rsidRDefault="004E4699" w:rsidP="00505153">
      <w:pPr>
        <w:spacing w:after="0" w:line="240" w:lineRule="auto"/>
        <w:ind w:firstLine="737"/>
        <w:jc w:val="both"/>
        <w:rPr>
          <w:rFonts w:ascii="Arial" w:hAnsi="Arial" w:cs="Arial"/>
          <w:sz w:val="24"/>
          <w:szCs w:val="24"/>
        </w:rPr>
      </w:pPr>
      <w:r w:rsidRPr="00505153">
        <w:rPr>
          <w:rFonts w:ascii="Arial" w:hAnsi="Arial" w:cs="Arial"/>
          <w:sz w:val="24"/>
          <w:szCs w:val="24"/>
        </w:rPr>
        <w:t>Услуги, которые являются необходимыми и обязательными для предоставления муниципальной услуги, законодательством не предусмотрены.</w:t>
      </w:r>
    </w:p>
    <w:p w:rsidR="004E4699" w:rsidRPr="00505153" w:rsidRDefault="004E4699" w:rsidP="00505153">
      <w:pPr>
        <w:spacing w:after="0" w:line="240" w:lineRule="auto"/>
        <w:jc w:val="both"/>
        <w:rPr>
          <w:rFonts w:ascii="Arial" w:hAnsi="Arial" w:cs="Arial"/>
          <w:sz w:val="24"/>
          <w:szCs w:val="24"/>
        </w:rPr>
      </w:pPr>
    </w:p>
    <w:p w:rsidR="004E4699" w:rsidRPr="00505153" w:rsidRDefault="004E4699" w:rsidP="00505153">
      <w:pPr>
        <w:spacing w:after="0" w:line="240" w:lineRule="auto"/>
        <w:jc w:val="both"/>
        <w:rPr>
          <w:rFonts w:ascii="Arial" w:hAnsi="Arial" w:cs="Arial"/>
          <w:b/>
          <w:sz w:val="24"/>
          <w:szCs w:val="24"/>
        </w:rPr>
      </w:pPr>
      <w:r w:rsidRPr="00505153">
        <w:rPr>
          <w:rFonts w:ascii="Arial" w:hAnsi="Arial" w:cs="Arial"/>
          <w:b/>
          <w:sz w:val="24"/>
          <w:szCs w:val="24"/>
        </w:rPr>
        <w:t>2.12. Порядок, размер и основание взимания государственной пошлины или иной платы, взимаемой за предоставление</w:t>
      </w:r>
    </w:p>
    <w:p w:rsidR="004E4699" w:rsidRPr="00505153" w:rsidRDefault="004E4699" w:rsidP="00505153">
      <w:pPr>
        <w:spacing w:after="0" w:line="240" w:lineRule="auto"/>
        <w:ind w:firstLine="709"/>
        <w:jc w:val="both"/>
        <w:rPr>
          <w:rFonts w:ascii="Arial" w:hAnsi="Arial" w:cs="Arial"/>
          <w:b/>
          <w:sz w:val="24"/>
          <w:szCs w:val="24"/>
        </w:rPr>
      </w:pPr>
      <w:r w:rsidRPr="00505153">
        <w:rPr>
          <w:rFonts w:ascii="Arial" w:hAnsi="Arial" w:cs="Arial"/>
          <w:b/>
          <w:sz w:val="24"/>
          <w:szCs w:val="24"/>
        </w:rPr>
        <w:t>муниципальной услуги</w:t>
      </w:r>
    </w:p>
    <w:p w:rsidR="004E4699" w:rsidRPr="00505153" w:rsidRDefault="004E4699" w:rsidP="00505153">
      <w:pPr>
        <w:spacing w:after="0" w:line="240" w:lineRule="auto"/>
        <w:jc w:val="both"/>
        <w:rPr>
          <w:rFonts w:ascii="Arial" w:hAnsi="Arial" w:cs="Arial"/>
          <w:color w:val="333333"/>
          <w:sz w:val="24"/>
          <w:szCs w:val="24"/>
          <w:shd w:val="clear" w:color="auto" w:fill="FFFFFF"/>
        </w:rPr>
      </w:pPr>
      <w:r w:rsidRPr="00505153">
        <w:rPr>
          <w:rFonts w:ascii="Arial" w:hAnsi="Arial" w:cs="Arial"/>
          <w:sz w:val="24"/>
          <w:szCs w:val="24"/>
        </w:rPr>
        <w:tab/>
      </w:r>
      <w:r w:rsidRPr="00505153">
        <w:rPr>
          <w:rFonts w:ascii="Arial" w:hAnsi="Arial" w:cs="Arial"/>
          <w:color w:val="333333"/>
          <w:sz w:val="24"/>
          <w:szCs w:val="24"/>
          <w:shd w:val="clear" w:color="auto" w:fill="FFFFFF"/>
        </w:rPr>
        <w:t>Государственная пошлина и иные платежи за предоставление услуги не взимаются.</w:t>
      </w:r>
    </w:p>
    <w:p w:rsidR="004E4699" w:rsidRPr="00505153" w:rsidRDefault="004E4699" w:rsidP="00505153">
      <w:pPr>
        <w:spacing w:after="0" w:line="240" w:lineRule="auto"/>
        <w:jc w:val="both"/>
        <w:rPr>
          <w:rFonts w:ascii="Arial" w:hAnsi="Arial" w:cs="Arial"/>
          <w:sz w:val="24"/>
          <w:szCs w:val="24"/>
        </w:rPr>
      </w:pPr>
    </w:p>
    <w:p w:rsidR="004E4699" w:rsidRPr="00505153" w:rsidRDefault="004E4699" w:rsidP="00505153">
      <w:pPr>
        <w:spacing w:after="0" w:line="240" w:lineRule="auto"/>
        <w:jc w:val="both"/>
        <w:rPr>
          <w:rFonts w:ascii="Arial" w:hAnsi="Arial" w:cs="Arial"/>
          <w:b/>
          <w:sz w:val="24"/>
          <w:szCs w:val="24"/>
        </w:rPr>
      </w:pPr>
      <w:r w:rsidRPr="00505153">
        <w:rPr>
          <w:rFonts w:ascii="Arial" w:hAnsi="Arial" w:cs="Arial"/>
          <w:b/>
          <w:sz w:val="24"/>
          <w:szCs w:val="24"/>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E4699" w:rsidRPr="00505153" w:rsidRDefault="004E4699" w:rsidP="00505153">
      <w:pPr>
        <w:spacing w:after="0" w:line="240" w:lineRule="auto"/>
        <w:ind w:firstLine="737"/>
        <w:jc w:val="both"/>
        <w:rPr>
          <w:rFonts w:ascii="Arial" w:hAnsi="Arial" w:cs="Arial"/>
          <w:sz w:val="24"/>
          <w:szCs w:val="24"/>
        </w:rPr>
      </w:pPr>
      <w:r w:rsidRPr="00505153">
        <w:rPr>
          <w:rFonts w:ascii="Arial" w:hAnsi="Arial" w:cs="Arial"/>
          <w:sz w:val="24"/>
          <w:szCs w:val="24"/>
        </w:rPr>
        <w:t>Для предоставления муниципальной услуги других услуг, которые являются необходимыми и обязательными, законодательством Российской Федерации не предусмотрено.</w:t>
      </w:r>
    </w:p>
    <w:p w:rsidR="004E4699" w:rsidRPr="00505153" w:rsidRDefault="004E4699" w:rsidP="00505153">
      <w:pPr>
        <w:spacing w:after="0" w:line="240" w:lineRule="auto"/>
        <w:ind w:firstLine="709"/>
        <w:jc w:val="both"/>
        <w:rPr>
          <w:rFonts w:ascii="Arial" w:hAnsi="Arial" w:cs="Arial"/>
          <w:b/>
          <w:sz w:val="24"/>
          <w:szCs w:val="24"/>
        </w:rPr>
      </w:pPr>
    </w:p>
    <w:p w:rsidR="004E4699" w:rsidRPr="00505153" w:rsidRDefault="004E4699" w:rsidP="00505153">
      <w:pPr>
        <w:spacing w:after="0" w:line="240" w:lineRule="auto"/>
        <w:jc w:val="both"/>
        <w:rPr>
          <w:rFonts w:ascii="Arial" w:hAnsi="Arial" w:cs="Arial"/>
          <w:sz w:val="24"/>
          <w:szCs w:val="24"/>
        </w:rPr>
      </w:pPr>
      <w:r w:rsidRPr="00505153">
        <w:rPr>
          <w:rFonts w:ascii="Arial" w:hAnsi="Arial" w:cs="Arial"/>
          <w:b/>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4E4699" w:rsidRPr="00505153" w:rsidRDefault="004E4699" w:rsidP="00505153">
      <w:pPr>
        <w:spacing w:after="0" w:line="240" w:lineRule="auto"/>
        <w:ind w:firstLine="737"/>
        <w:jc w:val="both"/>
        <w:rPr>
          <w:rFonts w:ascii="Arial" w:hAnsi="Arial" w:cs="Arial"/>
          <w:sz w:val="24"/>
          <w:szCs w:val="24"/>
        </w:rPr>
      </w:pPr>
      <w:r w:rsidRPr="00505153">
        <w:rPr>
          <w:rFonts w:ascii="Arial" w:hAnsi="Arial" w:cs="Arial"/>
          <w:sz w:val="24"/>
          <w:szCs w:val="24"/>
        </w:rPr>
        <w:t>Максимальное время ожидания в очереди при подаче документов для</w:t>
      </w:r>
      <w:r w:rsidR="00505153">
        <w:rPr>
          <w:rFonts w:ascii="Arial" w:hAnsi="Arial" w:cs="Arial"/>
          <w:sz w:val="24"/>
          <w:szCs w:val="24"/>
        </w:rPr>
        <w:t xml:space="preserve"> </w:t>
      </w:r>
      <w:r w:rsidRPr="00505153">
        <w:rPr>
          <w:rFonts w:ascii="Arial" w:hAnsi="Arial" w:cs="Arial"/>
          <w:sz w:val="24"/>
          <w:szCs w:val="24"/>
        </w:rPr>
        <w:t>предоставления муниципальной услуги не более 15 минут.</w:t>
      </w:r>
    </w:p>
    <w:p w:rsidR="004E4699" w:rsidRPr="00505153" w:rsidRDefault="004E4699" w:rsidP="00505153">
      <w:pPr>
        <w:spacing w:after="0" w:line="240" w:lineRule="auto"/>
        <w:ind w:firstLine="737"/>
        <w:jc w:val="both"/>
        <w:rPr>
          <w:rFonts w:ascii="Arial" w:hAnsi="Arial" w:cs="Arial"/>
          <w:sz w:val="24"/>
          <w:szCs w:val="24"/>
        </w:rPr>
      </w:pPr>
      <w:r w:rsidRPr="00505153">
        <w:rPr>
          <w:rFonts w:ascii="Arial" w:hAnsi="Arial" w:cs="Arial"/>
          <w:sz w:val="24"/>
          <w:szCs w:val="24"/>
        </w:rPr>
        <w:t>Максимальное время ожидания при получении результата предоставления муниципальной услуги не более 15 минут.</w:t>
      </w:r>
    </w:p>
    <w:p w:rsidR="004E4699" w:rsidRPr="00505153" w:rsidRDefault="004E4699" w:rsidP="00505153">
      <w:pPr>
        <w:spacing w:after="0" w:line="240" w:lineRule="auto"/>
        <w:ind w:firstLine="709"/>
        <w:jc w:val="both"/>
        <w:rPr>
          <w:rFonts w:ascii="Arial" w:hAnsi="Arial" w:cs="Arial"/>
          <w:b/>
          <w:sz w:val="24"/>
          <w:szCs w:val="24"/>
        </w:rPr>
      </w:pPr>
    </w:p>
    <w:p w:rsidR="004E4699" w:rsidRPr="00505153" w:rsidRDefault="004E4699" w:rsidP="00505153">
      <w:pPr>
        <w:spacing w:after="0" w:line="240" w:lineRule="auto"/>
        <w:ind w:firstLine="720"/>
        <w:jc w:val="both"/>
        <w:rPr>
          <w:rFonts w:ascii="Arial" w:hAnsi="Arial" w:cs="Arial"/>
          <w:sz w:val="24"/>
          <w:szCs w:val="24"/>
        </w:rPr>
      </w:pPr>
    </w:p>
    <w:p w:rsidR="004E4699" w:rsidRPr="00505153" w:rsidRDefault="004E4699" w:rsidP="00505153">
      <w:pPr>
        <w:spacing w:after="0" w:line="240" w:lineRule="auto"/>
        <w:jc w:val="both"/>
        <w:rPr>
          <w:rFonts w:ascii="Arial" w:hAnsi="Arial" w:cs="Arial"/>
          <w:b/>
          <w:sz w:val="24"/>
          <w:szCs w:val="24"/>
        </w:rPr>
      </w:pPr>
      <w:r w:rsidRPr="00505153">
        <w:rPr>
          <w:rFonts w:ascii="Arial" w:hAnsi="Arial" w:cs="Arial"/>
          <w:b/>
          <w:sz w:val="24"/>
          <w:szCs w:val="24"/>
        </w:rPr>
        <w:lastRenderedPageBreak/>
        <w:t>2.15. Срок и порядок регистрации запроса заявителя о</w:t>
      </w:r>
    </w:p>
    <w:p w:rsidR="004E4699" w:rsidRPr="00505153" w:rsidRDefault="004E4699" w:rsidP="00505153">
      <w:pPr>
        <w:spacing w:after="0" w:line="240" w:lineRule="auto"/>
        <w:ind w:firstLine="709"/>
        <w:jc w:val="both"/>
        <w:rPr>
          <w:rFonts w:ascii="Arial" w:hAnsi="Arial" w:cs="Arial"/>
          <w:b/>
          <w:sz w:val="24"/>
          <w:szCs w:val="24"/>
        </w:rPr>
      </w:pPr>
      <w:proofErr w:type="gramStart"/>
      <w:r w:rsidRPr="00505153">
        <w:rPr>
          <w:rFonts w:ascii="Arial" w:hAnsi="Arial" w:cs="Arial"/>
          <w:b/>
          <w:sz w:val="24"/>
          <w:szCs w:val="24"/>
        </w:rPr>
        <w:t>предоставлении</w:t>
      </w:r>
      <w:proofErr w:type="gramEnd"/>
      <w:r w:rsidRPr="00505153">
        <w:rPr>
          <w:rFonts w:ascii="Arial" w:hAnsi="Arial" w:cs="Arial"/>
          <w:b/>
          <w:sz w:val="24"/>
          <w:szCs w:val="24"/>
        </w:rPr>
        <w:t xml:space="preserve"> муниципальной услуги</w:t>
      </w:r>
    </w:p>
    <w:p w:rsidR="004E4699" w:rsidRPr="00505153" w:rsidRDefault="00505153" w:rsidP="00505153">
      <w:pPr>
        <w:spacing w:after="0" w:line="240" w:lineRule="auto"/>
        <w:jc w:val="both"/>
        <w:rPr>
          <w:rFonts w:ascii="Arial" w:hAnsi="Arial" w:cs="Arial"/>
          <w:sz w:val="24"/>
          <w:szCs w:val="24"/>
        </w:rPr>
      </w:pPr>
      <w:r>
        <w:rPr>
          <w:rFonts w:ascii="Arial" w:hAnsi="Arial" w:cs="Arial"/>
          <w:color w:val="FF0000"/>
          <w:sz w:val="24"/>
          <w:szCs w:val="24"/>
        </w:rPr>
        <w:t xml:space="preserve"> </w:t>
      </w:r>
      <w:r w:rsidR="004E4699" w:rsidRPr="00505153">
        <w:rPr>
          <w:rFonts w:ascii="Arial" w:hAnsi="Arial" w:cs="Arial"/>
          <w:sz w:val="24"/>
          <w:szCs w:val="24"/>
        </w:rPr>
        <w:t>Регистрация запроса Заявителя о выдаче документов не производится.</w:t>
      </w:r>
    </w:p>
    <w:p w:rsidR="004E4699" w:rsidRPr="00505153" w:rsidRDefault="00505153" w:rsidP="00505153">
      <w:pPr>
        <w:spacing w:after="0" w:line="240" w:lineRule="auto"/>
        <w:jc w:val="both"/>
        <w:rPr>
          <w:rFonts w:ascii="Arial" w:hAnsi="Arial" w:cs="Arial"/>
          <w:b/>
          <w:sz w:val="24"/>
          <w:szCs w:val="24"/>
        </w:rPr>
      </w:pPr>
      <w:r>
        <w:rPr>
          <w:rFonts w:ascii="Arial" w:hAnsi="Arial" w:cs="Arial"/>
          <w:b/>
          <w:sz w:val="24"/>
          <w:szCs w:val="24"/>
        </w:rPr>
        <w:t xml:space="preserve"> </w:t>
      </w:r>
    </w:p>
    <w:p w:rsidR="004E4699" w:rsidRPr="00505153" w:rsidRDefault="004E4699" w:rsidP="00505153">
      <w:pPr>
        <w:spacing w:after="0" w:line="240" w:lineRule="auto"/>
        <w:jc w:val="both"/>
        <w:rPr>
          <w:rFonts w:ascii="Arial" w:hAnsi="Arial" w:cs="Arial"/>
          <w:b/>
          <w:sz w:val="24"/>
          <w:szCs w:val="24"/>
        </w:rPr>
      </w:pPr>
      <w:r w:rsidRPr="00505153">
        <w:rPr>
          <w:rFonts w:ascii="Arial" w:hAnsi="Arial" w:cs="Arial"/>
          <w:b/>
          <w:sz w:val="24"/>
          <w:szCs w:val="24"/>
        </w:rPr>
        <w:t>2.16. Требования к помещениям, в которых предоставляется муниципальная услуга, местам для заполнения запросов, информационным стендам с образцами их заполнения и перечнем документов, необходимых для предоставления.</w:t>
      </w:r>
    </w:p>
    <w:p w:rsidR="004E4699" w:rsidRPr="00505153" w:rsidRDefault="004E4699" w:rsidP="00505153">
      <w:pPr>
        <w:widowControl w:val="0"/>
        <w:autoSpaceDE w:val="0"/>
        <w:autoSpaceDN w:val="0"/>
        <w:adjustRightInd w:val="0"/>
        <w:spacing w:after="0" w:line="240" w:lineRule="auto"/>
        <w:ind w:firstLine="709"/>
        <w:jc w:val="both"/>
        <w:rPr>
          <w:rFonts w:ascii="Arial" w:hAnsi="Arial" w:cs="Arial"/>
          <w:sz w:val="24"/>
          <w:szCs w:val="24"/>
        </w:rPr>
      </w:pPr>
      <w:r w:rsidRPr="00505153">
        <w:rPr>
          <w:rFonts w:ascii="Arial" w:hAnsi="Arial" w:cs="Arial"/>
          <w:sz w:val="24"/>
          <w:szCs w:val="24"/>
        </w:rPr>
        <w:t>Прием заявителей осуществляется в помещениях администрации сельсовета. Места предоставления услуги отвечают следующим требованиям.</w:t>
      </w:r>
    </w:p>
    <w:p w:rsidR="004E4699" w:rsidRPr="00505153" w:rsidRDefault="004E4699" w:rsidP="00505153">
      <w:pPr>
        <w:widowControl w:val="0"/>
        <w:autoSpaceDE w:val="0"/>
        <w:autoSpaceDN w:val="0"/>
        <w:adjustRightInd w:val="0"/>
        <w:spacing w:after="0" w:line="240" w:lineRule="auto"/>
        <w:ind w:firstLine="709"/>
        <w:jc w:val="both"/>
        <w:rPr>
          <w:rFonts w:ascii="Arial" w:hAnsi="Arial" w:cs="Arial"/>
          <w:sz w:val="24"/>
          <w:szCs w:val="24"/>
        </w:rPr>
      </w:pPr>
      <w:r w:rsidRPr="00505153">
        <w:rPr>
          <w:rFonts w:ascii="Arial" w:hAnsi="Arial" w:cs="Arial"/>
          <w:sz w:val="24"/>
          <w:szCs w:val="24"/>
        </w:rPr>
        <w:t>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график личного приема.</w:t>
      </w:r>
    </w:p>
    <w:p w:rsidR="004E4699" w:rsidRPr="00505153" w:rsidRDefault="004E4699" w:rsidP="00505153">
      <w:pPr>
        <w:widowControl w:val="0"/>
        <w:autoSpaceDE w:val="0"/>
        <w:autoSpaceDN w:val="0"/>
        <w:adjustRightInd w:val="0"/>
        <w:spacing w:after="0" w:line="240" w:lineRule="auto"/>
        <w:ind w:firstLine="709"/>
        <w:jc w:val="both"/>
        <w:rPr>
          <w:rFonts w:ascii="Arial" w:hAnsi="Arial" w:cs="Arial"/>
          <w:sz w:val="24"/>
          <w:szCs w:val="24"/>
        </w:rPr>
      </w:pPr>
      <w:r w:rsidRPr="00505153">
        <w:rPr>
          <w:rFonts w:ascii="Arial" w:hAnsi="Arial" w:cs="Arial"/>
          <w:sz w:val="24"/>
          <w:szCs w:val="24"/>
        </w:rPr>
        <w:t>Для ожидания, приема заявителей и заполнения ими заявлений о 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канцелярские принадлежности.</w:t>
      </w:r>
    </w:p>
    <w:p w:rsidR="004E4699" w:rsidRPr="00505153" w:rsidRDefault="004E4699" w:rsidP="00505153">
      <w:pPr>
        <w:widowControl w:val="0"/>
        <w:autoSpaceDE w:val="0"/>
        <w:autoSpaceDN w:val="0"/>
        <w:adjustRightInd w:val="0"/>
        <w:spacing w:after="0" w:line="240" w:lineRule="auto"/>
        <w:ind w:firstLine="709"/>
        <w:jc w:val="both"/>
        <w:rPr>
          <w:rFonts w:ascii="Arial" w:hAnsi="Arial" w:cs="Arial"/>
          <w:sz w:val="24"/>
          <w:szCs w:val="24"/>
        </w:rPr>
      </w:pPr>
      <w:r w:rsidRPr="00505153">
        <w:rPr>
          <w:rFonts w:ascii="Arial" w:hAnsi="Arial" w:cs="Arial"/>
          <w:sz w:val="24"/>
          <w:szCs w:val="24"/>
        </w:rPr>
        <w:t>Рабочие места главы сельсовета и иных должностных лиц администрации сельсовета, ответственных за предоставление услуги, оборудуются:</w:t>
      </w:r>
    </w:p>
    <w:p w:rsidR="004E4699" w:rsidRPr="00505153" w:rsidRDefault="004E4699" w:rsidP="00505153">
      <w:pPr>
        <w:widowControl w:val="0"/>
        <w:autoSpaceDE w:val="0"/>
        <w:autoSpaceDN w:val="0"/>
        <w:adjustRightInd w:val="0"/>
        <w:spacing w:after="0" w:line="240" w:lineRule="auto"/>
        <w:ind w:firstLine="709"/>
        <w:jc w:val="both"/>
        <w:rPr>
          <w:rFonts w:ascii="Arial" w:hAnsi="Arial" w:cs="Arial"/>
          <w:sz w:val="24"/>
          <w:szCs w:val="24"/>
        </w:rPr>
      </w:pPr>
      <w:r w:rsidRPr="00505153">
        <w:rPr>
          <w:rFonts w:ascii="Arial" w:hAnsi="Arial" w:cs="Arial"/>
          <w:sz w:val="24"/>
          <w:szCs w:val="24"/>
        </w:rPr>
        <w:t>рабочими столами и стульями, компьютером с доступом к информационным системам;</w:t>
      </w:r>
    </w:p>
    <w:p w:rsidR="004E4699" w:rsidRPr="00505153" w:rsidRDefault="004E4699" w:rsidP="00505153">
      <w:pPr>
        <w:widowControl w:val="0"/>
        <w:autoSpaceDE w:val="0"/>
        <w:autoSpaceDN w:val="0"/>
        <w:adjustRightInd w:val="0"/>
        <w:spacing w:after="0" w:line="240" w:lineRule="auto"/>
        <w:ind w:firstLine="709"/>
        <w:jc w:val="both"/>
        <w:rPr>
          <w:rFonts w:ascii="Arial" w:hAnsi="Arial" w:cs="Arial"/>
          <w:sz w:val="24"/>
          <w:szCs w:val="24"/>
        </w:rPr>
      </w:pPr>
      <w:r w:rsidRPr="00505153">
        <w:rPr>
          <w:rFonts w:ascii="Arial" w:hAnsi="Arial" w:cs="Arial"/>
          <w:sz w:val="24"/>
          <w:szCs w:val="24"/>
        </w:rPr>
        <w:t>средствами связи, оргтехникой, позволяющей своевременно и в полном объеме предоставлять услугу.</w:t>
      </w:r>
    </w:p>
    <w:p w:rsidR="004E4699" w:rsidRPr="00505153" w:rsidRDefault="004E4699" w:rsidP="00505153">
      <w:pPr>
        <w:widowControl w:val="0"/>
        <w:autoSpaceDE w:val="0"/>
        <w:autoSpaceDN w:val="0"/>
        <w:adjustRightInd w:val="0"/>
        <w:spacing w:after="0" w:line="240" w:lineRule="auto"/>
        <w:ind w:firstLine="709"/>
        <w:jc w:val="both"/>
        <w:rPr>
          <w:rFonts w:ascii="Arial" w:hAnsi="Arial" w:cs="Arial"/>
          <w:sz w:val="24"/>
          <w:szCs w:val="24"/>
        </w:rPr>
      </w:pPr>
      <w:r w:rsidRPr="00505153">
        <w:rPr>
          <w:rFonts w:ascii="Arial" w:hAnsi="Arial" w:cs="Arial"/>
          <w:sz w:val="24"/>
          <w:szCs w:val="24"/>
        </w:rPr>
        <w:t xml:space="preserve">В помещениях </w:t>
      </w:r>
      <w:proofErr w:type="gramStart"/>
      <w:r w:rsidRPr="00505153">
        <w:rPr>
          <w:rFonts w:ascii="Arial" w:hAnsi="Arial" w:cs="Arial"/>
          <w:sz w:val="24"/>
          <w:szCs w:val="24"/>
        </w:rPr>
        <w:t>администрации сельсовета места информирования посетителей</w:t>
      </w:r>
      <w:proofErr w:type="gramEnd"/>
      <w:r w:rsidRPr="00505153">
        <w:rPr>
          <w:rFonts w:ascii="Arial" w:hAnsi="Arial" w:cs="Arial"/>
          <w:sz w:val="24"/>
          <w:szCs w:val="24"/>
        </w:rPr>
        <w:t xml:space="preserve">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w:t>
      </w:r>
      <w:proofErr w:type="gramStart"/>
      <w:r w:rsidRPr="00505153">
        <w:rPr>
          <w:rFonts w:ascii="Arial" w:hAnsi="Arial" w:cs="Arial"/>
          <w:sz w:val="24"/>
          <w:szCs w:val="24"/>
        </w:rPr>
        <w:t>4</w:t>
      </w:r>
      <w:proofErr w:type="gramEnd"/>
      <w:r w:rsidRPr="00505153">
        <w:rPr>
          <w:rFonts w:ascii="Arial" w:hAnsi="Arial" w:cs="Arial"/>
          <w:sz w:val="24"/>
          <w:szCs w:val="24"/>
        </w:rPr>
        <w:t xml:space="preserve"> для размещения в них информационных листков.</w:t>
      </w:r>
    </w:p>
    <w:p w:rsidR="004E4699" w:rsidRPr="00505153" w:rsidRDefault="004E4699" w:rsidP="00505153">
      <w:pPr>
        <w:widowControl w:val="0"/>
        <w:autoSpaceDE w:val="0"/>
        <w:autoSpaceDN w:val="0"/>
        <w:adjustRightInd w:val="0"/>
        <w:spacing w:after="0" w:line="240" w:lineRule="auto"/>
        <w:ind w:firstLine="709"/>
        <w:jc w:val="both"/>
        <w:rPr>
          <w:rFonts w:ascii="Arial" w:hAnsi="Arial" w:cs="Arial"/>
          <w:sz w:val="24"/>
          <w:szCs w:val="24"/>
        </w:rPr>
      </w:pPr>
      <w:r w:rsidRPr="00505153">
        <w:rPr>
          <w:rFonts w:ascii="Arial" w:hAnsi="Arial" w:cs="Arial"/>
          <w:sz w:val="24"/>
          <w:szCs w:val="24"/>
        </w:rPr>
        <w:t>Информационные стенды должны содержать актуальную и исчерпывающую информацию об услуге.</w:t>
      </w:r>
    </w:p>
    <w:p w:rsidR="004E4699" w:rsidRPr="00505153" w:rsidRDefault="004E4699" w:rsidP="00505153">
      <w:pPr>
        <w:pStyle w:val="af3"/>
        <w:spacing w:after="0" w:line="240" w:lineRule="auto"/>
        <w:ind w:firstLine="709"/>
        <w:jc w:val="both"/>
        <w:rPr>
          <w:rFonts w:ascii="Arial" w:hAnsi="Arial" w:cs="Arial"/>
          <w:color w:val="FF0000"/>
          <w:sz w:val="24"/>
          <w:szCs w:val="24"/>
        </w:rPr>
      </w:pPr>
      <w:r w:rsidRPr="00505153">
        <w:rPr>
          <w:rFonts w:ascii="Arial" w:hAnsi="Arial" w:cs="Arial"/>
          <w:b/>
          <w:bCs/>
          <w:color w:val="FF0000"/>
          <w:sz w:val="24"/>
          <w:szCs w:val="24"/>
        </w:rPr>
        <w:t>Обеспечение доступности для инвалидов</w:t>
      </w:r>
    </w:p>
    <w:p w:rsidR="004E4699" w:rsidRPr="00505153" w:rsidRDefault="004E4699" w:rsidP="00505153">
      <w:pPr>
        <w:pStyle w:val="af3"/>
        <w:spacing w:after="0" w:line="240" w:lineRule="auto"/>
        <w:ind w:firstLine="709"/>
        <w:jc w:val="both"/>
        <w:rPr>
          <w:rFonts w:ascii="Arial" w:hAnsi="Arial" w:cs="Arial"/>
          <w:color w:val="FF0000"/>
          <w:sz w:val="24"/>
          <w:szCs w:val="24"/>
        </w:rPr>
      </w:pPr>
      <w:r w:rsidRPr="00505153">
        <w:rPr>
          <w:rFonts w:ascii="Arial" w:hAnsi="Arial" w:cs="Arial"/>
          <w:color w:val="FF0000"/>
          <w:sz w:val="24"/>
          <w:szCs w:val="24"/>
        </w:rPr>
        <w:t>Орган местного самоуправления Курской области, предоставляющий муниципальные услуги,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E4699" w:rsidRPr="00505153" w:rsidRDefault="004E4699" w:rsidP="00505153">
      <w:pPr>
        <w:pStyle w:val="af3"/>
        <w:spacing w:after="0" w:line="240" w:lineRule="auto"/>
        <w:ind w:firstLine="709"/>
        <w:jc w:val="both"/>
        <w:rPr>
          <w:rFonts w:ascii="Arial" w:hAnsi="Arial" w:cs="Arial"/>
          <w:color w:val="FF0000"/>
          <w:sz w:val="24"/>
          <w:szCs w:val="24"/>
        </w:rPr>
      </w:pPr>
      <w:r w:rsidRPr="00505153">
        <w:rPr>
          <w:rFonts w:ascii="Arial" w:hAnsi="Arial" w:cs="Arial"/>
          <w:color w:val="FF0000"/>
          <w:sz w:val="24"/>
          <w:szCs w:val="24"/>
        </w:rPr>
        <w:t>возможность беспрепятственного входа в объекты и выхода из них;</w:t>
      </w:r>
    </w:p>
    <w:p w:rsidR="004E4699" w:rsidRPr="00505153" w:rsidRDefault="004E4699" w:rsidP="00505153">
      <w:pPr>
        <w:pStyle w:val="af3"/>
        <w:spacing w:after="0" w:line="240" w:lineRule="auto"/>
        <w:ind w:firstLine="709"/>
        <w:jc w:val="both"/>
        <w:rPr>
          <w:rFonts w:ascii="Arial" w:hAnsi="Arial" w:cs="Arial"/>
          <w:color w:val="FF0000"/>
          <w:sz w:val="24"/>
          <w:szCs w:val="24"/>
        </w:rPr>
      </w:pPr>
      <w:r w:rsidRPr="00505153">
        <w:rPr>
          <w:rFonts w:ascii="Arial" w:hAnsi="Arial" w:cs="Arial"/>
          <w:color w:val="FF0000"/>
          <w:sz w:val="24"/>
          <w:szCs w:val="24"/>
        </w:rPr>
        <w:t>содействие со стороны должностных лиц, при необходимости, инвалиду при входе в объект и выходе из него;</w:t>
      </w:r>
    </w:p>
    <w:p w:rsidR="004E4699" w:rsidRPr="00505153" w:rsidRDefault="004E4699" w:rsidP="00505153">
      <w:pPr>
        <w:pStyle w:val="af3"/>
        <w:spacing w:after="0" w:line="240" w:lineRule="auto"/>
        <w:ind w:firstLine="709"/>
        <w:jc w:val="both"/>
        <w:rPr>
          <w:rFonts w:ascii="Arial" w:hAnsi="Arial" w:cs="Arial"/>
          <w:color w:val="FF0000"/>
          <w:sz w:val="24"/>
          <w:szCs w:val="24"/>
        </w:rPr>
      </w:pPr>
      <w:r w:rsidRPr="00505153">
        <w:rPr>
          <w:rFonts w:ascii="Arial" w:hAnsi="Arial" w:cs="Arial"/>
          <w:color w:val="FF0000"/>
          <w:sz w:val="24"/>
          <w:szCs w:val="24"/>
        </w:rPr>
        <w:t>оборудование на прилегающих к зданию территориях мест для парковки автотранспортных средств инвалидов;</w:t>
      </w:r>
    </w:p>
    <w:p w:rsidR="004E4699" w:rsidRPr="00505153" w:rsidRDefault="004E4699" w:rsidP="00505153">
      <w:pPr>
        <w:pStyle w:val="af3"/>
        <w:spacing w:after="0" w:line="240" w:lineRule="auto"/>
        <w:ind w:firstLine="709"/>
        <w:jc w:val="both"/>
        <w:rPr>
          <w:rFonts w:ascii="Arial" w:hAnsi="Arial" w:cs="Arial"/>
          <w:color w:val="FF0000"/>
          <w:sz w:val="24"/>
          <w:szCs w:val="24"/>
        </w:rPr>
      </w:pPr>
      <w:r w:rsidRPr="00505153">
        <w:rPr>
          <w:rFonts w:ascii="Arial" w:hAnsi="Arial" w:cs="Arial"/>
          <w:color w:val="FF0000"/>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4E4699" w:rsidRPr="00505153" w:rsidRDefault="004E4699" w:rsidP="00505153">
      <w:pPr>
        <w:pStyle w:val="af3"/>
        <w:spacing w:after="0" w:line="240" w:lineRule="auto"/>
        <w:ind w:firstLine="709"/>
        <w:jc w:val="both"/>
        <w:rPr>
          <w:rFonts w:ascii="Arial" w:hAnsi="Arial" w:cs="Arial"/>
          <w:color w:val="FF0000"/>
          <w:sz w:val="24"/>
          <w:szCs w:val="24"/>
        </w:rPr>
      </w:pPr>
      <w:r w:rsidRPr="00505153">
        <w:rPr>
          <w:rFonts w:ascii="Arial" w:hAnsi="Arial" w:cs="Arial"/>
          <w:color w:val="FF0000"/>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4E4699" w:rsidRPr="00505153" w:rsidRDefault="004E4699" w:rsidP="00505153">
      <w:pPr>
        <w:pStyle w:val="af3"/>
        <w:spacing w:after="0" w:line="240" w:lineRule="auto"/>
        <w:ind w:firstLine="709"/>
        <w:jc w:val="both"/>
        <w:rPr>
          <w:rFonts w:ascii="Arial" w:hAnsi="Arial" w:cs="Arial"/>
          <w:color w:val="FF0000"/>
          <w:sz w:val="24"/>
          <w:szCs w:val="24"/>
        </w:rPr>
      </w:pPr>
      <w:r w:rsidRPr="00505153">
        <w:rPr>
          <w:rFonts w:ascii="Arial" w:hAnsi="Arial" w:cs="Arial"/>
          <w:color w:val="FF0000"/>
          <w:sz w:val="24"/>
          <w:szCs w:val="24"/>
        </w:rPr>
        <w:t xml:space="preserve">обеспечение допуска на объект собаки-проводника при наличии документа, подтверждающего ее специальное обучение, выданного по форме, </w:t>
      </w:r>
      <w:r w:rsidRPr="00505153">
        <w:rPr>
          <w:rFonts w:ascii="Arial" w:hAnsi="Arial" w:cs="Arial"/>
          <w:color w:val="FF0000"/>
          <w:sz w:val="24"/>
          <w:szCs w:val="24"/>
        </w:rPr>
        <w:lastRenderedPageBreak/>
        <w:t>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E4699" w:rsidRPr="00505153" w:rsidRDefault="004E4699" w:rsidP="00505153">
      <w:pPr>
        <w:pStyle w:val="af3"/>
        <w:spacing w:after="0" w:line="240" w:lineRule="auto"/>
        <w:ind w:firstLine="709"/>
        <w:jc w:val="both"/>
        <w:rPr>
          <w:rFonts w:ascii="Arial" w:hAnsi="Arial" w:cs="Arial"/>
          <w:color w:val="FF0000"/>
          <w:sz w:val="24"/>
          <w:szCs w:val="24"/>
        </w:rPr>
      </w:pPr>
      <w:r w:rsidRPr="00505153">
        <w:rPr>
          <w:rFonts w:ascii="Arial" w:hAnsi="Arial" w:cs="Arial"/>
          <w:color w:val="FF0000"/>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E4699" w:rsidRPr="00505153" w:rsidRDefault="004E4699" w:rsidP="00505153">
      <w:pPr>
        <w:pStyle w:val="af3"/>
        <w:spacing w:after="0" w:line="240" w:lineRule="auto"/>
        <w:ind w:firstLine="709"/>
        <w:jc w:val="both"/>
        <w:rPr>
          <w:rFonts w:ascii="Arial" w:hAnsi="Arial" w:cs="Arial"/>
          <w:color w:val="FF0000"/>
          <w:sz w:val="24"/>
          <w:szCs w:val="24"/>
        </w:rPr>
      </w:pPr>
      <w:r w:rsidRPr="00505153">
        <w:rPr>
          <w:rFonts w:ascii="Arial" w:hAnsi="Arial" w:cs="Arial"/>
          <w:color w:val="FF0000"/>
          <w:sz w:val="24"/>
          <w:szCs w:val="24"/>
        </w:rPr>
        <w:t xml:space="preserve">обеспечение допуска </w:t>
      </w:r>
      <w:proofErr w:type="spellStart"/>
      <w:r w:rsidRPr="00505153">
        <w:rPr>
          <w:rFonts w:ascii="Arial" w:hAnsi="Arial" w:cs="Arial"/>
          <w:color w:val="FF0000"/>
          <w:sz w:val="24"/>
          <w:szCs w:val="24"/>
        </w:rPr>
        <w:t>сурдопереводчика</w:t>
      </w:r>
      <w:proofErr w:type="spellEnd"/>
      <w:r w:rsidRPr="00505153">
        <w:rPr>
          <w:rFonts w:ascii="Arial" w:hAnsi="Arial" w:cs="Arial"/>
          <w:color w:val="FF0000"/>
          <w:sz w:val="24"/>
          <w:szCs w:val="24"/>
        </w:rPr>
        <w:t xml:space="preserve">, </w:t>
      </w:r>
      <w:proofErr w:type="spellStart"/>
      <w:r w:rsidRPr="00505153">
        <w:rPr>
          <w:rFonts w:ascii="Arial" w:hAnsi="Arial" w:cs="Arial"/>
          <w:color w:val="FF0000"/>
          <w:sz w:val="24"/>
          <w:szCs w:val="24"/>
        </w:rPr>
        <w:t>тифлосурдопереводчика</w:t>
      </w:r>
      <w:proofErr w:type="spellEnd"/>
      <w:r w:rsidRPr="00505153">
        <w:rPr>
          <w:rFonts w:ascii="Arial" w:hAnsi="Arial" w:cs="Arial"/>
          <w:color w:val="FF0000"/>
          <w:sz w:val="24"/>
          <w:szCs w:val="24"/>
        </w:rPr>
        <w:t>, а также иного лица, владеющего жестовым языком;</w:t>
      </w:r>
    </w:p>
    <w:p w:rsidR="004E4699" w:rsidRPr="00505153" w:rsidRDefault="004E4699" w:rsidP="00505153">
      <w:pPr>
        <w:pStyle w:val="af3"/>
        <w:spacing w:after="0" w:line="240" w:lineRule="auto"/>
        <w:ind w:firstLine="709"/>
        <w:jc w:val="both"/>
        <w:rPr>
          <w:rFonts w:ascii="Arial" w:hAnsi="Arial" w:cs="Arial"/>
          <w:color w:val="FF0000"/>
          <w:sz w:val="24"/>
          <w:szCs w:val="24"/>
        </w:rPr>
      </w:pPr>
      <w:r w:rsidRPr="00505153">
        <w:rPr>
          <w:rFonts w:ascii="Arial" w:hAnsi="Arial" w:cs="Arial"/>
          <w:color w:val="FF0000"/>
          <w:sz w:val="24"/>
          <w:szCs w:val="24"/>
        </w:rPr>
        <w:t>предоставление, при необходимости, услуги по месту жительства инвалида или в дистанционном режиме;</w:t>
      </w:r>
    </w:p>
    <w:p w:rsidR="004E4699" w:rsidRPr="00505153" w:rsidRDefault="004E4699" w:rsidP="00505153">
      <w:pPr>
        <w:pStyle w:val="af3"/>
        <w:spacing w:after="0" w:line="240" w:lineRule="auto"/>
        <w:ind w:firstLine="709"/>
        <w:jc w:val="both"/>
        <w:rPr>
          <w:rFonts w:ascii="Arial" w:hAnsi="Arial" w:cs="Arial"/>
          <w:color w:val="FF0000"/>
          <w:sz w:val="24"/>
          <w:szCs w:val="24"/>
        </w:rPr>
      </w:pPr>
      <w:r w:rsidRPr="00505153">
        <w:rPr>
          <w:rFonts w:ascii="Arial" w:hAnsi="Arial" w:cs="Arial"/>
          <w:color w:val="FF0000"/>
          <w:sz w:val="24"/>
          <w:szCs w:val="24"/>
        </w:rPr>
        <w:t>оказание должностными органа местного самоуправления Курской области иной необходимой инвалидам помощи в преодолении барьеров, мешающих получению ими услуг наравне с другими лицами.</w:t>
      </w:r>
    </w:p>
    <w:p w:rsidR="004E4699" w:rsidRPr="00505153" w:rsidRDefault="004E4699" w:rsidP="00505153">
      <w:pPr>
        <w:spacing w:after="0" w:line="240" w:lineRule="auto"/>
        <w:jc w:val="both"/>
        <w:rPr>
          <w:rFonts w:ascii="Arial" w:hAnsi="Arial" w:cs="Arial"/>
          <w:sz w:val="24"/>
          <w:szCs w:val="24"/>
        </w:rPr>
      </w:pPr>
    </w:p>
    <w:p w:rsidR="004E4699" w:rsidRPr="00505153" w:rsidRDefault="004E4699" w:rsidP="00505153">
      <w:pPr>
        <w:autoSpaceDE w:val="0"/>
        <w:autoSpaceDN w:val="0"/>
        <w:adjustRightInd w:val="0"/>
        <w:spacing w:after="0" w:line="240" w:lineRule="auto"/>
        <w:ind w:firstLine="540"/>
        <w:jc w:val="both"/>
        <w:rPr>
          <w:rFonts w:ascii="Arial" w:hAnsi="Arial" w:cs="Arial"/>
          <w:b/>
          <w:sz w:val="24"/>
          <w:szCs w:val="24"/>
        </w:rPr>
      </w:pPr>
      <w:r w:rsidRPr="00505153">
        <w:rPr>
          <w:rFonts w:ascii="Arial" w:hAnsi="Arial" w:cs="Arial"/>
          <w:b/>
          <w:sz w:val="24"/>
          <w:szCs w:val="24"/>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E4699" w:rsidRPr="00505153" w:rsidRDefault="004E4699" w:rsidP="00505153">
      <w:pPr>
        <w:spacing w:after="0" w:line="240" w:lineRule="auto"/>
        <w:ind w:firstLine="539"/>
        <w:jc w:val="both"/>
        <w:rPr>
          <w:rFonts w:ascii="Arial" w:hAnsi="Arial" w:cs="Arial"/>
          <w:b/>
          <w:bCs/>
          <w:color w:val="FF0000"/>
          <w:sz w:val="24"/>
          <w:szCs w:val="24"/>
        </w:rPr>
      </w:pPr>
    </w:p>
    <w:p w:rsidR="004E4699" w:rsidRPr="00505153" w:rsidRDefault="004E4699" w:rsidP="00505153">
      <w:pPr>
        <w:spacing w:after="0" w:line="240" w:lineRule="auto"/>
        <w:ind w:firstLine="539"/>
        <w:jc w:val="both"/>
        <w:rPr>
          <w:rFonts w:ascii="Arial" w:hAnsi="Arial" w:cs="Arial"/>
          <w:b/>
          <w:bCs/>
          <w:sz w:val="24"/>
          <w:szCs w:val="24"/>
        </w:rPr>
      </w:pPr>
      <w:r w:rsidRPr="00505153">
        <w:rPr>
          <w:rFonts w:ascii="Arial" w:hAnsi="Arial" w:cs="Arial"/>
          <w:b/>
          <w:bCs/>
          <w:sz w:val="24"/>
          <w:szCs w:val="24"/>
        </w:rPr>
        <w:t xml:space="preserve">Показатели доступности </w:t>
      </w:r>
      <w:r w:rsidRPr="00505153">
        <w:rPr>
          <w:rFonts w:ascii="Arial" w:hAnsi="Arial" w:cs="Arial"/>
          <w:sz w:val="24"/>
          <w:szCs w:val="24"/>
        </w:rPr>
        <w:t>муниципальной</w:t>
      </w:r>
      <w:r w:rsidRPr="00505153">
        <w:rPr>
          <w:rFonts w:ascii="Arial" w:hAnsi="Arial" w:cs="Arial"/>
          <w:b/>
          <w:bCs/>
          <w:sz w:val="24"/>
          <w:szCs w:val="24"/>
        </w:rPr>
        <w:t xml:space="preserve"> услуги:</w:t>
      </w:r>
    </w:p>
    <w:p w:rsidR="004E4699" w:rsidRPr="00505153" w:rsidRDefault="004E4699" w:rsidP="00505153">
      <w:pPr>
        <w:spacing w:after="0" w:line="240" w:lineRule="auto"/>
        <w:ind w:firstLine="539"/>
        <w:jc w:val="both"/>
        <w:rPr>
          <w:rFonts w:ascii="Arial" w:hAnsi="Arial" w:cs="Arial"/>
          <w:sz w:val="24"/>
          <w:szCs w:val="24"/>
        </w:rPr>
      </w:pPr>
      <w:r w:rsidRPr="00505153">
        <w:rPr>
          <w:rFonts w:ascii="Arial" w:hAnsi="Arial" w:cs="Arial"/>
          <w:sz w:val="24"/>
          <w:szCs w:val="24"/>
        </w:rPr>
        <w:t>расположенность органов, предоставляющих муниципальную услугу, в зоне доступности к основным транспортным магистралям, хорошие подъездные дороги;</w:t>
      </w:r>
    </w:p>
    <w:p w:rsidR="004E4699" w:rsidRPr="00505153" w:rsidRDefault="004E4699" w:rsidP="00505153">
      <w:pPr>
        <w:spacing w:after="0" w:line="240" w:lineRule="auto"/>
        <w:ind w:firstLine="539"/>
        <w:jc w:val="both"/>
        <w:rPr>
          <w:rFonts w:ascii="Arial" w:hAnsi="Arial" w:cs="Arial"/>
          <w:sz w:val="24"/>
          <w:szCs w:val="24"/>
        </w:rPr>
      </w:pPr>
      <w:r w:rsidRPr="00505153">
        <w:rPr>
          <w:rFonts w:ascii="Arial" w:hAnsi="Arial" w:cs="Arial"/>
          <w:sz w:val="24"/>
          <w:szCs w:val="24"/>
        </w:rPr>
        <w:t>наличие полной и понятной информации о местах, порядке и сроках предоставления муниципальной</w:t>
      </w:r>
      <w:r w:rsidR="00505153">
        <w:rPr>
          <w:rFonts w:ascii="Arial" w:hAnsi="Arial" w:cs="Arial"/>
          <w:sz w:val="24"/>
          <w:szCs w:val="24"/>
        </w:rPr>
        <w:t xml:space="preserve"> </w:t>
      </w:r>
      <w:r w:rsidRPr="00505153">
        <w:rPr>
          <w:rFonts w:ascii="Arial" w:hAnsi="Arial" w:cs="Arial"/>
          <w:sz w:val="24"/>
          <w:szCs w:val="24"/>
        </w:rPr>
        <w:t>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E4699" w:rsidRPr="00505153" w:rsidRDefault="004E4699" w:rsidP="00505153">
      <w:pPr>
        <w:spacing w:after="0" w:line="240" w:lineRule="auto"/>
        <w:ind w:firstLine="539"/>
        <w:jc w:val="both"/>
        <w:rPr>
          <w:rFonts w:ascii="Arial" w:hAnsi="Arial" w:cs="Arial"/>
          <w:sz w:val="24"/>
          <w:szCs w:val="24"/>
        </w:rPr>
      </w:pPr>
      <w:r w:rsidRPr="00505153">
        <w:rPr>
          <w:rFonts w:ascii="Arial" w:hAnsi="Arial" w:cs="Arial"/>
          <w:sz w:val="24"/>
          <w:szCs w:val="24"/>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4E4699" w:rsidRPr="00505153" w:rsidRDefault="004E4699" w:rsidP="00505153">
      <w:pPr>
        <w:spacing w:after="0" w:line="240" w:lineRule="auto"/>
        <w:ind w:firstLine="539"/>
        <w:jc w:val="both"/>
        <w:rPr>
          <w:rFonts w:ascii="Arial" w:hAnsi="Arial" w:cs="Arial"/>
          <w:sz w:val="24"/>
          <w:szCs w:val="24"/>
        </w:rPr>
      </w:pPr>
      <w:r w:rsidRPr="00505153">
        <w:rPr>
          <w:rFonts w:ascii="Arial" w:hAnsi="Arial" w:cs="Arial"/>
          <w:sz w:val="24"/>
          <w:szCs w:val="24"/>
        </w:rPr>
        <w:t>доступность обращения за предоставлением муниципальной услуги, в том числе для лиц с ограниченными возможностями здоровья.</w:t>
      </w:r>
    </w:p>
    <w:p w:rsidR="004E4699" w:rsidRPr="00505153" w:rsidRDefault="004E4699" w:rsidP="00505153">
      <w:pPr>
        <w:spacing w:after="0" w:line="240" w:lineRule="auto"/>
        <w:ind w:firstLine="284"/>
        <w:jc w:val="both"/>
        <w:rPr>
          <w:rFonts w:ascii="Arial" w:hAnsi="Arial" w:cs="Arial"/>
          <w:sz w:val="24"/>
          <w:szCs w:val="24"/>
        </w:rPr>
      </w:pPr>
    </w:p>
    <w:p w:rsidR="004E4699" w:rsidRPr="00505153" w:rsidRDefault="004E4699" w:rsidP="00505153">
      <w:pPr>
        <w:spacing w:after="0" w:line="240" w:lineRule="auto"/>
        <w:ind w:firstLine="284"/>
        <w:jc w:val="both"/>
        <w:rPr>
          <w:rFonts w:ascii="Arial" w:hAnsi="Arial" w:cs="Arial"/>
          <w:b/>
          <w:sz w:val="24"/>
          <w:szCs w:val="24"/>
        </w:rPr>
      </w:pPr>
      <w:r w:rsidRPr="00505153">
        <w:rPr>
          <w:rFonts w:ascii="Arial" w:hAnsi="Arial" w:cs="Arial"/>
          <w:b/>
          <w:sz w:val="24"/>
          <w:szCs w:val="24"/>
        </w:rPr>
        <w:t>Показатели качества муниципальной услуги:</w:t>
      </w:r>
    </w:p>
    <w:p w:rsidR="004E4699" w:rsidRPr="00505153" w:rsidRDefault="004E4699" w:rsidP="00505153">
      <w:pPr>
        <w:spacing w:after="0" w:line="240" w:lineRule="auto"/>
        <w:ind w:firstLine="284"/>
        <w:jc w:val="both"/>
        <w:rPr>
          <w:rFonts w:ascii="Arial" w:hAnsi="Arial" w:cs="Arial"/>
          <w:b/>
          <w:bCs/>
          <w:sz w:val="24"/>
          <w:szCs w:val="24"/>
        </w:rPr>
      </w:pPr>
    </w:p>
    <w:p w:rsidR="004E4699" w:rsidRPr="00505153" w:rsidRDefault="004E4699" w:rsidP="00505153">
      <w:pPr>
        <w:spacing w:after="0" w:line="240" w:lineRule="auto"/>
        <w:ind w:firstLine="539"/>
        <w:jc w:val="both"/>
        <w:rPr>
          <w:rFonts w:ascii="Arial" w:hAnsi="Arial" w:cs="Arial"/>
          <w:sz w:val="24"/>
          <w:szCs w:val="24"/>
        </w:rPr>
      </w:pPr>
      <w:r w:rsidRPr="00505153">
        <w:rPr>
          <w:rFonts w:ascii="Arial" w:hAnsi="Arial" w:cs="Arial"/>
          <w:sz w:val="24"/>
          <w:szCs w:val="24"/>
        </w:rPr>
        <w:t>полнота и актуальность информации о порядке предоставления муниципальной услуги;</w:t>
      </w:r>
    </w:p>
    <w:p w:rsidR="004E4699" w:rsidRPr="00505153" w:rsidRDefault="004E4699" w:rsidP="00505153">
      <w:pPr>
        <w:spacing w:after="0" w:line="240" w:lineRule="auto"/>
        <w:ind w:firstLine="539"/>
        <w:jc w:val="both"/>
        <w:rPr>
          <w:rFonts w:ascii="Arial" w:hAnsi="Arial" w:cs="Arial"/>
          <w:sz w:val="24"/>
          <w:szCs w:val="24"/>
        </w:rPr>
      </w:pPr>
      <w:r w:rsidRPr="00505153">
        <w:rPr>
          <w:rFonts w:ascii="Arial" w:hAnsi="Arial" w:cs="Arial"/>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E4699" w:rsidRPr="00505153" w:rsidRDefault="004E4699" w:rsidP="00505153">
      <w:pPr>
        <w:spacing w:after="0" w:line="240" w:lineRule="auto"/>
        <w:ind w:firstLine="539"/>
        <w:jc w:val="both"/>
        <w:rPr>
          <w:rFonts w:ascii="Arial" w:hAnsi="Arial" w:cs="Arial"/>
          <w:sz w:val="24"/>
          <w:szCs w:val="24"/>
        </w:rPr>
      </w:pPr>
      <w:r w:rsidRPr="00505153">
        <w:rPr>
          <w:rFonts w:ascii="Arial" w:hAnsi="Arial" w:cs="Arial"/>
          <w:sz w:val="24"/>
          <w:szCs w:val="24"/>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w:t>
      </w:r>
      <w:r w:rsidRPr="00505153">
        <w:rPr>
          <w:rFonts w:ascii="Arial" w:hAnsi="Arial" w:cs="Arial"/>
          <w:sz w:val="24"/>
          <w:szCs w:val="24"/>
        </w:rPr>
        <w:lastRenderedPageBreak/>
        <w:t>в целях соблюдения установленных Административным регламентом сроков предоставления муниципальной услуги;</w:t>
      </w:r>
    </w:p>
    <w:p w:rsidR="004E4699" w:rsidRPr="00505153" w:rsidRDefault="004E4699" w:rsidP="00505153">
      <w:pPr>
        <w:spacing w:after="0" w:line="240" w:lineRule="auto"/>
        <w:ind w:firstLine="539"/>
        <w:jc w:val="both"/>
        <w:rPr>
          <w:rFonts w:ascii="Arial" w:hAnsi="Arial" w:cs="Arial"/>
          <w:sz w:val="24"/>
          <w:szCs w:val="24"/>
        </w:rPr>
      </w:pPr>
      <w:r w:rsidRPr="00505153">
        <w:rPr>
          <w:rFonts w:ascii="Arial" w:hAnsi="Arial" w:cs="Arial"/>
          <w:sz w:val="24"/>
          <w:szCs w:val="24"/>
        </w:rPr>
        <w:t>количество взаимодействия заявителя с должностными лицами при предоставлении муниципальной услуги;</w:t>
      </w:r>
    </w:p>
    <w:p w:rsidR="004E4699" w:rsidRPr="00505153" w:rsidRDefault="004E4699" w:rsidP="00505153">
      <w:pPr>
        <w:spacing w:after="0" w:line="240" w:lineRule="auto"/>
        <w:ind w:firstLine="539"/>
        <w:jc w:val="both"/>
        <w:rPr>
          <w:rFonts w:ascii="Arial" w:hAnsi="Arial" w:cs="Arial"/>
          <w:sz w:val="24"/>
          <w:szCs w:val="24"/>
        </w:rPr>
      </w:pPr>
      <w:r w:rsidRPr="00505153">
        <w:rPr>
          <w:rFonts w:ascii="Arial" w:hAnsi="Arial" w:cs="Arial"/>
          <w:sz w:val="24"/>
          <w:szCs w:val="24"/>
        </w:rPr>
        <w:t>отсутствием очередей при приеме и выдаче документов заявителям;</w:t>
      </w:r>
    </w:p>
    <w:p w:rsidR="004E4699" w:rsidRPr="00505153" w:rsidRDefault="004E4699" w:rsidP="00505153">
      <w:pPr>
        <w:spacing w:after="0" w:line="240" w:lineRule="auto"/>
        <w:ind w:firstLine="539"/>
        <w:jc w:val="both"/>
        <w:rPr>
          <w:rFonts w:ascii="Arial" w:hAnsi="Arial" w:cs="Arial"/>
          <w:sz w:val="24"/>
          <w:szCs w:val="24"/>
        </w:rPr>
      </w:pPr>
      <w:r w:rsidRPr="00505153">
        <w:rPr>
          <w:rFonts w:ascii="Arial" w:hAnsi="Arial" w:cs="Arial"/>
          <w:sz w:val="24"/>
          <w:szCs w:val="24"/>
        </w:rPr>
        <w:t>отсутствием обоснованных жалоб на действия (бездействие) специалистов и уполномоченных должностных лиц;</w:t>
      </w:r>
    </w:p>
    <w:p w:rsidR="004E4699" w:rsidRPr="00505153" w:rsidRDefault="004E4699" w:rsidP="00505153">
      <w:pPr>
        <w:spacing w:after="0" w:line="240" w:lineRule="auto"/>
        <w:ind w:firstLine="539"/>
        <w:jc w:val="both"/>
        <w:rPr>
          <w:rFonts w:ascii="Arial" w:hAnsi="Arial" w:cs="Arial"/>
          <w:sz w:val="24"/>
          <w:szCs w:val="24"/>
        </w:rPr>
      </w:pPr>
      <w:r w:rsidRPr="00505153">
        <w:rPr>
          <w:rFonts w:ascii="Arial" w:hAnsi="Arial" w:cs="Arial"/>
          <w:sz w:val="24"/>
          <w:szCs w:val="24"/>
        </w:rPr>
        <w:t>отсутствием</w:t>
      </w:r>
      <w:r w:rsidR="00505153">
        <w:rPr>
          <w:rFonts w:ascii="Arial" w:hAnsi="Arial" w:cs="Arial"/>
          <w:sz w:val="24"/>
          <w:szCs w:val="24"/>
        </w:rPr>
        <w:t xml:space="preserve"> </w:t>
      </w:r>
      <w:r w:rsidRPr="00505153">
        <w:rPr>
          <w:rFonts w:ascii="Arial" w:hAnsi="Arial" w:cs="Arial"/>
          <w:sz w:val="24"/>
          <w:szCs w:val="24"/>
        </w:rPr>
        <w:t>жалоб на некорректное, невнимательное отношение специалистов и уполномоченных должностных лиц к заявителям;</w:t>
      </w:r>
    </w:p>
    <w:p w:rsidR="004E4699" w:rsidRPr="00505153" w:rsidRDefault="004E4699" w:rsidP="00505153">
      <w:pPr>
        <w:spacing w:after="0" w:line="240" w:lineRule="auto"/>
        <w:ind w:firstLine="539"/>
        <w:jc w:val="both"/>
        <w:rPr>
          <w:rFonts w:ascii="Arial" w:hAnsi="Arial" w:cs="Arial"/>
          <w:b/>
          <w:sz w:val="24"/>
          <w:szCs w:val="24"/>
        </w:rPr>
      </w:pPr>
      <w:r w:rsidRPr="00505153">
        <w:rPr>
          <w:rFonts w:ascii="Arial" w:hAnsi="Arial" w:cs="Arial"/>
          <w:sz w:val="24"/>
          <w:szCs w:val="24"/>
        </w:rPr>
        <w:t>предоставление возможности получения муниципальной услуги в электронном виде.</w:t>
      </w:r>
    </w:p>
    <w:p w:rsidR="004E4699" w:rsidRPr="00505153" w:rsidRDefault="004E4699" w:rsidP="00505153">
      <w:pPr>
        <w:widowControl w:val="0"/>
        <w:autoSpaceDE w:val="0"/>
        <w:autoSpaceDN w:val="0"/>
        <w:adjustRightInd w:val="0"/>
        <w:spacing w:after="0" w:line="240" w:lineRule="auto"/>
        <w:ind w:firstLine="704"/>
        <w:jc w:val="both"/>
        <w:rPr>
          <w:rFonts w:ascii="Arial" w:hAnsi="Arial" w:cs="Arial"/>
          <w:b/>
          <w:sz w:val="24"/>
          <w:szCs w:val="24"/>
        </w:rPr>
      </w:pPr>
    </w:p>
    <w:p w:rsidR="004E4699" w:rsidRPr="00505153" w:rsidRDefault="004E4699" w:rsidP="00505153">
      <w:pPr>
        <w:widowControl w:val="0"/>
        <w:autoSpaceDE w:val="0"/>
        <w:autoSpaceDN w:val="0"/>
        <w:adjustRightInd w:val="0"/>
        <w:spacing w:after="0" w:line="240" w:lineRule="auto"/>
        <w:ind w:firstLine="704"/>
        <w:jc w:val="both"/>
        <w:rPr>
          <w:rFonts w:ascii="Arial" w:hAnsi="Arial" w:cs="Arial"/>
          <w:b/>
          <w:sz w:val="24"/>
          <w:szCs w:val="24"/>
        </w:rPr>
      </w:pPr>
      <w:r w:rsidRPr="00505153">
        <w:rPr>
          <w:rFonts w:ascii="Arial" w:hAnsi="Arial" w:cs="Arial"/>
          <w:b/>
          <w:sz w:val="24"/>
          <w:szCs w:val="24"/>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w:t>
      </w:r>
      <w:proofErr w:type="gramStart"/>
      <w:r w:rsidRPr="00505153">
        <w:rPr>
          <w:rFonts w:ascii="Arial" w:hAnsi="Arial" w:cs="Arial"/>
          <w:b/>
          <w:sz w:val="24"/>
          <w:szCs w:val="24"/>
        </w:rPr>
        <w:t>в</w:t>
      </w:r>
      <w:proofErr w:type="gramEnd"/>
      <w:r w:rsidRPr="00505153">
        <w:rPr>
          <w:rFonts w:ascii="Arial" w:hAnsi="Arial" w:cs="Arial"/>
          <w:b/>
          <w:sz w:val="24"/>
          <w:szCs w:val="24"/>
        </w:rPr>
        <w:t xml:space="preserve"> электронной </w:t>
      </w:r>
    </w:p>
    <w:p w:rsidR="004E4699" w:rsidRPr="00505153" w:rsidRDefault="004E4699" w:rsidP="00505153">
      <w:pPr>
        <w:widowControl w:val="0"/>
        <w:autoSpaceDE w:val="0"/>
        <w:autoSpaceDN w:val="0"/>
        <w:adjustRightInd w:val="0"/>
        <w:spacing w:after="0" w:line="240" w:lineRule="auto"/>
        <w:ind w:firstLine="704"/>
        <w:jc w:val="both"/>
        <w:rPr>
          <w:rFonts w:ascii="Arial" w:hAnsi="Arial" w:cs="Arial"/>
          <w:b/>
          <w:sz w:val="24"/>
          <w:szCs w:val="24"/>
        </w:rPr>
      </w:pPr>
      <w:r w:rsidRPr="00505153">
        <w:rPr>
          <w:rFonts w:ascii="Arial" w:hAnsi="Arial" w:cs="Arial"/>
          <w:b/>
          <w:sz w:val="24"/>
          <w:szCs w:val="24"/>
        </w:rPr>
        <w:t>форме</w:t>
      </w:r>
    </w:p>
    <w:p w:rsidR="004E4699" w:rsidRPr="00505153" w:rsidRDefault="004E4699" w:rsidP="00505153">
      <w:pPr>
        <w:widowControl w:val="0"/>
        <w:autoSpaceDE w:val="0"/>
        <w:autoSpaceDN w:val="0"/>
        <w:adjustRightInd w:val="0"/>
        <w:spacing w:after="0" w:line="240" w:lineRule="auto"/>
        <w:ind w:firstLine="709"/>
        <w:jc w:val="both"/>
        <w:rPr>
          <w:rFonts w:ascii="Arial" w:hAnsi="Arial" w:cs="Arial"/>
          <w:sz w:val="24"/>
          <w:szCs w:val="24"/>
        </w:rPr>
      </w:pPr>
      <w:bookmarkStart w:id="2" w:name="_Toc310325507"/>
      <w:bookmarkStart w:id="3" w:name="_Toc310325954"/>
      <w:bookmarkStart w:id="4" w:name="_Toc310326259"/>
      <w:r w:rsidRPr="00505153">
        <w:rPr>
          <w:rFonts w:ascii="Arial" w:hAnsi="Arial" w:cs="Arial"/>
          <w:sz w:val="24"/>
          <w:szCs w:val="24"/>
        </w:rPr>
        <w:t>2.18.1. Особенности предоставления муниципальной услуги в ОБУ «МФЦ». В</w:t>
      </w:r>
      <w:r w:rsidR="00505153">
        <w:rPr>
          <w:rFonts w:ascii="Arial" w:hAnsi="Arial" w:cs="Arial"/>
          <w:sz w:val="24"/>
          <w:szCs w:val="24"/>
        </w:rPr>
        <w:t xml:space="preserve"> </w:t>
      </w:r>
      <w:r w:rsidRPr="00505153">
        <w:rPr>
          <w:rFonts w:ascii="Arial" w:hAnsi="Arial" w:cs="Arial"/>
          <w:sz w:val="24"/>
          <w:szCs w:val="24"/>
        </w:rPr>
        <w:t>ОБУ «МФЦ» услуга не предоставляется.</w:t>
      </w:r>
    </w:p>
    <w:p w:rsidR="004E4699" w:rsidRPr="00505153" w:rsidRDefault="004E4699" w:rsidP="00505153">
      <w:pPr>
        <w:widowControl w:val="0"/>
        <w:autoSpaceDE w:val="0"/>
        <w:autoSpaceDN w:val="0"/>
        <w:adjustRightInd w:val="0"/>
        <w:spacing w:after="0" w:line="240" w:lineRule="auto"/>
        <w:ind w:firstLine="709"/>
        <w:jc w:val="both"/>
        <w:rPr>
          <w:rFonts w:ascii="Arial" w:hAnsi="Arial" w:cs="Arial"/>
          <w:sz w:val="24"/>
          <w:szCs w:val="24"/>
        </w:rPr>
      </w:pPr>
      <w:r w:rsidRPr="00505153">
        <w:rPr>
          <w:rFonts w:ascii="Arial" w:hAnsi="Arial" w:cs="Arial"/>
          <w:sz w:val="24"/>
          <w:szCs w:val="24"/>
        </w:rPr>
        <w:t>2.18.2. Особенности предоставления муниципальной услуги в электронной форме.</w:t>
      </w:r>
    </w:p>
    <w:p w:rsidR="004E4699" w:rsidRPr="00505153" w:rsidRDefault="004E4699" w:rsidP="00505153">
      <w:pPr>
        <w:widowControl w:val="0"/>
        <w:autoSpaceDE w:val="0"/>
        <w:autoSpaceDN w:val="0"/>
        <w:adjustRightInd w:val="0"/>
        <w:spacing w:after="0" w:line="240" w:lineRule="auto"/>
        <w:ind w:firstLine="709"/>
        <w:jc w:val="both"/>
        <w:rPr>
          <w:rFonts w:ascii="Arial" w:hAnsi="Arial" w:cs="Arial"/>
          <w:sz w:val="24"/>
          <w:szCs w:val="24"/>
        </w:rPr>
      </w:pPr>
      <w:r w:rsidRPr="00505153">
        <w:rPr>
          <w:rFonts w:ascii="Arial" w:hAnsi="Arial" w:cs="Arial"/>
          <w:sz w:val="24"/>
          <w:szCs w:val="24"/>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4E4699" w:rsidRPr="00505153" w:rsidRDefault="004E4699" w:rsidP="00505153">
      <w:pPr>
        <w:widowControl w:val="0"/>
        <w:autoSpaceDE w:val="0"/>
        <w:autoSpaceDN w:val="0"/>
        <w:adjustRightInd w:val="0"/>
        <w:spacing w:after="0" w:line="240" w:lineRule="auto"/>
        <w:ind w:firstLine="709"/>
        <w:jc w:val="both"/>
        <w:rPr>
          <w:rFonts w:ascii="Arial" w:hAnsi="Arial" w:cs="Arial"/>
          <w:sz w:val="24"/>
          <w:szCs w:val="24"/>
        </w:rPr>
      </w:pPr>
      <w:r w:rsidRPr="00505153">
        <w:rPr>
          <w:rFonts w:ascii="Arial" w:hAnsi="Arial" w:cs="Arial"/>
          <w:sz w:val="24"/>
          <w:szCs w:val="24"/>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4E4699" w:rsidRPr="00505153" w:rsidRDefault="004E4699" w:rsidP="00505153">
      <w:pPr>
        <w:widowControl w:val="0"/>
        <w:autoSpaceDE w:val="0"/>
        <w:autoSpaceDN w:val="0"/>
        <w:adjustRightInd w:val="0"/>
        <w:spacing w:after="0" w:line="240" w:lineRule="auto"/>
        <w:ind w:firstLine="709"/>
        <w:jc w:val="both"/>
        <w:rPr>
          <w:rFonts w:ascii="Arial" w:hAnsi="Arial" w:cs="Arial"/>
          <w:sz w:val="24"/>
          <w:szCs w:val="24"/>
        </w:rPr>
      </w:pPr>
      <w:r w:rsidRPr="00505153">
        <w:rPr>
          <w:rFonts w:ascii="Arial" w:hAnsi="Arial" w:cs="Arial"/>
          <w:sz w:val="24"/>
          <w:szCs w:val="24"/>
        </w:rPr>
        <w:t>Для получения муниципальной услуги в электронном виде необходимо заполнить заявление о предоставлении муниципальной услуги.</w:t>
      </w:r>
    </w:p>
    <w:p w:rsidR="004E4699" w:rsidRPr="00505153" w:rsidRDefault="004E4699" w:rsidP="00505153">
      <w:pPr>
        <w:widowControl w:val="0"/>
        <w:autoSpaceDE w:val="0"/>
        <w:autoSpaceDN w:val="0"/>
        <w:adjustRightInd w:val="0"/>
        <w:spacing w:after="0" w:line="240" w:lineRule="auto"/>
        <w:ind w:firstLine="709"/>
        <w:jc w:val="both"/>
        <w:rPr>
          <w:rFonts w:ascii="Arial" w:hAnsi="Arial" w:cs="Arial"/>
          <w:sz w:val="24"/>
          <w:szCs w:val="24"/>
        </w:rPr>
      </w:pPr>
      <w:r w:rsidRPr="00505153">
        <w:rPr>
          <w:rFonts w:ascii="Arial" w:hAnsi="Arial" w:cs="Arial"/>
          <w:sz w:val="24"/>
          <w:szCs w:val="24"/>
        </w:rPr>
        <w:t>Данные, указанные заявителем при регистрации на Едином портале автоматически заполняют соответствующие поля заявления, необходимо заполнить лишь</w:t>
      </w:r>
      <w:r w:rsidR="00505153">
        <w:rPr>
          <w:rFonts w:ascii="Arial" w:hAnsi="Arial" w:cs="Arial"/>
          <w:sz w:val="24"/>
          <w:szCs w:val="24"/>
        </w:rPr>
        <w:t xml:space="preserve"> </w:t>
      </w:r>
      <w:r w:rsidRPr="00505153">
        <w:rPr>
          <w:rFonts w:ascii="Arial" w:hAnsi="Arial" w:cs="Arial"/>
          <w:sz w:val="24"/>
          <w:szCs w:val="24"/>
        </w:rPr>
        <w:t xml:space="preserve">недостающую информацию и отправить заявление. </w:t>
      </w:r>
    </w:p>
    <w:p w:rsidR="004E4699" w:rsidRPr="00505153" w:rsidRDefault="004E4699" w:rsidP="00505153">
      <w:pPr>
        <w:widowControl w:val="0"/>
        <w:autoSpaceDE w:val="0"/>
        <w:autoSpaceDN w:val="0"/>
        <w:adjustRightInd w:val="0"/>
        <w:spacing w:after="0" w:line="240" w:lineRule="auto"/>
        <w:ind w:firstLine="709"/>
        <w:jc w:val="both"/>
        <w:rPr>
          <w:rFonts w:ascii="Arial" w:hAnsi="Arial" w:cs="Arial"/>
          <w:sz w:val="24"/>
          <w:szCs w:val="24"/>
        </w:rPr>
      </w:pPr>
      <w:r w:rsidRPr="00505153">
        <w:rPr>
          <w:rFonts w:ascii="Arial" w:hAnsi="Arial" w:cs="Arial"/>
          <w:sz w:val="24"/>
          <w:szCs w:val="24"/>
        </w:rPr>
        <w:t>Заявление в электронном виде поступит в администрацию.</w:t>
      </w:r>
    </w:p>
    <w:p w:rsidR="004E4699" w:rsidRPr="00505153" w:rsidRDefault="004E4699" w:rsidP="00505153">
      <w:pPr>
        <w:widowControl w:val="0"/>
        <w:autoSpaceDE w:val="0"/>
        <w:autoSpaceDN w:val="0"/>
        <w:adjustRightInd w:val="0"/>
        <w:spacing w:after="0" w:line="240" w:lineRule="auto"/>
        <w:ind w:firstLine="709"/>
        <w:jc w:val="both"/>
        <w:rPr>
          <w:rFonts w:ascii="Arial" w:hAnsi="Arial" w:cs="Arial"/>
          <w:sz w:val="24"/>
          <w:szCs w:val="24"/>
        </w:rPr>
      </w:pPr>
      <w:r w:rsidRPr="00505153">
        <w:rPr>
          <w:rFonts w:ascii="Arial" w:hAnsi="Arial" w:cs="Arial"/>
          <w:sz w:val="24"/>
          <w:szCs w:val="24"/>
        </w:rPr>
        <w:t>Уточнить текущее состояние заявления можно в разделе «Мои заявки».</w:t>
      </w:r>
    </w:p>
    <w:p w:rsidR="004E4699" w:rsidRPr="00505153" w:rsidRDefault="004E4699" w:rsidP="00505153">
      <w:pPr>
        <w:widowControl w:val="0"/>
        <w:autoSpaceDE w:val="0"/>
        <w:autoSpaceDN w:val="0"/>
        <w:adjustRightInd w:val="0"/>
        <w:spacing w:after="0" w:line="240" w:lineRule="auto"/>
        <w:ind w:firstLine="709"/>
        <w:jc w:val="both"/>
        <w:rPr>
          <w:rFonts w:ascii="Arial" w:hAnsi="Arial" w:cs="Arial"/>
          <w:sz w:val="24"/>
          <w:szCs w:val="24"/>
        </w:rPr>
      </w:pPr>
      <w:r w:rsidRPr="00505153">
        <w:rPr>
          <w:rFonts w:ascii="Arial" w:hAnsi="Arial" w:cs="Arial"/>
          <w:sz w:val="24"/>
          <w:szCs w:val="24"/>
        </w:rPr>
        <w:t>Результатом предоставления муниципальной услуги в электронной форме будет являться поступление</w:t>
      </w:r>
      <w:r w:rsidR="00505153">
        <w:rPr>
          <w:rFonts w:ascii="Arial" w:hAnsi="Arial" w:cs="Arial"/>
          <w:sz w:val="24"/>
          <w:szCs w:val="24"/>
        </w:rPr>
        <w:t xml:space="preserve"> </w:t>
      </w:r>
      <w:r w:rsidRPr="00505153">
        <w:rPr>
          <w:rFonts w:ascii="Arial" w:hAnsi="Arial" w:cs="Arial"/>
          <w:sz w:val="24"/>
          <w:szCs w:val="24"/>
        </w:rPr>
        <w:t>сообщения о принятии</w:t>
      </w:r>
      <w:r w:rsidR="00505153">
        <w:rPr>
          <w:rFonts w:ascii="Arial" w:hAnsi="Arial" w:cs="Arial"/>
          <w:sz w:val="24"/>
          <w:szCs w:val="24"/>
        </w:rPr>
        <w:t xml:space="preserve"> </w:t>
      </w:r>
      <w:r w:rsidRPr="00505153">
        <w:rPr>
          <w:rFonts w:ascii="Arial" w:hAnsi="Arial" w:cs="Arial"/>
          <w:sz w:val="24"/>
          <w:szCs w:val="24"/>
        </w:rPr>
        <w:t>решения по заявлению, которое поступит в Личный кабинет в раздел «Мои заявки».</w:t>
      </w:r>
    </w:p>
    <w:p w:rsidR="004E4699" w:rsidRPr="00505153" w:rsidRDefault="004E4699" w:rsidP="00505153">
      <w:pPr>
        <w:widowControl w:val="0"/>
        <w:autoSpaceDE w:val="0"/>
        <w:autoSpaceDN w:val="0"/>
        <w:adjustRightInd w:val="0"/>
        <w:spacing w:after="0" w:line="240" w:lineRule="auto"/>
        <w:ind w:firstLine="709"/>
        <w:jc w:val="both"/>
        <w:rPr>
          <w:rFonts w:ascii="Arial" w:hAnsi="Arial" w:cs="Arial"/>
          <w:sz w:val="24"/>
          <w:szCs w:val="24"/>
        </w:rPr>
      </w:pPr>
      <w:r w:rsidRPr="00505153">
        <w:rPr>
          <w:rFonts w:ascii="Arial" w:hAnsi="Arial" w:cs="Arial"/>
          <w:sz w:val="24"/>
          <w:szCs w:val="24"/>
        </w:rPr>
        <w:t>Подача заявления на предоставление муниципальной услуги в электронном виде осуществляется с применением простой электронной подписи.</w:t>
      </w:r>
    </w:p>
    <w:p w:rsidR="004E4699" w:rsidRPr="00505153" w:rsidRDefault="004E4699" w:rsidP="00505153">
      <w:pPr>
        <w:widowControl w:val="0"/>
        <w:autoSpaceDE w:val="0"/>
        <w:autoSpaceDN w:val="0"/>
        <w:adjustRightInd w:val="0"/>
        <w:spacing w:after="0" w:line="240" w:lineRule="auto"/>
        <w:ind w:firstLine="709"/>
        <w:jc w:val="both"/>
        <w:rPr>
          <w:rFonts w:ascii="Arial" w:hAnsi="Arial" w:cs="Arial"/>
          <w:sz w:val="24"/>
          <w:szCs w:val="24"/>
        </w:rPr>
      </w:pPr>
      <w:r w:rsidRPr="00505153">
        <w:rPr>
          <w:rFonts w:ascii="Arial" w:hAnsi="Arial" w:cs="Arial"/>
          <w:sz w:val="24"/>
          <w:szCs w:val="24"/>
        </w:rPr>
        <w:t>Для подписания</w:t>
      </w:r>
      <w:r w:rsidR="00505153">
        <w:rPr>
          <w:rFonts w:ascii="Arial" w:hAnsi="Arial" w:cs="Arial"/>
          <w:sz w:val="24"/>
          <w:szCs w:val="24"/>
        </w:rPr>
        <w:t xml:space="preserve"> </w:t>
      </w:r>
      <w:r w:rsidRPr="00505153">
        <w:rPr>
          <w:rFonts w:ascii="Arial" w:hAnsi="Arial" w:cs="Arial"/>
          <w:sz w:val="24"/>
          <w:szCs w:val="24"/>
        </w:rPr>
        <w:t>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4E4699" w:rsidRPr="00505153" w:rsidRDefault="004E4699" w:rsidP="00505153">
      <w:pPr>
        <w:widowControl w:val="0"/>
        <w:autoSpaceDE w:val="0"/>
        <w:autoSpaceDN w:val="0"/>
        <w:adjustRightInd w:val="0"/>
        <w:spacing w:after="0" w:line="240" w:lineRule="auto"/>
        <w:ind w:firstLine="709"/>
        <w:jc w:val="both"/>
        <w:rPr>
          <w:rFonts w:ascii="Arial" w:hAnsi="Arial" w:cs="Arial"/>
          <w:sz w:val="24"/>
          <w:szCs w:val="24"/>
        </w:rPr>
      </w:pPr>
      <w:r w:rsidRPr="00505153">
        <w:rPr>
          <w:rFonts w:ascii="Arial" w:hAnsi="Arial" w:cs="Arial"/>
          <w:sz w:val="24"/>
          <w:szCs w:val="24"/>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bookmarkEnd w:id="2"/>
    <w:bookmarkEnd w:id="3"/>
    <w:bookmarkEnd w:id="4"/>
    <w:p w:rsidR="004E4699" w:rsidRPr="00505153" w:rsidRDefault="004E4699" w:rsidP="00505153">
      <w:pPr>
        <w:spacing w:after="0" w:line="240" w:lineRule="auto"/>
        <w:jc w:val="both"/>
        <w:rPr>
          <w:rFonts w:ascii="Arial" w:hAnsi="Arial" w:cs="Arial"/>
          <w:b/>
          <w:sz w:val="24"/>
          <w:szCs w:val="24"/>
        </w:rPr>
      </w:pPr>
    </w:p>
    <w:p w:rsidR="004E4699" w:rsidRPr="00505153" w:rsidRDefault="004E4699" w:rsidP="00505153">
      <w:pPr>
        <w:spacing w:after="0" w:line="240" w:lineRule="auto"/>
        <w:jc w:val="both"/>
        <w:rPr>
          <w:rFonts w:ascii="Arial" w:hAnsi="Arial" w:cs="Arial"/>
          <w:b/>
          <w:sz w:val="24"/>
          <w:szCs w:val="24"/>
        </w:rPr>
      </w:pPr>
      <w:r w:rsidRPr="00505153">
        <w:rPr>
          <w:rFonts w:ascii="Arial" w:hAnsi="Arial" w:cs="Arial"/>
          <w:b/>
          <w:sz w:val="24"/>
          <w:szCs w:val="24"/>
        </w:rPr>
        <w:lastRenderedPageBreak/>
        <w:t>3.Состав, последовательность и сроки выполнения</w:t>
      </w:r>
    </w:p>
    <w:p w:rsidR="004E4699" w:rsidRPr="00505153" w:rsidRDefault="004E4699" w:rsidP="00505153">
      <w:pPr>
        <w:spacing w:after="0" w:line="240" w:lineRule="auto"/>
        <w:jc w:val="both"/>
        <w:rPr>
          <w:rFonts w:ascii="Arial" w:hAnsi="Arial" w:cs="Arial"/>
          <w:b/>
          <w:bCs/>
          <w:color w:val="000000"/>
          <w:sz w:val="24"/>
          <w:szCs w:val="24"/>
        </w:rPr>
      </w:pPr>
      <w:r w:rsidRPr="00505153">
        <w:rPr>
          <w:rFonts w:ascii="Arial" w:hAnsi="Arial" w:cs="Arial"/>
          <w:b/>
          <w:bCs/>
          <w:color w:val="000000"/>
          <w:sz w:val="24"/>
          <w:szCs w:val="24"/>
        </w:rPr>
        <w:t>административных процедур, требования к порядку их выполнения. Особенности выполнения административных процедур в электронной форме.</w:t>
      </w:r>
    </w:p>
    <w:p w:rsidR="004E4699" w:rsidRPr="00505153" w:rsidRDefault="004E4699" w:rsidP="00505153">
      <w:pPr>
        <w:spacing w:after="0" w:line="240" w:lineRule="auto"/>
        <w:ind w:left="1560"/>
        <w:jc w:val="both"/>
        <w:rPr>
          <w:rFonts w:ascii="Arial" w:hAnsi="Arial" w:cs="Arial"/>
          <w:b/>
          <w:sz w:val="24"/>
          <w:szCs w:val="24"/>
        </w:rPr>
      </w:pPr>
    </w:p>
    <w:p w:rsidR="004E4699" w:rsidRPr="00505153" w:rsidRDefault="004E4699" w:rsidP="00505153">
      <w:pPr>
        <w:spacing w:after="0" w:line="240" w:lineRule="auto"/>
        <w:jc w:val="both"/>
        <w:rPr>
          <w:rFonts w:ascii="Arial" w:hAnsi="Arial" w:cs="Arial"/>
          <w:b/>
          <w:sz w:val="24"/>
          <w:szCs w:val="24"/>
        </w:rPr>
      </w:pPr>
      <w:r w:rsidRPr="00505153">
        <w:rPr>
          <w:rFonts w:ascii="Arial" w:hAnsi="Arial" w:cs="Arial"/>
          <w:b/>
          <w:sz w:val="24"/>
          <w:szCs w:val="24"/>
        </w:rPr>
        <w:t>3.1.Исчерпывающий перечень административных процедур</w:t>
      </w:r>
    </w:p>
    <w:p w:rsidR="004E4699" w:rsidRPr="00505153" w:rsidRDefault="004E4699" w:rsidP="00505153">
      <w:pPr>
        <w:pStyle w:val="ConsPlusNormal"/>
        <w:ind w:firstLine="540"/>
        <w:jc w:val="both"/>
        <w:rPr>
          <w:sz w:val="24"/>
          <w:szCs w:val="24"/>
        </w:rPr>
      </w:pPr>
      <w:bookmarkStart w:id="5" w:name="sub_1053"/>
      <w:r w:rsidRPr="00505153">
        <w:rPr>
          <w:sz w:val="24"/>
          <w:szCs w:val="24"/>
        </w:rPr>
        <w:t>3.1.1. Предоставление муниципальной услуги включает в себя следующие административные процедуры:</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1) прием заявления и документов, необходимых для предоставления муниципальной услуги;</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2) регистрация заявления и документов, необходимых для предоставления муниципальной услуги;</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 обработка и предварительное рассмотрение заявления и представленных документов;</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4) формирование и направление межведомственных запросов в органы (организации), участвующие в предоставлении муниципальной услуги;</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5) принятие решения о проведении торгов либо о предоставлении (об отказе в предоставлении) муниципальной услуги (в случае, если проведение торгов не требуется);</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6) проведение торгов;</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7) заключение договора аренды (безвозмездного пользования) муниципального имущества.</w:t>
      </w:r>
    </w:p>
    <w:p w:rsidR="004E4699" w:rsidRPr="00505153" w:rsidRDefault="004E4699" w:rsidP="00505153">
      <w:pPr>
        <w:widowControl w:val="0"/>
        <w:autoSpaceDE w:val="0"/>
        <w:autoSpaceDN w:val="0"/>
        <w:spacing w:after="0" w:line="240" w:lineRule="auto"/>
        <w:jc w:val="both"/>
        <w:rPr>
          <w:rFonts w:ascii="Arial" w:hAnsi="Arial" w:cs="Arial"/>
          <w:sz w:val="24"/>
          <w:szCs w:val="24"/>
        </w:rPr>
      </w:pP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 xml:space="preserve">3.1.2. </w:t>
      </w:r>
      <w:hyperlink w:anchor="P823" w:history="1">
        <w:r w:rsidRPr="00505153">
          <w:rPr>
            <w:rFonts w:ascii="Arial" w:hAnsi="Arial" w:cs="Arial"/>
            <w:sz w:val="24"/>
            <w:szCs w:val="24"/>
          </w:rPr>
          <w:t>Блок-схема</w:t>
        </w:r>
      </w:hyperlink>
      <w:r w:rsidRPr="00505153">
        <w:rPr>
          <w:rFonts w:ascii="Arial" w:hAnsi="Arial" w:cs="Arial"/>
          <w:sz w:val="24"/>
          <w:szCs w:val="24"/>
        </w:rPr>
        <w:t xml:space="preserve"> последовательности действий при предоставлении муниципальной услуги представлена в приложении 2 к административному регламенту.</w:t>
      </w:r>
    </w:p>
    <w:p w:rsidR="004E4699" w:rsidRPr="00505153" w:rsidRDefault="004E4699" w:rsidP="00505153">
      <w:pPr>
        <w:widowControl w:val="0"/>
        <w:autoSpaceDE w:val="0"/>
        <w:autoSpaceDN w:val="0"/>
        <w:spacing w:after="0" w:line="240" w:lineRule="auto"/>
        <w:jc w:val="both"/>
        <w:rPr>
          <w:rFonts w:ascii="Arial" w:hAnsi="Arial" w:cs="Arial"/>
          <w:sz w:val="24"/>
          <w:szCs w:val="24"/>
        </w:rPr>
      </w:pPr>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3.2. Прием заявления и документов, необходимых</w:t>
      </w:r>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для предоставления муниципальной услуги</w:t>
      </w:r>
    </w:p>
    <w:p w:rsidR="004E4699" w:rsidRPr="00505153" w:rsidRDefault="004E4699" w:rsidP="00505153">
      <w:pPr>
        <w:widowControl w:val="0"/>
        <w:autoSpaceDE w:val="0"/>
        <w:autoSpaceDN w:val="0"/>
        <w:spacing w:after="0" w:line="240" w:lineRule="auto"/>
        <w:jc w:val="both"/>
        <w:rPr>
          <w:rFonts w:ascii="Arial" w:hAnsi="Arial" w:cs="Arial"/>
          <w:sz w:val="24"/>
          <w:szCs w:val="24"/>
        </w:rPr>
      </w:pP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3.2.1. Основанием для начала осуществления административной процедуры по приему заявления и документов, необходимых для предоставления муниципальной услуги, является поступление в администрацию заявления о предоставлении муниципальной услуги и прилагаемых к нему документов, представленных заявителем:</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 посредством личного обращения заявителя;</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 посредством почтового отправления;</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 посредством технических средств Единого портала государственных и муниципальных услуг (функций).</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3.2.2. Прием заявления и документов, необходимых для предоставления муниципальной услуги, осуществляют сотрудники администрации.</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bookmarkStart w:id="6" w:name="P356"/>
      <w:bookmarkEnd w:id="6"/>
      <w:r w:rsidRPr="00505153">
        <w:rPr>
          <w:rFonts w:ascii="Arial" w:hAnsi="Arial" w:cs="Arial"/>
          <w:sz w:val="24"/>
          <w:szCs w:val="24"/>
        </w:rPr>
        <w:t>3.2.3. При поступлении заявления и прилагаемых к нему документов посредством личного обращения заявителя в администрацию специалист, ответственный за прием и регистрацию документов, осуществляет следующую последовательность действий:</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1) устанавливает предмет обращения;</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bookmarkStart w:id="7" w:name="P358"/>
      <w:bookmarkEnd w:id="7"/>
      <w:r w:rsidRPr="00505153">
        <w:rPr>
          <w:rFonts w:ascii="Arial" w:hAnsi="Arial" w:cs="Arial"/>
          <w:sz w:val="24"/>
          <w:szCs w:val="24"/>
        </w:rPr>
        <w:t>2) устанавливает соответствие личности заявителя документу, удостоверяющему личность (в случае, если заявителем является физическое лицо);</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 проверяет наличие документа, удостоверяющего права (полномочия) представителя заявителя (в случае, если с заявлением обращается представитель заявителя);</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bookmarkStart w:id="8" w:name="P360"/>
      <w:bookmarkEnd w:id="8"/>
      <w:r w:rsidRPr="00505153">
        <w:rPr>
          <w:rFonts w:ascii="Arial" w:hAnsi="Arial" w:cs="Arial"/>
          <w:sz w:val="24"/>
          <w:szCs w:val="24"/>
        </w:rPr>
        <w:lastRenderedPageBreak/>
        <w:t>4) осуществляет сверку копий представленных документов с их оригиналами;</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 xml:space="preserve">5) проверяет заявление и комплектность прилагаемых к нему документов на соответствие перечню документов, предусмотренных </w:t>
      </w:r>
      <w:hyperlink w:anchor="P137" w:history="1">
        <w:r w:rsidRPr="00505153">
          <w:rPr>
            <w:rFonts w:ascii="Arial" w:hAnsi="Arial" w:cs="Arial"/>
            <w:sz w:val="24"/>
            <w:szCs w:val="24"/>
          </w:rPr>
          <w:t>пунктом 2.6</w:t>
        </w:r>
      </w:hyperlink>
      <w:r w:rsidRPr="00505153">
        <w:rPr>
          <w:rFonts w:ascii="Arial" w:hAnsi="Arial" w:cs="Arial"/>
          <w:sz w:val="24"/>
          <w:szCs w:val="24"/>
        </w:rPr>
        <w:t xml:space="preserve"> административного регламента;</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6) проверяет заявление и прилагаемые к нему документы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7) осуществляет прием заявления и документов по описи, которая содержит полный перечень документов, представленных заявителем, а при наличии выявленных недостатков - их описание;</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8) вручает копию описи заявителю.</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3.2.4. Максимальное время приема заявления и прилагаемых к нему документов при личном обращении заявителя не превышает 15 минут.</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3.2.5. При отсутствии у заявителя, обратившегося лично, заполненного заявления или неправильном его заполнении специалист администрации ответственный за прием документов, консультирует заявителя по вопросам заполнения заявления.</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 xml:space="preserve">3.2.6. При поступлении заявления и прилагаемых к нему документов в администрацию посредством почтового отправления специалист администрации, ответственный за прием заявлений и документов, осуществляет действия согласно </w:t>
      </w:r>
      <w:hyperlink w:anchor="P356" w:history="1">
        <w:r w:rsidRPr="00505153">
          <w:rPr>
            <w:rFonts w:ascii="Arial" w:hAnsi="Arial" w:cs="Arial"/>
            <w:sz w:val="24"/>
            <w:szCs w:val="24"/>
          </w:rPr>
          <w:t>пункту 3.2.4.</w:t>
        </w:r>
      </w:hyperlink>
      <w:r w:rsidRPr="00505153">
        <w:rPr>
          <w:rFonts w:ascii="Arial" w:hAnsi="Arial" w:cs="Arial"/>
          <w:sz w:val="24"/>
          <w:szCs w:val="24"/>
        </w:rPr>
        <w:t xml:space="preserve"> административного регламента, кроме действий, предусмотренных </w:t>
      </w:r>
      <w:hyperlink w:anchor="P358" w:history="1">
        <w:r w:rsidRPr="00505153">
          <w:rPr>
            <w:rFonts w:ascii="Arial" w:hAnsi="Arial" w:cs="Arial"/>
            <w:sz w:val="24"/>
            <w:szCs w:val="24"/>
          </w:rPr>
          <w:t>подпунктами 2</w:t>
        </w:r>
      </w:hyperlink>
      <w:r w:rsidRPr="00505153">
        <w:rPr>
          <w:rFonts w:ascii="Arial" w:hAnsi="Arial" w:cs="Arial"/>
          <w:sz w:val="24"/>
          <w:szCs w:val="24"/>
        </w:rPr>
        <w:t xml:space="preserve">, </w:t>
      </w:r>
      <w:hyperlink w:anchor="P360" w:history="1">
        <w:r w:rsidRPr="00505153">
          <w:rPr>
            <w:rFonts w:ascii="Arial" w:hAnsi="Arial" w:cs="Arial"/>
            <w:sz w:val="24"/>
            <w:szCs w:val="24"/>
          </w:rPr>
          <w:t>4 пункта 3.2.4.</w:t>
        </w:r>
      </w:hyperlink>
      <w:r w:rsidR="00505153">
        <w:rPr>
          <w:rFonts w:ascii="Arial" w:hAnsi="Arial" w:cs="Arial"/>
          <w:color w:val="FF0000"/>
          <w:sz w:val="24"/>
          <w:szCs w:val="24"/>
        </w:rPr>
        <w:t xml:space="preserve"> </w:t>
      </w:r>
      <w:r w:rsidRPr="00505153">
        <w:rPr>
          <w:rFonts w:ascii="Arial" w:hAnsi="Arial" w:cs="Arial"/>
          <w:sz w:val="24"/>
          <w:szCs w:val="24"/>
        </w:rPr>
        <w:t>административного регламента.</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 xml:space="preserve">Опись направляется заявителю заказным почтовым отправлением с уведомлением о вручении в течение 2 рабочих дней </w:t>
      </w:r>
      <w:proofErr w:type="gramStart"/>
      <w:r w:rsidRPr="00505153">
        <w:rPr>
          <w:rFonts w:ascii="Arial" w:hAnsi="Arial" w:cs="Arial"/>
          <w:sz w:val="24"/>
          <w:szCs w:val="24"/>
        </w:rPr>
        <w:t>с даты получения</w:t>
      </w:r>
      <w:proofErr w:type="gramEnd"/>
      <w:r w:rsidRPr="00505153">
        <w:rPr>
          <w:rFonts w:ascii="Arial" w:hAnsi="Arial" w:cs="Arial"/>
          <w:sz w:val="24"/>
          <w:szCs w:val="24"/>
        </w:rPr>
        <w:t xml:space="preserve"> заявления и прилагаемых к нему документов.</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3.2.7. В случае поступления запроса о предоставлении муниципальной услуги и прилагаемых к нему документов (при наличии) в электронной форме посредством Единого портала государственных и муниципальных услуг (функций) специалист администрации, ответственный за прием документов, осуществляет следующую последовательность действий:</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1) просматривает электронные образы запроса о предоставлении муниципальной услуги и прилагаемых к нему документов;</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2) осуществляет контроль полученных электронных образов заявления и прилагаемых к нему документов на предмет целостности;</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 фиксирует дату получения заявления и прилагаемых к нему документов;</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 xml:space="preserve">4) в случае, если запрос на предоставление муниципальной услуги и документы, представленные в электронной форме,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w:t>
      </w:r>
      <w:proofErr w:type="gramStart"/>
      <w:r w:rsidRPr="00505153">
        <w:rPr>
          <w:rFonts w:ascii="Arial" w:hAnsi="Arial" w:cs="Arial"/>
          <w:sz w:val="24"/>
          <w:szCs w:val="24"/>
        </w:rPr>
        <w:t>запрос</w:t>
      </w:r>
      <w:proofErr w:type="gramEnd"/>
      <w:r w:rsidRPr="00505153">
        <w:rPr>
          <w:rFonts w:ascii="Arial" w:hAnsi="Arial" w:cs="Arial"/>
          <w:sz w:val="24"/>
          <w:szCs w:val="24"/>
        </w:rPr>
        <w:t xml:space="preserve"> о предоставлении муниципальной услуги и документы, подписанные электронной подписью, либо представить в администрацию подлинники документов (копии, заверенные в установленном порядке), указанных в </w:t>
      </w:r>
      <w:hyperlink w:anchor="P137" w:history="1">
        <w:r w:rsidRPr="00505153">
          <w:rPr>
            <w:rFonts w:ascii="Arial" w:hAnsi="Arial" w:cs="Arial"/>
            <w:sz w:val="24"/>
            <w:szCs w:val="24"/>
          </w:rPr>
          <w:t>пункте 2.6</w:t>
        </w:r>
      </w:hyperlink>
      <w:r w:rsidRPr="00505153">
        <w:rPr>
          <w:rFonts w:ascii="Arial" w:hAnsi="Arial" w:cs="Arial"/>
          <w:sz w:val="24"/>
          <w:szCs w:val="24"/>
        </w:rPr>
        <w:t xml:space="preserve"> административного регламента, в срок, не превышающий 5 календарных дней </w:t>
      </w:r>
      <w:proofErr w:type="gramStart"/>
      <w:r w:rsidRPr="00505153">
        <w:rPr>
          <w:rFonts w:ascii="Arial" w:hAnsi="Arial" w:cs="Arial"/>
          <w:sz w:val="24"/>
          <w:szCs w:val="24"/>
        </w:rPr>
        <w:t>с даты получения</w:t>
      </w:r>
      <w:proofErr w:type="gramEnd"/>
      <w:r w:rsidRPr="00505153">
        <w:rPr>
          <w:rFonts w:ascii="Arial" w:hAnsi="Arial" w:cs="Arial"/>
          <w:sz w:val="24"/>
          <w:szCs w:val="24"/>
        </w:rPr>
        <w:t xml:space="preserve"> запроса о предоставлении муниципальной услуги и прилагаемых к нему документов (при наличии) в электронной форме;</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 xml:space="preserve">5) в случае, если запрос о предоставлении муниципальной услуги и документы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запроса о предоставлении </w:t>
      </w:r>
      <w:r w:rsidRPr="00505153">
        <w:rPr>
          <w:rFonts w:ascii="Arial" w:hAnsi="Arial" w:cs="Arial"/>
          <w:sz w:val="24"/>
          <w:szCs w:val="24"/>
        </w:rPr>
        <w:lastRenderedPageBreak/>
        <w:t>муниципальной услуги и прилагаемых к нему документов.</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3.2.8. Максимальный срок осуществления административной процедуры не может превышать 2 рабочих дней с момента поступления заявления в администрацию.</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3.2.9. Результатом исполнения административной процедуры по приему заявления и прилагаемых к нему документов, необходимых для предоставления муниципальной услуги, является:</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 xml:space="preserve">1) в администрации - передача заявления и прилагаемых к нему документов сотруднику </w:t>
      </w:r>
      <w:r w:rsidRPr="00505153">
        <w:rPr>
          <w:rFonts w:ascii="Arial" w:hAnsi="Arial" w:cs="Arial"/>
          <w:color w:val="FF0000"/>
          <w:sz w:val="24"/>
          <w:szCs w:val="24"/>
        </w:rPr>
        <w:t>Администрации</w:t>
      </w:r>
      <w:proofErr w:type="gramStart"/>
      <w:r w:rsidRPr="00505153">
        <w:rPr>
          <w:rFonts w:ascii="Arial" w:hAnsi="Arial" w:cs="Arial"/>
          <w:color w:val="FF0000"/>
          <w:sz w:val="24"/>
          <w:szCs w:val="24"/>
        </w:rPr>
        <w:t xml:space="preserve"> </w:t>
      </w:r>
      <w:r w:rsidRPr="00505153">
        <w:rPr>
          <w:rFonts w:ascii="Arial" w:hAnsi="Arial" w:cs="Arial"/>
          <w:sz w:val="24"/>
          <w:szCs w:val="24"/>
        </w:rPr>
        <w:t>,</w:t>
      </w:r>
      <w:proofErr w:type="gramEnd"/>
      <w:r w:rsidRPr="00505153">
        <w:rPr>
          <w:rFonts w:ascii="Arial" w:hAnsi="Arial" w:cs="Arial"/>
          <w:sz w:val="24"/>
          <w:szCs w:val="24"/>
        </w:rPr>
        <w:t xml:space="preserve"> ответственному за регистрацию поступившего запроса на предоставление муниципальной услуги;</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3.2.10. 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w:t>
      </w:r>
    </w:p>
    <w:p w:rsidR="0007783D" w:rsidRPr="00505153" w:rsidRDefault="0007783D" w:rsidP="00505153">
      <w:pPr>
        <w:widowControl w:val="0"/>
        <w:suppressAutoHyphens/>
        <w:autoSpaceDE w:val="0"/>
        <w:autoSpaceDN w:val="0"/>
        <w:adjustRightInd w:val="0"/>
        <w:spacing w:after="0" w:line="240" w:lineRule="auto"/>
        <w:ind w:left="567"/>
        <w:jc w:val="both"/>
        <w:rPr>
          <w:rFonts w:ascii="Arial" w:hAnsi="Arial" w:cs="Arial"/>
          <w:sz w:val="24"/>
          <w:szCs w:val="24"/>
        </w:rPr>
      </w:pPr>
      <w:r w:rsidRPr="00505153">
        <w:rPr>
          <w:rFonts w:ascii="Arial" w:hAnsi="Arial" w:cs="Arial"/>
          <w:bCs/>
          <w:color w:val="000000"/>
          <w:sz w:val="24"/>
          <w:szCs w:val="24"/>
        </w:rPr>
        <w:t xml:space="preserve">3.2.11 </w:t>
      </w:r>
      <w:r w:rsidRPr="00505153">
        <w:rPr>
          <w:rFonts w:ascii="Arial" w:hAnsi="Arial" w:cs="Arial"/>
          <w:color w:val="000000"/>
          <w:sz w:val="24"/>
          <w:szCs w:val="24"/>
        </w:rPr>
        <w:t xml:space="preserve">Критерий принятия решения - наличие заявления </w:t>
      </w:r>
      <w:r w:rsidR="0000363E" w:rsidRPr="00505153">
        <w:rPr>
          <w:rFonts w:ascii="Arial" w:hAnsi="Arial" w:cs="Arial"/>
          <w:sz w:val="24"/>
          <w:szCs w:val="24"/>
        </w:rPr>
        <w:t>и прилагаемых к нему документов</w:t>
      </w:r>
      <w:r w:rsidR="0000363E" w:rsidRPr="00505153">
        <w:rPr>
          <w:rFonts w:ascii="Arial" w:hAnsi="Arial" w:cs="Arial"/>
          <w:color w:val="000000"/>
          <w:sz w:val="24"/>
          <w:szCs w:val="24"/>
        </w:rPr>
        <w:t xml:space="preserve"> </w:t>
      </w:r>
      <w:r w:rsidRPr="00505153">
        <w:rPr>
          <w:rFonts w:ascii="Arial" w:hAnsi="Arial" w:cs="Arial"/>
          <w:color w:val="000000"/>
          <w:sz w:val="24"/>
          <w:szCs w:val="24"/>
        </w:rPr>
        <w:t>о предоставлении услуги.</w:t>
      </w:r>
    </w:p>
    <w:p w:rsidR="0007783D" w:rsidRPr="00505153" w:rsidRDefault="0007783D" w:rsidP="00505153">
      <w:pPr>
        <w:widowControl w:val="0"/>
        <w:autoSpaceDE w:val="0"/>
        <w:autoSpaceDN w:val="0"/>
        <w:spacing w:after="0" w:line="240" w:lineRule="auto"/>
        <w:ind w:firstLine="540"/>
        <w:jc w:val="both"/>
        <w:rPr>
          <w:rFonts w:ascii="Arial" w:hAnsi="Arial" w:cs="Arial"/>
          <w:sz w:val="24"/>
          <w:szCs w:val="24"/>
        </w:rPr>
      </w:pPr>
    </w:p>
    <w:p w:rsidR="004E4699" w:rsidRPr="00505153" w:rsidRDefault="004E4699" w:rsidP="00505153">
      <w:pPr>
        <w:widowControl w:val="0"/>
        <w:autoSpaceDE w:val="0"/>
        <w:autoSpaceDN w:val="0"/>
        <w:spacing w:after="0" w:line="240" w:lineRule="auto"/>
        <w:jc w:val="both"/>
        <w:rPr>
          <w:rFonts w:ascii="Arial" w:hAnsi="Arial" w:cs="Arial"/>
          <w:sz w:val="24"/>
          <w:szCs w:val="24"/>
        </w:rPr>
      </w:pPr>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3.3. Регистрация заявления и документов, необходимых</w:t>
      </w:r>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для предоставления муниципальной услуги</w:t>
      </w:r>
    </w:p>
    <w:p w:rsidR="004E4699" w:rsidRPr="00505153" w:rsidRDefault="004E4699" w:rsidP="00505153">
      <w:pPr>
        <w:widowControl w:val="0"/>
        <w:autoSpaceDE w:val="0"/>
        <w:autoSpaceDN w:val="0"/>
        <w:spacing w:after="0" w:line="240" w:lineRule="auto"/>
        <w:jc w:val="both"/>
        <w:rPr>
          <w:rFonts w:ascii="Arial" w:hAnsi="Arial" w:cs="Arial"/>
          <w:sz w:val="24"/>
          <w:szCs w:val="24"/>
        </w:rPr>
      </w:pP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3.3.1. Основанием для начала осуществления административной процедуры является поступление специалисту администрации, ответственному за регистрацию поступающих запросов на предоставление муниципальной услуги, заявления и прилагаемых к нему документов.</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3.3.2.</w:t>
      </w:r>
      <w:r w:rsidR="00505153">
        <w:rPr>
          <w:rFonts w:ascii="Arial" w:hAnsi="Arial" w:cs="Arial"/>
          <w:sz w:val="24"/>
          <w:szCs w:val="24"/>
        </w:rPr>
        <w:t xml:space="preserve"> </w:t>
      </w:r>
      <w:r w:rsidRPr="00505153">
        <w:rPr>
          <w:rFonts w:ascii="Arial" w:hAnsi="Arial" w:cs="Arial"/>
          <w:sz w:val="24"/>
          <w:szCs w:val="24"/>
        </w:rPr>
        <w:t>Специалист администрации осуществляет регистрацию заявления и прилагаемых к нему документов в соответствии с порядком делопроизводства, установленным в администрации, в том числе осуществляет внесение соответствующих сведений в журнал регистрации обращений о предоставлении муниципальной услуги.</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 xml:space="preserve">3.3.3. Регистрация заявления и прилагаемых к нему документов, полученных посредством личного обращения заявителя или почтового отправления, осуществляется в срок, не превышающий 1 рабочего дня </w:t>
      </w:r>
      <w:proofErr w:type="gramStart"/>
      <w:r w:rsidRPr="00505153">
        <w:rPr>
          <w:rFonts w:ascii="Arial" w:hAnsi="Arial" w:cs="Arial"/>
          <w:sz w:val="24"/>
          <w:szCs w:val="24"/>
        </w:rPr>
        <w:t>с даты поступления</w:t>
      </w:r>
      <w:proofErr w:type="gramEnd"/>
      <w:r w:rsidRPr="00505153">
        <w:rPr>
          <w:rFonts w:ascii="Arial" w:hAnsi="Arial" w:cs="Arial"/>
          <w:sz w:val="24"/>
          <w:szCs w:val="24"/>
        </w:rPr>
        <w:t xml:space="preserve"> заявления и прилагаемых к нему документов в администрацию.</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3.3.4. Регистрация заявления и прилагаемых к нему документов, полученных в электронной форме, осуществляется не позднее рабочего дня, следующего за днем их поступления в администрацию.</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 xml:space="preserve">3.3.5. После регистрации заявление и прилагаемые к нему документы не позднее рабочего дня, следующего за днем их регистрации, направляются на рассмотрение специалисту отдела оформления сделок с муниципальным имуществом </w:t>
      </w:r>
      <w:r w:rsidRPr="00505153">
        <w:rPr>
          <w:rFonts w:ascii="Arial" w:hAnsi="Arial" w:cs="Arial"/>
          <w:color w:val="FF0000"/>
          <w:sz w:val="24"/>
          <w:szCs w:val="24"/>
        </w:rPr>
        <w:t>Администрации</w:t>
      </w:r>
      <w:r w:rsidRPr="00505153">
        <w:rPr>
          <w:rFonts w:ascii="Arial" w:hAnsi="Arial" w:cs="Arial"/>
          <w:sz w:val="24"/>
          <w:szCs w:val="24"/>
        </w:rPr>
        <w:t>, ответственному за подготовку документов по муниципальной услуге.</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3.3.6. Максимальный срок осуществления административной процедуры не может превышать 2 рабочих дней.</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3.3.7. Результатом исполнения административной процедуры по регистрации заявления и прилагаемых к нему документов, необходимых для предоставления муниципальной услуги, является передача заявления и прилагаемых к нему документов сотруднику администрации, ответственному за предоставление муниципальной услуги.</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 xml:space="preserve">3.3.8. При обращении заявителя за получением муниципальной услуги в электронной форме </w:t>
      </w:r>
      <w:r w:rsidRPr="00505153">
        <w:rPr>
          <w:rFonts w:ascii="Arial" w:hAnsi="Arial" w:cs="Arial"/>
          <w:color w:val="FF0000"/>
          <w:sz w:val="24"/>
          <w:szCs w:val="24"/>
        </w:rPr>
        <w:t>Администрация</w:t>
      </w:r>
      <w:r w:rsidRPr="00505153">
        <w:rPr>
          <w:rFonts w:ascii="Arial" w:hAnsi="Arial" w:cs="Arial"/>
          <w:sz w:val="24"/>
          <w:szCs w:val="24"/>
        </w:rPr>
        <w:t xml:space="preserve"> направляет на Единый портал государственных и муниципальных услуг (функций) посредством технических </w:t>
      </w:r>
      <w:r w:rsidRPr="00505153">
        <w:rPr>
          <w:rFonts w:ascii="Arial" w:hAnsi="Arial" w:cs="Arial"/>
          <w:sz w:val="24"/>
          <w:szCs w:val="24"/>
        </w:rPr>
        <w:lastRenderedPageBreak/>
        <w:t>сре</w:t>
      </w:r>
      <w:proofErr w:type="gramStart"/>
      <w:r w:rsidRPr="00505153">
        <w:rPr>
          <w:rFonts w:ascii="Arial" w:hAnsi="Arial" w:cs="Arial"/>
          <w:sz w:val="24"/>
          <w:szCs w:val="24"/>
        </w:rPr>
        <w:t>дств св</w:t>
      </w:r>
      <w:proofErr w:type="gramEnd"/>
      <w:r w:rsidRPr="00505153">
        <w:rPr>
          <w:rFonts w:ascii="Arial" w:hAnsi="Arial" w:cs="Arial"/>
          <w:sz w:val="24"/>
          <w:szCs w:val="24"/>
        </w:rPr>
        <w:t>язи уведомление о завершении исполнения административной процедуры с указанием результата осуществления административной процедуры.</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3.3.9. 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w:t>
      </w:r>
    </w:p>
    <w:p w:rsidR="0063463A" w:rsidRPr="00505153" w:rsidRDefault="0063463A"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3.3.10. Критерием принятия решения является наличие права у заявителя на обращение за получением услуги.</w:t>
      </w:r>
    </w:p>
    <w:p w:rsidR="004E4699" w:rsidRPr="00505153" w:rsidRDefault="004E4699" w:rsidP="00505153">
      <w:pPr>
        <w:widowControl w:val="0"/>
        <w:autoSpaceDE w:val="0"/>
        <w:autoSpaceDN w:val="0"/>
        <w:spacing w:after="0" w:line="240" w:lineRule="auto"/>
        <w:jc w:val="both"/>
        <w:rPr>
          <w:rFonts w:ascii="Arial" w:hAnsi="Arial" w:cs="Arial"/>
          <w:sz w:val="24"/>
          <w:szCs w:val="24"/>
        </w:rPr>
      </w:pPr>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3.4. Обработка и предварительное рассмотрение заявления</w:t>
      </w:r>
      <w:r w:rsidR="00DD0493" w:rsidRPr="00505153">
        <w:rPr>
          <w:rFonts w:ascii="Arial" w:hAnsi="Arial" w:cs="Arial"/>
          <w:sz w:val="24"/>
          <w:szCs w:val="24"/>
        </w:rPr>
        <w:t xml:space="preserve"> </w:t>
      </w:r>
      <w:r w:rsidRPr="00505153">
        <w:rPr>
          <w:rFonts w:ascii="Arial" w:hAnsi="Arial" w:cs="Arial"/>
          <w:sz w:val="24"/>
          <w:szCs w:val="24"/>
        </w:rPr>
        <w:t>и представленных документов</w:t>
      </w:r>
      <w:r w:rsidR="00DD0493" w:rsidRPr="00505153">
        <w:rPr>
          <w:rFonts w:ascii="Arial" w:hAnsi="Arial" w:cs="Arial"/>
          <w:sz w:val="24"/>
          <w:szCs w:val="24"/>
        </w:rPr>
        <w:t>.</w:t>
      </w:r>
    </w:p>
    <w:p w:rsidR="004E4699" w:rsidRPr="00505153" w:rsidRDefault="004E4699" w:rsidP="00505153">
      <w:pPr>
        <w:widowControl w:val="0"/>
        <w:autoSpaceDE w:val="0"/>
        <w:autoSpaceDN w:val="0"/>
        <w:spacing w:after="0" w:line="240" w:lineRule="auto"/>
        <w:jc w:val="both"/>
        <w:rPr>
          <w:rFonts w:ascii="Arial" w:hAnsi="Arial" w:cs="Arial"/>
          <w:sz w:val="24"/>
          <w:szCs w:val="24"/>
        </w:rPr>
      </w:pP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3.4.1 Основанием для начала исполнения административной процедуры является поступление заявления и документов сотруднику администрации, ответственному за предоставление муниципальной услуги.</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Сотрудник администрации, ответственный за предоставление муниципальной услуги, осуществляет следующие действия:</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 xml:space="preserve">1) проверяет комплектность представленных заявителем документов по перечням документов, предусмотренных </w:t>
      </w:r>
      <w:hyperlink w:anchor="P137" w:history="1">
        <w:r w:rsidRPr="00505153">
          <w:rPr>
            <w:rFonts w:ascii="Arial" w:hAnsi="Arial" w:cs="Arial"/>
            <w:sz w:val="24"/>
            <w:szCs w:val="24"/>
          </w:rPr>
          <w:t>пунктами 2.6</w:t>
        </w:r>
      </w:hyperlink>
      <w:r w:rsidRPr="00505153">
        <w:rPr>
          <w:rFonts w:ascii="Arial" w:hAnsi="Arial" w:cs="Arial"/>
          <w:sz w:val="24"/>
          <w:szCs w:val="24"/>
        </w:rPr>
        <w:t xml:space="preserve"> и 2.7 административного регламента;</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2) формирует 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 направляет сотруднику администрации, ответственному за осуществление межведомственного информационного взаимодействия, сформированный 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 xml:space="preserve">4) в случае наличия полного комплекта документов, предусмотренных </w:t>
      </w:r>
      <w:hyperlink w:anchor="P137" w:history="1">
        <w:r w:rsidRPr="00505153">
          <w:rPr>
            <w:rFonts w:ascii="Arial" w:hAnsi="Arial" w:cs="Arial"/>
            <w:sz w:val="24"/>
            <w:szCs w:val="24"/>
          </w:rPr>
          <w:t>пунктами 2.6</w:t>
        </w:r>
      </w:hyperlink>
      <w:r w:rsidRPr="00505153">
        <w:rPr>
          <w:rFonts w:ascii="Arial" w:hAnsi="Arial" w:cs="Arial"/>
          <w:sz w:val="24"/>
          <w:szCs w:val="24"/>
        </w:rPr>
        <w:t xml:space="preserve"> и 2.7 административного регламента, переходит к осуществлению административной процедуры принятия решения о проведении торгов или о предоставлении (об отказе в предоставлении) муниципальной услуги (в случае, если проведение торгов не требуется).</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3.4.2. Максимальный срок выполнения административной процедуры не может превышать 1 рабочего дня.</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3.4.3. Результатом административной процедуры является:</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3.4.4. При обращении заявителя за получением муниципальной услуги в электронной форме администрация направляет на Единый портал государственных и муниципальных услуг (функций) посредством технических сре</w:t>
      </w:r>
      <w:proofErr w:type="gramStart"/>
      <w:r w:rsidRPr="00505153">
        <w:rPr>
          <w:rFonts w:ascii="Arial" w:hAnsi="Arial" w:cs="Arial"/>
          <w:sz w:val="24"/>
          <w:szCs w:val="24"/>
        </w:rPr>
        <w:t>дств св</w:t>
      </w:r>
      <w:proofErr w:type="gramEnd"/>
      <w:r w:rsidRPr="00505153">
        <w:rPr>
          <w:rFonts w:ascii="Arial" w:hAnsi="Arial" w:cs="Arial"/>
          <w:sz w:val="24"/>
          <w:szCs w:val="24"/>
        </w:rPr>
        <w:t>язи уведомление о завершении исполнения административной процедуры с указанием результата осуществления административной процедуры.</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3.4.5. Способом фиксации административной процедуры является один из следующих документов:</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1) 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rsidR="004E4699"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2) проект уведомления заявителя об отказе в предоставлении муниципальной услуги.</w:t>
      </w:r>
    </w:p>
    <w:p w:rsidR="00311E83" w:rsidRPr="00311E83" w:rsidRDefault="00311E83" w:rsidP="00311E83">
      <w:pPr>
        <w:widowControl w:val="0"/>
        <w:autoSpaceDE w:val="0"/>
        <w:autoSpaceDN w:val="0"/>
        <w:spacing w:after="0" w:line="240" w:lineRule="auto"/>
        <w:jc w:val="both"/>
        <w:rPr>
          <w:rFonts w:ascii="Arial" w:hAnsi="Arial" w:cs="Arial"/>
          <w:sz w:val="24"/>
          <w:szCs w:val="24"/>
        </w:rPr>
      </w:pPr>
      <w:r>
        <w:rPr>
          <w:rFonts w:ascii="Arial" w:hAnsi="Arial" w:cs="Arial"/>
          <w:sz w:val="24"/>
          <w:szCs w:val="24"/>
        </w:rPr>
        <w:t xml:space="preserve">         </w:t>
      </w:r>
      <w:r w:rsidRPr="00311E83">
        <w:rPr>
          <w:rFonts w:ascii="Arial" w:hAnsi="Arial" w:cs="Arial"/>
          <w:sz w:val="24"/>
          <w:szCs w:val="24"/>
        </w:rPr>
        <w:t>3.4.6. Критерием принятия решения является соответствие предоставленных документов требованиям административного регламента</w:t>
      </w:r>
    </w:p>
    <w:p w:rsidR="00311E83" w:rsidRPr="00505153" w:rsidRDefault="00311E83" w:rsidP="00505153">
      <w:pPr>
        <w:widowControl w:val="0"/>
        <w:autoSpaceDE w:val="0"/>
        <w:autoSpaceDN w:val="0"/>
        <w:spacing w:after="0" w:line="240" w:lineRule="auto"/>
        <w:ind w:firstLine="540"/>
        <w:jc w:val="both"/>
        <w:rPr>
          <w:rFonts w:ascii="Arial" w:hAnsi="Arial" w:cs="Arial"/>
          <w:sz w:val="24"/>
          <w:szCs w:val="24"/>
        </w:rPr>
      </w:pPr>
    </w:p>
    <w:p w:rsidR="008A413C" w:rsidRPr="00505153" w:rsidRDefault="008A413C" w:rsidP="00505153">
      <w:pPr>
        <w:widowControl w:val="0"/>
        <w:autoSpaceDE w:val="0"/>
        <w:autoSpaceDN w:val="0"/>
        <w:spacing w:after="0" w:line="240" w:lineRule="auto"/>
        <w:ind w:firstLine="540"/>
        <w:jc w:val="both"/>
        <w:rPr>
          <w:rFonts w:ascii="Arial" w:hAnsi="Arial" w:cs="Arial"/>
          <w:sz w:val="24"/>
          <w:szCs w:val="24"/>
        </w:rPr>
      </w:pPr>
    </w:p>
    <w:p w:rsidR="004E4699" w:rsidRPr="00505153" w:rsidRDefault="004E4699" w:rsidP="00505153">
      <w:pPr>
        <w:widowControl w:val="0"/>
        <w:autoSpaceDE w:val="0"/>
        <w:autoSpaceDN w:val="0"/>
        <w:spacing w:after="0" w:line="240" w:lineRule="auto"/>
        <w:jc w:val="both"/>
        <w:rPr>
          <w:rFonts w:ascii="Arial" w:hAnsi="Arial" w:cs="Arial"/>
          <w:sz w:val="24"/>
          <w:szCs w:val="24"/>
        </w:rPr>
      </w:pPr>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3.5. Формирование и направление межведомственных запросов</w:t>
      </w:r>
      <w:r w:rsidR="00DD0493" w:rsidRPr="00505153">
        <w:rPr>
          <w:rFonts w:ascii="Arial" w:hAnsi="Arial" w:cs="Arial"/>
          <w:sz w:val="24"/>
          <w:szCs w:val="24"/>
        </w:rPr>
        <w:t xml:space="preserve"> </w:t>
      </w:r>
      <w:r w:rsidRPr="00505153">
        <w:rPr>
          <w:rFonts w:ascii="Arial" w:hAnsi="Arial" w:cs="Arial"/>
          <w:sz w:val="24"/>
          <w:szCs w:val="24"/>
        </w:rPr>
        <w:t>в органы (организации), участвующие в предоставлении</w:t>
      </w:r>
      <w:r w:rsidR="00DD0493" w:rsidRPr="00505153">
        <w:rPr>
          <w:rFonts w:ascii="Arial" w:hAnsi="Arial" w:cs="Arial"/>
          <w:sz w:val="24"/>
          <w:szCs w:val="24"/>
        </w:rPr>
        <w:t xml:space="preserve"> </w:t>
      </w:r>
      <w:r w:rsidRPr="00505153">
        <w:rPr>
          <w:rFonts w:ascii="Arial" w:hAnsi="Arial" w:cs="Arial"/>
          <w:sz w:val="24"/>
          <w:szCs w:val="24"/>
        </w:rPr>
        <w:t>муниципальной услуги</w:t>
      </w:r>
    </w:p>
    <w:p w:rsidR="004E4699" w:rsidRPr="00505153" w:rsidRDefault="004E4699" w:rsidP="00505153">
      <w:pPr>
        <w:widowControl w:val="0"/>
        <w:autoSpaceDE w:val="0"/>
        <w:autoSpaceDN w:val="0"/>
        <w:spacing w:after="0" w:line="240" w:lineRule="auto"/>
        <w:jc w:val="both"/>
        <w:rPr>
          <w:rFonts w:ascii="Arial" w:hAnsi="Arial" w:cs="Arial"/>
          <w:sz w:val="24"/>
          <w:szCs w:val="24"/>
        </w:rPr>
      </w:pP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3.5.1. Основанием для начала административной процедуры по формированию и направлению межведомственного запроса о предоставлении документов, необходимых для предоставления муниципальной услуги, является непредставление заявителем в администрацию документов и информации, которые могут быть получены в рамках межведомственного информационного взаимодействия.</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 xml:space="preserve">3.5.2. Межведомственный запрос о предоставлении документов и информации осуществляется сотрудником администрации, ответственным за осуществление межведомственного информационного взаимодействия. </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3.5.3. Межведомственный запрос формируется и направляется в форме электронного документа, подписанного электронной подписью, по каналам системы межведомственного электронного взаимодействия (далее - СМЭВ).</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3.5.4.При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Направление межведомственного запроса допускается только в целях, связанных с предоставлением муниципальной услуги.</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Максимальный срок формирования и направления запроса составляет 1 рабочий день.</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Срок подготовки и направления ответа на межведомственный запрос о представлении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 или организацию, предоставляющие документ и информацию.</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3.5.5.В случае не поступления ответа на межведомственный запрос в установленный срок в Комитет или в многофункциональный центр принимаются меры, предусмотренные законодательством Российской Федерации.</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3.5.6. Результатом административной процедуры является получение в рамках межведомственного взаимодействия информации (документов), необходимой для предоставления муниципальной услуги заявителю.</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3.5.7. При обращении заявителя за получением муниципальной услуги в электронной форме администрация направляет на Единый портал государственных и муниципальных услуг (функций) посредством технических сре</w:t>
      </w:r>
      <w:proofErr w:type="gramStart"/>
      <w:r w:rsidRPr="00505153">
        <w:rPr>
          <w:rFonts w:ascii="Arial" w:hAnsi="Arial" w:cs="Arial"/>
          <w:sz w:val="24"/>
          <w:szCs w:val="24"/>
        </w:rPr>
        <w:t>дств св</w:t>
      </w:r>
      <w:proofErr w:type="gramEnd"/>
      <w:r w:rsidRPr="00505153">
        <w:rPr>
          <w:rFonts w:ascii="Arial" w:hAnsi="Arial" w:cs="Arial"/>
          <w:sz w:val="24"/>
          <w:szCs w:val="24"/>
        </w:rPr>
        <w:t>язи уведомление о завершении исполнения административной процедуры с указанием результата осуществления административной процедуры.</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3.5.8. Способом фиксации результата административной процедуры является фиксация факта поступления документов и сведений, полученных в рамках межведомственного взаимодействия, необходимых для предоставления муниципальной услуги, в журнале регистрации поступления ответов в рамках межведомственного взаимодействия.</w:t>
      </w:r>
    </w:p>
    <w:p w:rsidR="0000363E" w:rsidRPr="00505153" w:rsidRDefault="0000363E"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bCs/>
          <w:color w:val="000000"/>
          <w:sz w:val="24"/>
          <w:szCs w:val="24"/>
        </w:rPr>
        <w:t xml:space="preserve">3.5.9 </w:t>
      </w:r>
      <w:r w:rsidRPr="00505153">
        <w:rPr>
          <w:rFonts w:ascii="Arial" w:hAnsi="Arial" w:cs="Arial"/>
          <w:sz w:val="24"/>
          <w:szCs w:val="24"/>
        </w:rPr>
        <w:t>Критерием принятия решения является отсутствие документов, указанных в пункте 2.7. настоящего Административного регламента.</w:t>
      </w:r>
    </w:p>
    <w:p w:rsidR="004E4699" w:rsidRPr="00505153" w:rsidRDefault="004E4699" w:rsidP="00505153">
      <w:pPr>
        <w:widowControl w:val="0"/>
        <w:autoSpaceDE w:val="0"/>
        <w:autoSpaceDN w:val="0"/>
        <w:spacing w:after="0" w:line="240" w:lineRule="auto"/>
        <w:jc w:val="both"/>
        <w:rPr>
          <w:rFonts w:ascii="Arial" w:hAnsi="Arial" w:cs="Arial"/>
          <w:sz w:val="24"/>
          <w:szCs w:val="24"/>
        </w:rPr>
      </w:pPr>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lastRenderedPageBreak/>
        <w:t>3.6. Принятие решения о проведении торгов либо о предоставлении</w:t>
      </w:r>
    </w:p>
    <w:p w:rsidR="004E4699" w:rsidRPr="00505153" w:rsidRDefault="004E4699" w:rsidP="00505153">
      <w:pPr>
        <w:widowControl w:val="0"/>
        <w:autoSpaceDE w:val="0"/>
        <w:autoSpaceDN w:val="0"/>
        <w:spacing w:after="0" w:line="240" w:lineRule="auto"/>
        <w:jc w:val="both"/>
        <w:rPr>
          <w:rFonts w:ascii="Arial" w:hAnsi="Arial" w:cs="Arial"/>
          <w:sz w:val="24"/>
          <w:szCs w:val="24"/>
        </w:rPr>
      </w:pPr>
      <w:proofErr w:type="gramStart"/>
      <w:r w:rsidRPr="00505153">
        <w:rPr>
          <w:rFonts w:ascii="Arial" w:hAnsi="Arial" w:cs="Arial"/>
          <w:sz w:val="24"/>
          <w:szCs w:val="24"/>
        </w:rPr>
        <w:t>(об отказе в предоставлении) муниципальной услуги (в случае,</w:t>
      </w:r>
      <w:proofErr w:type="gramEnd"/>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если проведение торгов не требуется)</w:t>
      </w:r>
    </w:p>
    <w:p w:rsidR="004E4699" w:rsidRPr="00505153" w:rsidRDefault="004E4699" w:rsidP="00505153">
      <w:pPr>
        <w:widowControl w:val="0"/>
        <w:autoSpaceDE w:val="0"/>
        <w:autoSpaceDN w:val="0"/>
        <w:spacing w:after="0" w:line="240" w:lineRule="auto"/>
        <w:jc w:val="both"/>
        <w:rPr>
          <w:rFonts w:ascii="Arial" w:hAnsi="Arial" w:cs="Arial"/>
          <w:sz w:val="24"/>
          <w:szCs w:val="24"/>
        </w:rPr>
      </w:pP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3.6.1. Основанием для начала административной процедуры является получение заявления и представленных документов специалистом администрации, ответственным за предоставление муниципальной услуги.</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3.6.2. Специалист, ответственный за предоставление муниципальной услуги:</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 рассматривает предоставленные заявителем документы, а также сведения, полученные по каналам межведомственного взаимодействия;</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 выявляет наличие (отсутствие) оснований для отказа в предоставлении муниципальной услуги;</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 определяет необходимость проведения торгов.</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3.6.3. В случае выявления хотя бы одного основания для отказа в предоставлении муниципальной услуги специалист, ответственный за предоставление муниципальной услуги, подготавливает мотивированный отказ в предоставлении муниципальной услуги.</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3.6.4. В случае выявления необходимости проведения торгов специалист, ответственный за предоставление муниципальной услуги, передает заявление и документы специалисту администрации, ответственному за проведение торгов.</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 xml:space="preserve">3.6.5. </w:t>
      </w:r>
      <w:proofErr w:type="gramStart"/>
      <w:r w:rsidRPr="00505153">
        <w:rPr>
          <w:rFonts w:ascii="Arial" w:hAnsi="Arial" w:cs="Arial"/>
          <w:sz w:val="24"/>
          <w:szCs w:val="24"/>
        </w:rPr>
        <w:t>В случае если в соответствии с законодательством проведение торгов не требуется, а также отсутствуют основания для отказа в предоставлении муниципальной услуги, специалист, ответственный за предоставление муниципальной услуги, готовит проект постановления главы администрации, на основании которого готовится проект договора аренды (безвозмездного пользования) имущества, находящегося в муниципальной собственности, и направляет его специалисту, ответственному за выдачу результата муниципальной услуги, для согласования с заявителем.</w:t>
      </w:r>
      <w:proofErr w:type="gramEnd"/>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3.6.6. Результатом административной процедуры является:</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1) подготовка отказа в предоставлении муниципальной услуги;</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2) передача заявления и документов специалисту администрацию, ответственному за организацию торгов;</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 на основании постановления главы администрации подготовка проекта договора аренды (безвозмездного пользования) муниципального имущества.</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3.6.7. Максимальный срок исполнения административной процедуры не превышает 85 календарных дней.</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3.6.8. При обращении заявителя за получением муниципальной услуги в электронной форме администрация направляет на Единый портал государственных и муниципальных услуг (функций) посредством технических сре</w:t>
      </w:r>
      <w:proofErr w:type="gramStart"/>
      <w:r w:rsidRPr="00505153">
        <w:rPr>
          <w:rFonts w:ascii="Arial" w:hAnsi="Arial" w:cs="Arial"/>
          <w:sz w:val="24"/>
          <w:szCs w:val="24"/>
        </w:rPr>
        <w:t>дств св</w:t>
      </w:r>
      <w:proofErr w:type="gramEnd"/>
      <w:r w:rsidRPr="00505153">
        <w:rPr>
          <w:rFonts w:ascii="Arial" w:hAnsi="Arial" w:cs="Arial"/>
          <w:sz w:val="24"/>
          <w:szCs w:val="24"/>
        </w:rPr>
        <w:t>язи уведомление о завершении исполнения административной процедуры с указанием результата осуществления административной процедуры.</w:t>
      </w:r>
    </w:p>
    <w:p w:rsidR="004E4699" w:rsidRPr="00505153" w:rsidRDefault="004E4699" w:rsidP="00505153">
      <w:pPr>
        <w:widowControl w:val="0"/>
        <w:autoSpaceDE w:val="0"/>
        <w:autoSpaceDN w:val="0"/>
        <w:spacing w:after="0" w:line="240" w:lineRule="auto"/>
        <w:jc w:val="both"/>
        <w:rPr>
          <w:rFonts w:ascii="Arial" w:hAnsi="Arial" w:cs="Arial"/>
          <w:sz w:val="24"/>
          <w:szCs w:val="24"/>
        </w:rPr>
      </w:pPr>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3.7. Проведение торгов</w:t>
      </w:r>
    </w:p>
    <w:p w:rsidR="004E4699" w:rsidRPr="00505153" w:rsidRDefault="004E4699" w:rsidP="00505153">
      <w:pPr>
        <w:widowControl w:val="0"/>
        <w:autoSpaceDE w:val="0"/>
        <w:autoSpaceDN w:val="0"/>
        <w:spacing w:after="0" w:line="240" w:lineRule="auto"/>
        <w:jc w:val="both"/>
        <w:rPr>
          <w:rFonts w:ascii="Arial" w:hAnsi="Arial" w:cs="Arial"/>
          <w:sz w:val="24"/>
          <w:szCs w:val="24"/>
        </w:rPr>
      </w:pP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3.7.1. Основанием для начала административной процедуры является поступление заявления и представленных документов специалисту администрации, ответственному за проведение торгов.</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 xml:space="preserve">3.7.2. </w:t>
      </w:r>
      <w:proofErr w:type="gramStart"/>
      <w:r w:rsidRPr="00505153">
        <w:rPr>
          <w:rFonts w:ascii="Arial" w:hAnsi="Arial" w:cs="Arial"/>
          <w:sz w:val="24"/>
          <w:szCs w:val="24"/>
        </w:rPr>
        <w:t xml:space="preserve">Проведение торгов производится в соответствии с требованиями, установленными </w:t>
      </w:r>
      <w:hyperlink r:id="rId12" w:history="1">
        <w:r w:rsidRPr="00505153">
          <w:rPr>
            <w:rFonts w:ascii="Arial" w:hAnsi="Arial" w:cs="Arial"/>
            <w:sz w:val="24"/>
            <w:szCs w:val="24"/>
          </w:rPr>
          <w:t>приказом</w:t>
        </w:r>
      </w:hyperlink>
      <w:r w:rsidRPr="00505153">
        <w:rPr>
          <w:rFonts w:ascii="Arial" w:hAnsi="Arial" w:cs="Arial"/>
          <w:sz w:val="24"/>
          <w:szCs w:val="24"/>
        </w:rPr>
        <w:t xml:space="preserve"> Федеральной антимонопольной службы от 10.02.2010 N 67 "О порядке проведения конкурсов или аукционов на право </w:t>
      </w:r>
      <w:r w:rsidRPr="00505153">
        <w:rPr>
          <w:rFonts w:ascii="Arial" w:hAnsi="Arial" w:cs="Arial"/>
          <w:sz w:val="24"/>
          <w:szCs w:val="24"/>
        </w:rPr>
        <w:lastRenderedPageBreak/>
        <w:t>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w:t>
      </w:r>
      <w:proofErr w:type="gramEnd"/>
      <w:r w:rsidRPr="00505153">
        <w:rPr>
          <w:rFonts w:ascii="Arial" w:hAnsi="Arial" w:cs="Arial"/>
          <w:sz w:val="24"/>
          <w:szCs w:val="24"/>
        </w:rPr>
        <w:t xml:space="preserve"> в форме конкурса", и в соответствии с постановлением главы администрации.</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3.7.3. По результатам торгов определяется победитель, а также готовится проект договора аренды имущества, находящегося в муниципальной собственности.</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3.7.4. Специалист, ответственный за проведение торгов, направляет один экземпляр протокола торгов и проект договора аренды победителю торгов.</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3.7.5. Максимальный срок осуществления административной процедуры не превышает 3 дней.</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3.7.6. Результатом административной процедуры являются определение по результатам торгов победителя и подготовка проекта договора аренды имущества, находящегося в муниципальной собственности.</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3.7.7. Результаты административной процедуры фиксируются в протоколе.</w:t>
      </w:r>
    </w:p>
    <w:p w:rsidR="004E4699" w:rsidRPr="00505153" w:rsidRDefault="004E4699" w:rsidP="00505153">
      <w:pPr>
        <w:widowControl w:val="0"/>
        <w:autoSpaceDE w:val="0"/>
        <w:autoSpaceDN w:val="0"/>
        <w:spacing w:after="0" w:line="240" w:lineRule="auto"/>
        <w:jc w:val="both"/>
        <w:rPr>
          <w:rFonts w:ascii="Arial" w:hAnsi="Arial" w:cs="Arial"/>
          <w:sz w:val="24"/>
          <w:szCs w:val="24"/>
        </w:rPr>
      </w:pPr>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3.8. Заключение договора аренды муниципального имущества</w:t>
      </w:r>
    </w:p>
    <w:p w:rsidR="004E4699" w:rsidRPr="00505153" w:rsidRDefault="004E4699" w:rsidP="00505153">
      <w:pPr>
        <w:widowControl w:val="0"/>
        <w:autoSpaceDE w:val="0"/>
        <w:autoSpaceDN w:val="0"/>
        <w:spacing w:after="0" w:line="240" w:lineRule="auto"/>
        <w:jc w:val="both"/>
        <w:rPr>
          <w:rFonts w:ascii="Arial" w:hAnsi="Arial" w:cs="Arial"/>
          <w:sz w:val="24"/>
          <w:szCs w:val="24"/>
        </w:rPr>
      </w:pP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3.8.1. Основанием для начала административной процедуры является оформление протокола аукциона (конкурса) или протокола о признании торгов несостоявшимися.</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3.8.2. Административная процедура по заключению договора аренды муниципального имущества включает в себя следующие этапы:</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а) подготовку проекта договора аренды муниципального имущества;</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б) подписание проекта договора заявителем;</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в) регистрацию договора.</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3.8.3. Экземпляр протокола торгов, проект договора аренды имущества, находящегося в муниципальной собственности, направляются заявителю для подписания (в случае проведения торгов - победителю торгов) способом, указанным заявителем при подаче заявления и необходимых документов на получение муниципальной услуги, в том числе:</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при личном обращении в администрацию;</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посредством почтового отправления на адрес заявителя, указанный в заявлении;</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через личный кабинет на Едином портале государственных и муниципальных услуг (функций).</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3.8.4. Отказ в предоставлении муниципальной услуги направляется заявителю способом, указанным им при подаче заявления.</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3.8.5. Проект договора подписывается заявителем не менее чем за десять дней и не более 15 дней со дня опубликования результатов торгов.</w:t>
      </w:r>
    </w:p>
    <w:p w:rsidR="004E4699" w:rsidRPr="00505153" w:rsidRDefault="004E4699" w:rsidP="00505153">
      <w:pPr>
        <w:widowControl w:val="0"/>
        <w:autoSpaceDE w:val="0"/>
        <w:autoSpaceDN w:val="0"/>
        <w:spacing w:after="0" w:line="240" w:lineRule="auto"/>
        <w:ind w:firstLine="540"/>
        <w:jc w:val="both"/>
        <w:rPr>
          <w:rFonts w:ascii="Arial" w:hAnsi="Arial" w:cs="Arial"/>
          <w:sz w:val="24"/>
          <w:szCs w:val="24"/>
        </w:rPr>
      </w:pPr>
      <w:r w:rsidRPr="00505153">
        <w:rPr>
          <w:rFonts w:ascii="Arial" w:hAnsi="Arial" w:cs="Arial"/>
          <w:sz w:val="24"/>
          <w:szCs w:val="24"/>
        </w:rPr>
        <w:t>3.8.6. При обращении заявителя за получением муниципальной услуги в электронной форме администрацию направляет на Единый портал государственных и муниципальных услуг (функций) посредством технических сре</w:t>
      </w:r>
      <w:proofErr w:type="gramStart"/>
      <w:r w:rsidRPr="00505153">
        <w:rPr>
          <w:rFonts w:ascii="Arial" w:hAnsi="Arial" w:cs="Arial"/>
          <w:sz w:val="24"/>
          <w:szCs w:val="24"/>
        </w:rPr>
        <w:t>дств св</w:t>
      </w:r>
      <w:proofErr w:type="gramEnd"/>
      <w:r w:rsidRPr="00505153">
        <w:rPr>
          <w:rFonts w:ascii="Arial" w:hAnsi="Arial" w:cs="Arial"/>
          <w:sz w:val="24"/>
          <w:szCs w:val="24"/>
        </w:rPr>
        <w:t>язи уведомление о завершении исполнения административной процедуры с указанием результата осуществления административной процедуры.</w:t>
      </w:r>
    </w:p>
    <w:p w:rsidR="004E4699" w:rsidRPr="00505153" w:rsidRDefault="004E4699" w:rsidP="00505153">
      <w:pPr>
        <w:spacing w:after="0" w:line="240" w:lineRule="auto"/>
        <w:jc w:val="both"/>
        <w:rPr>
          <w:rFonts w:ascii="Arial" w:hAnsi="Arial" w:cs="Arial"/>
          <w:sz w:val="24"/>
          <w:szCs w:val="24"/>
        </w:rPr>
      </w:pPr>
      <w:r w:rsidRPr="00505153">
        <w:rPr>
          <w:rFonts w:ascii="Arial" w:hAnsi="Arial" w:cs="Arial"/>
          <w:sz w:val="24"/>
          <w:szCs w:val="24"/>
        </w:rPr>
        <w:tab/>
      </w:r>
    </w:p>
    <w:p w:rsidR="004E4699" w:rsidRPr="00505153" w:rsidRDefault="004E4699" w:rsidP="00505153">
      <w:pPr>
        <w:spacing w:after="0" w:line="240" w:lineRule="auto"/>
        <w:jc w:val="both"/>
        <w:rPr>
          <w:rFonts w:ascii="Arial" w:hAnsi="Arial" w:cs="Arial"/>
          <w:b/>
          <w:bCs/>
          <w:caps/>
          <w:sz w:val="24"/>
          <w:szCs w:val="24"/>
        </w:rPr>
      </w:pPr>
      <w:r w:rsidRPr="00505153">
        <w:rPr>
          <w:rFonts w:ascii="Arial" w:hAnsi="Arial" w:cs="Arial"/>
          <w:b/>
          <w:bCs/>
          <w:caps/>
          <w:sz w:val="24"/>
          <w:szCs w:val="24"/>
          <w:lang w:val="en-US"/>
        </w:rPr>
        <w:t>iV</w:t>
      </w:r>
      <w:r w:rsidRPr="00505153">
        <w:rPr>
          <w:rFonts w:ascii="Arial" w:hAnsi="Arial" w:cs="Arial"/>
          <w:b/>
          <w:bCs/>
          <w:caps/>
          <w:sz w:val="24"/>
          <w:szCs w:val="24"/>
        </w:rPr>
        <w:t>. ФОРМЫ КОНТРОЛЯ ЗА ИСПОЛНЕНИЕМ</w:t>
      </w:r>
    </w:p>
    <w:p w:rsidR="004E4699" w:rsidRPr="00505153" w:rsidRDefault="004E4699" w:rsidP="00505153">
      <w:pPr>
        <w:spacing w:after="0" w:line="240" w:lineRule="auto"/>
        <w:jc w:val="both"/>
        <w:rPr>
          <w:rFonts w:ascii="Arial" w:hAnsi="Arial" w:cs="Arial"/>
          <w:b/>
          <w:bCs/>
          <w:caps/>
          <w:sz w:val="24"/>
          <w:szCs w:val="24"/>
        </w:rPr>
      </w:pPr>
      <w:r w:rsidRPr="00505153">
        <w:rPr>
          <w:rFonts w:ascii="Arial" w:hAnsi="Arial" w:cs="Arial"/>
          <w:b/>
          <w:bCs/>
          <w:caps/>
          <w:sz w:val="24"/>
          <w:szCs w:val="24"/>
        </w:rPr>
        <w:t>административного регламента</w:t>
      </w:r>
    </w:p>
    <w:p w:rsidR="004E4699" w:rsidRPr="00505153" w:rsidRDefault="004E4699" w:rsidP="00505153">
      <w:pPr>
        <w:spacing w:after="0" w:line="240" w:lineRule="auto"/>
        <w:jc w:val="both"/>
        <w:rPr>
          <w:rFonts w:ascii="Arial" w:hAnsi="Arial" w:cs="Arial"/>
          <w:b/>
          <w:sz w:val="24"/>
          <w:szCs w:val="24"/>
        </w:rPr>
      </w:pPr>
    </w:p>
    <w:p w:rsidR="004E4699" w:rsidRPr="00505153" w:rsidRDefault="004E4699" w:rsidP="00505153">
      <w:pPr>
        <w:tabs>
          <w:tab w:val="left" w:pos="709"/>
        </w:tabs>
        <w:spacing w:after="0" w:line="240" w:lineRule="auto"/>
        <w:jc w:val="both"/>
        <w:rPr>
          <w:rFonts w:ascii="Arial" w:hAnsi="Arial" w:cs="Arial"/>
          <w:color w:val="00000A"/>
          <w:sz w:val="24"/>
          <w:szCs w:val="24"/>
        </w:rPr>
      </w:pPr>
      <w:r w:rsidRPr="00505153">
        <w:rPr>
          <w:rFonts w:ascii="Arial" w:hAnsi="Arial" w:cs="Arial"/>
          <w:b/>
          <w:bCs/>
          <w:color w:val="000000"/>
          <w:sz w:val="24"/>
          <w:szCs w:val="24"/>
        </w:rPr>
        <w:t xml:space="preserve">4.1. Порядок осуществления текущего </w:t>
      </w:r>
      <w:proofErr w:type="gramStart"/>
      <w:r w:rsidRPr="00505153">
        <w:rPr>
          <w:rFonts w:ascii="Arial" w:hAnsi="Arial" w:cs="Arial"/>
          <w:b/>
          <w:bCs/>
          <w:color w:val="000000"/>
          <w:sz w:val="24"/>
          <w:szCs w:val="24"/>
        </w:rPr>
        <w:t>контроля за</w:t>
      </w:r>
      <w:proofErr w:type="gramEnd"/>
      <w:r w:rsidRPr="00505153">
        <w:rPr>
          <w:rFonts w:ascii="Arial" w:hAnsi="Arial" w:cs="Arial"/>
          <w:b/>
          <w:bCs/>
          <w:color w:val="000000"/>
          <w:sz w:val="24"/>
          <w:szCs w:val="24"/>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E4699" w:rsidRPr="00505153" w:rsidRDefault="00505153" w:rsidP="00505153">
      <w:pPr>
        <w:tabs>
          <w:tab w:val="left" w:pos="709"/>
        </w:tabs>
        <w:spacing w:after="0" w:line="240" w:lineRule="auto"/>
        <w:jc w:val="both"/>
        <w:rPr>
          <w:rFonts w:ascii="Arial" w:hAnsi="Arial" w:cs="Arial"/>
          <w:color w:val="00000A"/>
          <w:sz w:val="24"/>
          <w:szCs w:val="24"/>
        </w:rPr>
      </w:pPr>
      <w:r>
        <w:rPr>
          <w:rFonts w:ascii="Arial" w:hAnsi="Arial" w:cs="Arial"/>
          <w:color w:val="000000"/>
          <w:sz w:val="24"/>
          <w:szCs w:val="24"/>
        </w:rPr>
        <w:t xml:space="preserve"> </w:t>
      </w:r>
      <w:r w:rsidR="004E4699" w:rsidRPr="00505153">
        <w:rPr>
          <w:rFonts w:ascii="Arial" w:hAnsi="Arial" w:cs="Arial"/>
          <w:color w:val="000000"/>
          <w:sz w:val="24"/>
          <w:szCs w:val="24"/>
        </w:rPr>
        <w:t xml:space="preserve">4.1.1. Текущий </w:t>
      </w:r>
      <w:proofErr w:type="gramStart"/>
      <w:r w:rsidR="004E4699" w:rsidRPr="00505153">
        <w:rPr>
          <w:rFonts w:ascii="Arial" w:hAnsi="Arial" w:cs="Arial"/>
          <w:color w:val="000000"/>
          <w:sz w:val="24"/>
          <w:szCs w:val="24"/>
        </w:rPr>
        <w:t>контроль за</w:t>
      </w:r>
      <w:proofErr w:type="gramEnd"/>
      <w:r w:rsidR="004E4699" w:rsidRPr="00505153">
        <w:rPr>
          <w:rFonts w:ascii="Arial" w:hAnsi="Arial" w:cs="Arial"/>
          <w:color w:val="000000"/>
          <w:sz w:val="24"/>
          <w:szCs w:val="24"/>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p>
    <w:p w:rsidR="004E4699" w:rsidRPr="00505153" w:rsidRDefault="00505153" w:rsidP="00505153">
      <w:pPr>
        <w:tabs>
          <w:tab w:val="left" w:pos="709"/>
        </w:tabs>
        <w:spacing w:after="0" w:line="240" w:lineRule="auto"/>
        <w:jc w:val="both"/>
        <w:rPr>
          <w:rFonts w:ascii="Arial" w:hAnsi="Arial" w:cs="Arial"/>
          <w:color w:val="00000A"/>
          <w:sz w:val="24"/>
          <w:szCs w:val="24"/>
        </w:rPr>
      </w:pPr>
      <w:r>
        <w:rPr>
          <w:rFonts w:ascii="Arial" w:hAnsi="Arial" w:cs="Arial"/>
          <w:color w:val="000000"/>
          <w:sz w:val="24"/>
          <w:szCs w:val="24"/>
        </w:rPr>
        <w:t xml:space="preserve"> </w:t>
      </w:r>
      <w:r w:rsidR="004E4699" w:rsidRPr="00505153">
        <w:rPr>
          <w:rFonts w:ascii="Arial" w:hAnsi="Arial" w:cs="Arial"/>
          <w:color w:val="000000"/>
          <w:sz w:val="24"/>
          <w:szCs w:val="24"/>
        </w:rPr>
        <w:t>4.1.2. Периодичность осуществления текущего контроля устанавливается распоряжением главы сельсовета.</w:t>
      </w:r>
    </w:p>
    <w:p w:rsidR="004E4699" w:rsidRPr="00505153" w:rsidRDefault="004E4699" w:rsidP="00505153">
      <w:pPr>
        <w:tabs>
          <w:tab w:val="left" w:pos="709"/>
        </w:tabs>
        <w:spacing w:after="0" w:line="240" w:lineRule="auto"/>
        <w:ind w:firstLine="540"/>
        <w:jc w:val="both"/>
        <w:rPr>
          <w:rFonts w:ascii="Arial" w:hAnsi="Arial" w:cs="Arial"/>
          <w:color w:val="00000A"/>
          <w:sz w:val="24"/>
          <w:szCs w:val="24"/>
        </w:rPr>
      </w:pPr>
    </w:p>
    <w:p w:rsidR="004E4699" w:rsidRPr="00505153" w:rsidRDefault="004E4699" w:rsidP="00505153">
      <w:pPr>
        <w:tabs>
          <w:tab w:val="left" w:pos="709"/>
        </w:tabs>
        <w:spacing w:after="0" w:line="240" w:lineRule="auto"/>
        <w:jc w:val="both"/>
        <w:rPr>
          <w:rFonts w:ascii="Arial" w:hAnsi="Arial" w:cs="Arial"/>
          <w:color w:val="00000A"/>
          <w:sz w:val="24"/>
          <w:szCs w:val="24"/>
        </w:rPr>
      </w:pPr>
      <w:r w:rsidRPr="00505153">
        <w:rPr>
          <w:rFonts w:ascii="Arial" w:hAnsi="Arial" w:cs="Arial"/>
          <w:b/>
          <w:bCs/>
          <w:color w:val="000000"/>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505153">
        <w:rPr>
          <w:rFonts w:ascii="Arial" w:hAnsi="Arial" w:cs="Arial"/>
          <w:b/>
          <w:bCs/>
          <w:color w:val="000000"/>
          <w:sz w:val="24"/>
          <w:szCs w:val="24"/>
        </w:rPr>
        <w:t>контроля за</w:t>
      </w:r>
      <w:proofErr w:type="gramEnd"/>
      <w:r w:rsidRPr="00505153">
        <w:rPr>
          <w:rFonts w:ascii="Arial" w:hAnsi="Arial" w:cs="Arial"/>
          <w:b/>
          <w:bCs/>
          <w:color w:val="000000"/>
          <w:sz w:val="24"/>
          <w:szCs w:val="24"/>
        </w:rPr>
        <w:t xml:space="preserve"> полнотой и качеством предоставления муниципальной услуги</w:t>
      </w:r>
    </w:p>
    <w:p w:rsidR="004E4699" w:rsidRPr="00505153" w:rsidRDefault="00505153" w:rsidP="00505153">
      <w:pPr>
        <w:tabs>
          <w:tab w:val="left" w:pos="709"/>
        </w:tabs>
        <w:spacing w:after="0" w:line="240" w:lineRule="auto"/>
        <w:jc w:val="both"/>
        <w:rPr>
          <w:rFonts w:ascii="Arial" w:hAnsi="Arial" w:cs="Arial"/>
          <w:color w:val="00000A"/>
          <w:sz w:val="24"/>
          <w:szCs w:val="24"/>
        </w:rPr>
      </w:pPr>
      <w:r>
        <w:rPr>
          <w:rFonts w:ascii="Arial" w:hAnsi="Arial" w:cs="Arial"/>
          <w:color w:val="000000"/>
          <w:sz w:val="24"/>
          <w:szCs w:val="24"/>
        </w:rPr>
        <w:t xml:space="preserve"> </w:t>
      </w:r>
      <w:r w:rsidR="004E4699" w:rsidRPr="00505153">
        <w:rPr>
          <w:rFonts w:ascii="Arial" w:hAnsi="Arial" w:cs="Arial"/>
          <w:color w:val="000000"/>
          <w:sz w:val="24"/>
          <w:szCs w:val="24"/>
        </w:rPr>
        <w:t xml:space="preserve">4.2.1. </w:t>
      </w:r>
      <w:proofErr w:type="gramStart"/>
      <w:r w:rsidR="004E4699" w:rsidRPr="00505153">
        <w:rPr>
          <w:rFonts w:ascii="Arial" w:hAnsi="Arial" w:cs="Arial"/>
          <w:color w:val="000000"/>
          <w:sz w:val="24"/>
          <w:szCs w:val="24"/>
        </w:rPr>
        <w:t>Контроль за</w:t>
      </w:r>
      <w:proofErr w:type="gramEnd"/>
      <w:r w:rsidR="004E4699" w:rsidRPr="00505153">
        <w:rPr>
          <w:rFonts w:ascii="Arial" w:hAnsi="Arial" w:cs="Arial"/>
          <w:color w:val="000000"/>
          <w:sz w:val="24"/>
          <w:szCs w:val="24"/>
        </w:rPr>
        <w:t xml:space="preserve">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сельсовета, а также должностных лиц.</w:t>
      </w:r>
    </w:p>
    <w:p w:rsidR="004E4699" w:rsidRPr="00505153" w:rsidRDefault="00505153" w:rsidP="00505153">
      <w:pPr>
        <w:tabs>
          <w:tab w:val="left" w:pos="709"/>
        </w:tabs>
        <w:spacing w:after="0" w:line="240" w:lineRule="auto"/>
        <w:jc w:val="both"/>
        <w:rPr>
          <w:rFonts w:ascii="Arial" w:hAnsi="Arial" w:cs="Arial"/>
          <w:color w:val="00000A"/>
          <w:sz w:val="24"/>
          <w:szCs w:val="24"/>
        </w:rPr>
      </w:pPr>
      <w:r>
        <w:rPr>
          <w:rFonts w:ascii="Arial" w:hAnsi="Arial" w:cs="Arial"/>
          <w:color w:val="000000"/>
          <w:sz w:val="24"/>
          <w:szCs w:val="24"/>
        </w:rPr>
        <w:t xml:space="preserve"> </w:t>
      </w:r>
      <w:r w:rsidR="004E4699" w:rsidRPr="00505153">
        <w:rPr>
          <w:rFonts w:ascii="Arial" w:hAnsi="Arial" w:cs="Arial"/>
          <w:color w:val="000000"/>
          <w:sz w:val="24"/>
          <w:szCs w:val="24"/>
        </w:rPr>
        <w:t xml:space="preserve">4.2.2. Порядок и периодичность </w:t>
      </w:r>
      <w:proofErr w:type="gramStart"/>
      <w:r w:rsidR="004E4699" w:rsidRPr="00505153">
        <w:rPr>
          <w:rFonts w:ascii="Arial" w:hAnsi="Arial" w:cs="Arial"/>
          <w:color w:val="000000"/>
          <w:sz w:val="24"/>
          <w:szCs w:val="24"/>
        </w:rPr>
        <w:t>проведения плановых проверок выполнения положений Регламента</w:t>
      </w:r>
      <w:proofErr w:type="gramEnd"/>
      <w:r w:rsidR="004E4699" w:rsidRPr="00505153">
        <w:rPr>
          <w:rFonts w:ascii="Arial" w:hAnsi="Arial" w:cs="Arial"/>
          <w:color w:val="000000"/>
          <w:sz w:val="24"/>
          <w:szCs w:val="24"/>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сельсовета на текущий год.</w:t>
      </w:r>
    </w:p>
    <w:p w:rsidR="004E4699" w:rsidRPr="00505153" w:rsidRDefault="00505153" w:rsidP="00505153">
      <w:pPr>
        <w:tabs>
          <w:tab w:val="left" w:pos="709"/>
        </w:tabs>
        <w:spacing w:after="0" w:line="240" w:lineRule="auto"/>
        <w:jc w:val="both"/>
        <w:rPr>
          <w:rFonts w:ascii="Arial" w:hAnsi="Arial" w:cs="Arial"/>
          <w:color w:val="00000A"/>
          <w:sz w:val="24"/>
          <w:szCs w:val="24"/>
        </w:rPr>
      </w:pPr>
      <w:r>
        <w:rPr>
          <w:rFonts w:ascii="Arial" w:hAnsi="Arial" w:cs="Arial"/>
          <w:color w:val="000000"/>
          <w:sz w:val="24"/>
          <w:szCs w:val="24"/>
        </w:rPr>
        <w:t xml:space="preserve"> </w:t>
      </w:r>
      <w:r w:rsidR="004E4699" w:rsidRPr="00505153">
        <w:rPr>
          <w:rFonts w:ascii="Arial" w:hAnsi="Arial" w:cs="Arial"/>
          <w:color w:val="000000"/>
          <w:sz w:val="24"/>
          <w:szCs w:val="24"/>
        </w:rPr>
        <w:t>4.2.3. Решение об осуществлении плановых и внеплановых проверок полноты и качества предоставления муниципальной услуги принимается распоряжением главы администрации</w:t>
      </w:r>
      <w:r>
        <w:rPr>
          <w:rFonts w:ascii="Arial" w:hAnsi="Arial" w:cs="Arial"/>
          <w:color w:val="000000"/>
          <w:sz w:val="24"/>
          <w:szCs w:val="24"/>
        </w:rPr>
        <w:t xml:space="preserve"> </w:t>
      </w:r>
      <w:r w:rsidR="004E4699" w:rsidRPr="00505153">
        <w:rPr>
          <w:rFonts w:ascii="Arial" w:hAnsi="Arial" w:cs="Arial"/>
          <w:color w:val="000000"/>
          <w:sz w:val="24"/>
          <w:szCs w:val="24"/>
        </w:rPr>
        <w:t>сельсовета.</w:t>
      </w:r>
    </w:p>
    <w:p w:rsidR="004E4699" w:rsidRPr="00505153" w:rsidRDefault="00505153" w:rsidP="00505153">
      <w:pPr>
        <w:tabs>
          <w:tab w:val="left" w:pos="709"/>
        </w:tabs>
        <w:spacing w:after="0" w:line="240" w:lineRule="auto"/>
        <w:jc w:val="both"/>
        <w:rPr>
          <w:rFonts w:ascii="Arial" w:hAnsi="Arial" w:cs="Arial"/>
          <w:color w:val="00000A"/>
          <w:sz w:val="24"/>
          <w:szCs w:val="24"/>
        </w:rPr>
      </w:pPr>
      <w:r>
        <w:rPr>
          <w:rFonts w:ascii="Arial" w:hAnsi="Arial" w:cs="Arial"/>
          <w:color w:val="000000"/>
          <w:sz w:val="24"/>
          <w:szCs w:val="24"/>
        </w:rPr>
        <w:t xml:space="preserve"> </w:t>
      </w:r>
      <w:r w:rsidR="004E4699" w:rsidRPr="00505153">
        <w:rPr>
          <w:rFonts w:ascii="Arial" w:hAnsi="Arial" w:cs="Arial"/>
          <w:color w:val="000000"/>
          <w:sz w:val="24"/>
          <w:szCs w:val="24"/>
        </w:rPr>
        <w:t>4.2.4. Плановые проверки проводятся в соответствии с планом работы администрации сельсовета,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4E4699" w:rsidRPr="00505153" w:rsidRDefault="00505153" w:rsidP="00505153">
      <w:pPr>
        <w:tabs>
          <w:tab w:val="left" w:pos="709"/>
        </w:tabs>
        <w:spacing w:after="0" w:line="240" w:lineRule="auto"/>
        <w:jc w:val="both"/>
        <w:rPr>
          <w:rFonts w:ascii="Arial" w:hAnsi="Arial" w:cs="Arial"/>
          <w:color w:val="00000A"/>
          <w:sz w:val="24"/>
          <w:szCs w:val="24"/>
        </w:rPr>
      </w:pPr>
      <w:r>
        <w:rPr>
          <w:rFonts w:ascii="Arial" w:hAnsi="Arial" w:cs="Arial"/>
          <w:color w:val="000000"/>
          <w:sz w:val="24"/>
          <w:szCs w:val="24"/>
        </w:rPr>
        <w:t xml:space="preserve"> </w:t>
      </w:r>
      <w:r w:rsidR="004E4699" w:rsidRPr="00505153">
        <w:rPr>
          <w:rFonts w:ascii="Arial" w:hAnsi="Arial" w:cs="Arial"/>
          <w:color w:val="000000"/>
          <w:sz w:val="24"/>
          <w:szCs w:val="24"/>
        </w:rPr>
        <w:t>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E4699" w:rsidRPr="00505153" w:rsidRDefault="004E4699" w:rsidP="00505153">
      <w:pPr>
        <w:tabs>
          <w:tab w:val="left" w:pos="709"/>
        </w:tabs>
        <w:spacing w:after="0" w:line="240" w:lineRule="auto"/>
        <w:jc w:val="both"/>
        <w:rPr>
          <w:rFonts w:ascii="Arial" w:hAnsi="Arial" w:cs="Arial"/>
          <w:color w:val="00000A"/>
          <w:sz w:val="24"/>
          <w:szCs w:val="24"/>
        </w:rPr>
      </w:pPr>
      <w:r w:rsidRPr="00505153">
        <w:rPr>
          <w:rFonts w:ascii="Arial" w:hAnsi="Arial" w:cs="Arial"/>
          <w:b/>
          <w:bCs/>
          <w:color w:val="000000"/>
          <w:sz w:val="24"/>
          <w:szCs w:val="24"/>
        </w:rPr>
        <w:t>4.3. Ответственность должностных лиц администрации сельсовета за решения и действия (бездействие), принимаемые (осуществляемые) ими в ходе предоставления муниципальной услуги</w:t>
      </w:r>
    </w:p>
    <w:p w:rsidR="004E4699" w:rsidRPr="00505153" w:rsidRDefault="004E4699" w:rsidP="00505153">
      <w:pPr>
        <w:tabs>
          <w:tab w:val="left" w:pos="709"/>
        </w:tabs>
        <w:spacing w:after="0" w:line="240" w:lineRule="auto"/>
        <w:ind w:firstLine="708"/>
        <w:jc w:val="both"/>
        <w:rPr>
          <w:rFonts w:ascii="Arial" w:hAnsi="Arial" w:cs="Arial"/>
          <w:color w:val="00000A"/>
          <w:sz w:val="24"/>
          <w:szCs w:val="24"/>
        </w:rPr>
      </w:pPr>
      <w:r w:rsidRPr="00505153">
        <w:rPr>
          <w:rFonts w:ascii="Arial" w:hAnsi="Arial" w:cs="Arial"/>
          <w:color w:val="000000"/>
          <w:sz w:val="24"/>
          <w:szCs w:val="24"/>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4E4699" w:rsidRPr="00505153" w:rsidRDefault="004E4699" w:rsidP="00505153">
      <w:pPr>
        <w:tabs>
          <w:tab w:val="left" w:pos="709"/>
        </w:tabs>
        <w:spacing w:after="0" w:line="240" w:lineRule="auto"/>
        <w:jc w:val="both"/>
        <w:rPr>
          <w:rFonts w:ascii="Arial" w:hAnsi="Arial" w:cs="Arial"/>
          <w:color w:val="00000A"/>
          <w:sz w:val="24"/>
          <w:szCs w:val="24"/>
        </w:rPr>
      </w:pPr>
      <w:r w:rsidRPr="00505153">
        <w:rPr>
          <w:rFonts w:ascii="Arial" w:hAnsi="Arial" w:cs="Arial"/>
          <w:b/>
          <w:bCs/>
          <w:color w:val="000000"/>
          <w:sz w:val="24"/>
          <w:szCs w:val="24"/>
        </w:rPr>
        <w:t xml:space="preserve">4.4. Положения, характеризующие требования к порядку и формам </w:t>
      </w:r>
      <w:proofErr w:type="gramStart"/>
      <w:r w:rsidRPr="00505153">
        <w:rPr>
          <w:rFonts w:ascii="Arial" w:hAnsi="Arial" w:cs="Arial"/>
          <w:b/>
          <w:bCs/>
          <w:color w:val="000000"/>
          <w:sz w:val="24"/>
          <w:szCs w:val="24"/>
        </w:rPr>
        <w:t>контроля за</w:t>
      </w:r>
      <w:proofErr w:type="gramEnd"/>
      <w:r w:rsidRPr="00505153">
        <w:rPr>
          <w:rFonts w:ascii="Arial" w:hAnsi="Arial" w:cs="Arial"/>
          <w:b/>
          <w:bCs/>
          <w:color w:val="000000"/>
          <w:sz w:val="24"/>
          <w:szCs w:val="24"/>
        </w:rPr>
        <w:t xml:space="preserve"> предоставлением муниципальной услуги, в том числе со стороны граждан, их объединений и организаций</w:t>
      </w:r>
    </w:p>
    <w:p w:rsidR="004E4699" w:rsidRPr="00505153" w:rsidRDefault="004E4699" w:rsidP="00505153">
      <w:pPr>
        <w:tabs>
          <w:tab w:val="left" w:pos="709"/>
        </w:tabs>
        <w:spacing w:after="0" w:line="240" w:lineRule="auto"/>
        <w:ind w:firstLine="567"/>
        <w:jc w:val="both"/>
        <w:rPr>
          <w:rFonts w:ascii="Arial" w:hAnsi="Arial" w:cs="Arial"/>
          <w:color w:val="00000A"/>
          <w:sz w:val="24"/>
          <w:szCs w:val="24"/>
        </w:rPr>
      </w:pPr>
      <w:proofErr w:type="gramStart"/>
      <w:r w:rsidRPr="00505153">
        <w:rPr>
          <w:rFonts w:ascii="Arial" w:hAnsi="Arial" w:cs="Arial"/>
          <w:color w:val="000000"/>
          <w:sz w:val="24"/>
          <w:szCs w:val="24"/>
        </w:rPr>
        <w:lastRenderedPageBreak/>
        <w:t>Контроль за</w:t>
      </w:r>
      <w:proofErr w:type="gramEnd"/>
      <w:r w:rsidRPr="00505153">
        <w:rPr>
          <w:rFonts w:ascii="Arial" w:hAnsi="Arial" w:cs="Arial"/>
          <w:color w:val="000000"/>
          <w:sz w:val="24"/>
          <w:szCs w:val="24"/>
        </w:rPr>
        <w:t xml:space="preserve"> предоставлением муниципальной услуги со стороны граждан, их объединений и организаций осуществляется:</w:t>
      </w:r>
    </w:p>
    <w:p w:rsidR="004E4699" w:rsidRPr="00505153" w:rsidRDefault="004E4699" w:rsidP="00505153">
      <w:pPr>
        <w:tabs>
          <w:tab w:val="left" w:pos="709"/>
        </w:tabs>
        <w:spacing w:after="0" w:line="240" w:lineRule="auto"/>
        <w:ind w:firstLine="567"/>
        <w:jc w:val="both"/>
        <w:rPr>
          <w:rFonts w:ascii="Arial" w:hAnsi="Arial" w:cs="Arial"/>
          <w:color w:val="00000A"/>
          <w:sz w:val="24"/>
          <w:szCs w:val="24"/>
        </w:rPr>
      </w:pPr>
      <w:r w:rsidRPr="00505153">
        <w:rPr>
          <w:rFonts w:ascii="Arial" w:hAnsi="Arial" w:cs="Arial"/>
          <w:color w:val="000000"/>
          <w:sz w:val="24"/>
          <w:szCs w:val="24"/>
        </w:rPr>
        <w:t>общественными объединениями и организациями;</w:t>
      </w:r>
    </w:p>
    <w:p w:rsidR="004E4699" w:rsidRPr="00505153" w:rsidRDefault="004E4699" w:rsidP="00505153">
      <w:pPr>
        <w:tabs>
          <w:tab w:val="left" w:pos="709"/>
        </w:tabs>
        <w:spacing w:after="0" w:line="240" w:lineRule="auto"/>
        <w:ind w:firstLine="567"/>
        <w:jc w:val="both"/>
        <w:rPr>
          <w:rFonts w:ascii="Arial" w:hAnsi="Arial" w:cs="Arial"/>
          <w:color w:val="00000A"/>
          <w:sz w:val="24"/>
          <w:szCs w:val="24"/>
        </w:rPr>
      </w:pPr>
      <w:r w:rsidRPr="00505153">
        <w:rPr>
          <w:rFonts w:ascii="Arial" w:hAnsi="Arial" w:cs="Arial"/>
          <w:color w:val="000000"/>
          <w:sz w:val="24"/>
          <w:szCs w:val="24"/>
        </w:rPr>
        <w:t>иными органами, в установленном законом порядке.</w:t>
      </w:r>
    </w:p>
    <w:p w:rsidR="004E4699" w:rsidRPr="00505153" w:rsidRDefault="004E4699" w:rsidP="00505153">
      <w:pPr>
        <w:tabs>
          <w:tab w:val="left" w:pos="709"/>
        </w:tabs>
        <w:spacing w:after="0" w:line="240" w:lineRule="auto"/>
        <w:ind w:firstLine="567"/>
        <w:jc w:val="both"/>
        <w:rPr>
          <w:rFonts w:ascii="Arial" w:hAnsi="Arial" w:cs="Arial"/>
          <w:color w:val="00000A"/>
          <w:sz w:val="24"/>
          <w:szCs w:val="24"/>
        </w:rPr>
      </w:pPr>
      <w:r w:rsidRPr="00505153">
        <w:rPr>
          <w:rFonts w:ascii="Arial" w:hAnsi="Arial" w:cs="Arial"/>
          <w:color w:val="000000"/>
          <w:sz w:val="24"/>
          <w:szCs w:val="24"/>
        </w:rPr>
        <w:t xml:space="preserve">Граждане, их объединения и организации вправе осуществлять </w:t>
      </w:r>
      <w:proofErr w:type="gramStart"/>
      <w:r w:rsidRPr="00505153">
        <w:rPr>
          <w:rFonts w:ascii="Arial" w:hAnsi="Arial" w:cs="Arial"/>
          <w:color w:val="000000"/>
          <w:sz w:val="24"/>
          <w:szCs w:val="24"/>
        </w:rPr>
        <w:t>контроль за</w:t>
      </w:r>
      <w:proofErr w:type="gramEnd"/>
      <w:r w:rsidRPr="00505153">
        <w:rPr>
          <w:rFonts w:ascii="Arial" w:hAnsi="Arial" w:cs="Arial"/>
          <w:color w:val="000000"/>
          <w:sz w:val="24"/>
          <w:szCs w:val="24"/>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4E4699" w:rsidRPr="00505153" w:rsidRDefault="004E4699" w:rsidP="00505153">
      <w:pPr>
        <w:tabs>
          <w:tab w:val="left" w:pos="709"/>
        </w:tabs>
        <w:spacing w:after="0" w:line="240" w:lineRule="auto"/>
        <w:ind w:firstLine="567"/>
        <w:jc w:val="both"/>
        <w:rPr>
          <w:rFonts w:ascii="Arial" w:hAnsi="Arial" w:cs="Arial"/>
          <w:color w:val="00000A"/>
          <w:sz w:val="24"/>
          <w:szCs w:val="24"/>
        </w:rPr>
      </w:pPr>
      <w:r w:rsidRPr="00505153">
        <w:rPr>
          <w:rFonts w:ascii="Arial" w:hAnsi="Arial" w:cs="Arial"/>
          <w:color w:val="000000"/>
          <w:sz w:val="24"/>
          <w:szCs w:val="24"/>
        </w:rPr>
        <w:t>Граждане, их объединения и организации также вправе:</w:t>
      </w:r>
    </w:p>
    <w:p w:rsidR="004E4699" w:rsidRPr="00505153" w:rsidRDefault="004E4699" w:rsidP="00505153">
      <w:pPr>
        <w:tabs>
          <w:tab w:val="left" w:pos="709"/>
        </w:tabs>
        <w:spacing w:after="0" w:line="240" w:lineRule="auto"/>
        <w:ind w:firstLine="567"/>
        <w:jc w:val="both"/>
        <w:rPr>
          <w:rFonts w:ascii="Arial" w:hAnsi="Arial" w:cs="Arial"/>
          <w:color w:val="00000A"/>
          <w:sz w:val="24"/>
          <w:szCs w:val="24"/>
        </w:rPr>
      </w:pPr>
      <w:r w:rsidRPr="00505153">
        <w:rPr>
          <w:rFonts w:ascii="Arial" w:hAnsi="Arial" w:cs="Arial"/>
          <w:color w:val="000000"/>
          <w:sz w:val="24"/>
          <w:szCs w:val="24"/>
        </w:rPr>
        <w:t>- направлять замечания и предложения по улучшению доступности и качества предоставления муниципальной услуги;</w:t>
      </w:r>
    </w:p>
    <w:p w:rsidR="004E4699" w:rsidRPr="00505153" w:rsidRDefault="004E4699" w:rsidP="00505153">
      <w:pPr>
        <w:tabs>
          <w:tab w:val="left" w:pos="709"/>
        </w:tabs>
        <w:spacing w:after="0" w:line="240" w:lineRule="auto"/>
        <w:ind w:firstLine="567"/>
        <w:jc w:val="both"/>
        <w:rPr>
          <w:rFonts w:ascii="Arial" w:hAnsi="Arial" w:cs="Arial"/>
          <w:color w:val="00000A"/>
          <w:sz w:val="24"/>
          <w:szCs w:val="24"/>
        </w:rPr>
      </w:pPr>
      <w:r w:rsidRPr="00505153">
        <w:rPr>
          <w:rFonts w:ascii="Arial" w:hAnsi="Arial" w:cs="Arial"/>
          <w:color w:val="000000"/>
          <w:sz w:val="24"/>
          <w:szCs w:val="24"/>
        </w:rPr>
        <w:t>- вносить предложения о мерах по устранению нарушений Регламента.</w:t>
      </w:r>
    </w:p>
    <w:p w:rsidR="004E4699" w:rsidRPr="00505153" w:rsidRDefault="004E4699" w:rsidP="00505153">
      <w:pPr>
        <w:tabs>
          <w:tab w:val="left" w:pos="709"/>
        </w:tabs>
        <w:spacing w:after="0" w:line="240" w:lineRule="auto"/>
        <w:ind w:firstLine="567"/>
        <w:jc w:val="both"/>
        <w:rPr>
          <w:rFonts w:ascii="Arial" w:hAnsi="Arial" w:cs="Arial"/>
          <w:color w:val="00000A"/>
          <w:sz w:val="24"/>
          <w:szCs w:val="24"/>
        </w:rPr>
      </w:pPr>
      <w:proofErr w:type="gramStart"/>
      <w:r w:rsidRPr="00505153">
        <w:rPr>
          <w:rFonts w:ascii="Arial" w:hAnsi="Arial" w:cs="Arial"/>
          <w:color w:val="000000"/>
          <w:sz w:val="24"/>
          <w:szCs w:val="24"/>
        </w:rPr>
        <w:t>Контроль за</w:t>
      </w:r>
      <w:proofErr w:type="gramEnd"/>
      <w:r w:rsidRPr="00505153">
        <w:rPr>
          <w:rFonts w:ascii="Arial" w:hAnsi="Arial" w:cs="Arial"/>
          <w:color w:val="000000"/>
          <w:sz w:val="24"/>
          <w:szCs w:val="24"/>
        </w:rPr>
        <w:t xml:space="preserve">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4E4699" w:rsidRPr="00505153" w:rsidRDefault="004E4699" w:rsidP="00505153">
      <w:pPr>
        <w:tabs>
          <w:tab w:val="left" w:pos="709"/>
        </w:tabs>
        <w:spacing w:after="0" w:line="240" w:lineRule="auto"/>
        <w:ind w:firstLine="708"/>
        <w:jc w:val="both"/>
        <w:rPr>
          <w:rFonts w:ascii="Arial" w:hAnsi="Arial" w:cs="Arial"/>
          <w:color w:val="00000A"/>
          <w:sz w:val="24"/>
          <w:szCs w:val="24"/>
        </w:rPr>
      </w:pPr>
    </w:p>
    <w:p w:rsidR="004E4699" w:rsidRPr="00505153" w:rsidRDefault="004E4699" w:rsidP="00505153">
      <w:pPr>
        <w:tabs>
          <w:tab w:val="left" w:pos="709"/>
        </w:tabs>
        <w:spacing w:after="0" w:line="240" w:lineRule="auto"/>
        <w:jc w:val="both"/>
        <w:rPr>
          <w:rFonts w:ascii="Arial" w:hAnsi="Arial" w:cs="Arial"/>
          <w:color w:val="00000A"/>
          <w:sz w:val="24"/>
          <w:szCs w:val="24"/>
        </w:rPr>
      </w:pPr>
      <w:r w:rsidRPr="00505153">
        <w:rPr>
          <w:rFonts w:ascii="Arial" w:hAnsi="Arial" w:cs="Arial"/>
          <w:b/>
          <w:bCs/>
          <w:color w:val="000000"/>
          <w:sz w:val="24"/>
          <w:szCs w:val="24"/>
          <w:lang w:val="en-US"/>
        </w:rPr>
        <w:t>V</w:t>
      </w:r>
      <w:r w:rsidRPr="00505153">
        <w:rPr>
          <w:rFonts w:ascii="Arial" w:hAnsi="Arial" w:cs="Arial"/>
          <w:b/>
          <w:bCs/>
          <w:color w:val="000000"/>
          <w:sz w:val="24"/>
          <w:szCs w:val="24"/>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4E4699" w:rsidRPr="00505153" w:rsidRDefault="004E4699" w:rsidP="00505153">
      <w:pPr>
        <w:tabs>
          <w:tab w:val="left" w:pos="709"/>
        </w:tabs>
        <w:spacing w:after="0" w:line="240" w:lineRule="auto"/>
        <w:ind w:firstLine="708"/>
        <w:jc w:val="both"/>
        <w:rPr>
          <w:rFonts w:ascii="Arial" w:hAnsi="Arial" w:cs="Arial"/>
          <w:color w:val="00000A"/>
          <w:sz w:val="24"/>
          <w:szCs w:val="24"/>
        </w:rPr>
      </w:pPr>
    </w:p>
    <w:p w:rsidR="004E4699" w:rsidRPr="00505153" w:rsidRDefault="004E4699" w:rsidP="00505153">
      <w:pPr>
        <w:tabs>
          <w:tab w:val="left" w:pos="709"/>
        </w:tabs>
        <w:spacing w:after="0" w:line="240" w:lineRule="auto"/>
        <w:ind w:firstLine="709"/>
        <w:jc w:val="both"/>
        <w:rPr>
          <w:rFonts w:ascii="Arial" w:hAnsi="Arial" w:cs="Arial"/>
          <w:color w:val="00000A"/>
          <w:sz w:val="24"/>
          <w:szCs w:val="24"/>
        </w:rPr>
      </w:pPr>
      <w:r w:rsidRPr="00505153">
        <w:rPr>
          <w:rFonts w:ascii="Arial" w:hAnsi="Arial" w:cs="Arial"/>
          <w:b/>
          <w:bCs/>
          <w:color w:val="00000A"/>
          <w:sz w:val="24"/>
          <w:szCs w:val="24"/>
        </w:rPr>
        <w:t>5.1. Информация для заявителя о его праве подать жалобу на решение и</w:t>
      </w:r>
      <w:r w:rsidR="00505153">
        <w:rPr>
          <w:rFonts w:ascii="Arial" w:hAnsi="Arial" w:cs="Arial"/>
          <w:b/>
          <w:bCs/>
          <w:color w:val="00000A"/>
          <w:sz w:val="24"/>
          <w:szCs w:val="24"/>
        </w:rPr>
        <w:t xml:space="preserve"> </w:t>
      </w:r>
      <w:r w:rsidRPr="00505153">
        <w:rPr>
          <w:rFonts w:ascii="Arial" w:hAnsi="Arial" w:cs="Arial"/>
          <w:b/>
          <w:bCs/>
          <w:color w:val="00000A"/>
          <w:sz w:val="24"/>
          <w:szCs w:val="24"/>
        </w:rPr>
        <w:t>(или) действие (бездействие) администрации сельсовета</w:t>
      </w:r>
      <w:r w:rsidRPr="00505153">
        <w:rPr>
          <w:rFonts w:ascii="Arial" w:hAnsi="Arial" w:cs="Arial"/>
          <w:color w:val="00000A"/>
          <w:sz w:val="24"/>
          <w:szCs w:val="24"/>
        </w:rPr>
        <w:t xml:space="preserve"> </w:t>
      </w:r>
      <w:r w:rsidRPr="00505153">
        <w:rPr>
          <w:rFonts w:ascii="Arial" w:hAnsi="Arial" w:cs="Arial"/>
          <w:b/>
          <w:bCs/>
          <w:color w:val="00000A"/>
          <w:sz w:val="24"/>
          <w:szCs w:val="24"/>
        </w:rPr>
        <w:t>и (или) их должностных лиц при предоставлении услуги</w:t>
      </w:r>
    </w:p>
    <w:p w:rsidR="004E4699" w:rsidRPr="00505153" w:rsidRDefault="004E4699" w:rsidP="00505153">
      <w:pPr>
        <w:tabs>
          <w:tab w:val="left" w:pos="709"/>
        </w:tabs>
        <w:spacing w:after="0" w:line="240" w:lineRule="auto"/>
        <w:ind w:firstLine="709"/>
        <w:jc w:val="both"/>
        <w:rPr>
          <w:rFonts w:ascii="Arial" w:hAnsi="Arial" w:cs="Arial"/>
          <w:color w:val="00000A"/>
          <w:sz w:val="24"/>
          <w:szCs w:val="24"/>
        </w:rPr>
      </w:pPr>
      <w:r w:rsidRPr="00505153">
        <w:rPr>
          <w:rFonts w:ascii="Arial" w:hAnsi="Arial" w:cs="Arial"/>
          <w:color w:val="00000A"/>
          <w:sz w:val="24"/>
          <w:szCs w:val="24"/>
        </w:rPr>
        <w:t>Заявитель вправе обжаловать решения и действия (бездействие) администрации сельсовета и (или) их должностных лиц при предоставлении услуги в соответствии с законодательством Российской Федерации в досудебном (внесудебном) и судебном порядке.</w:t>
      </w:r>
    </w:p>
    <w:p w:rsidR="004E4699" w:rsidRPr="00505153" w:rsidRDefault="004E4699" w:rsidP="00505153">
      <w:pPr>
        <w:tabs>
          <w:tab w:val="left" w:pos="709"/>
        </w:tabs>
        <w:spacing w:after="0" w:line="240" w:lineRule="auto"/>
        <w:ind w:firstLine="709"/>
        <w:jc w:val="both"/>
        <w:rPr>
          <w:rFonts w:ascii="Arial" w:hAnsi="Arial" w:cs="Arial"/>
          <w:b/>
          <w:bCs/>
          <w:color w:val="00000A"/>
          <w:sz w:val="24"/>
          <w:szCs w:val="24"/>
        </w:rPr>
      </w:pPr>
    </w:p>
    <w:p w:rsidR="004E4699" w:rsidRPr="00505153" w:rsidRDefault="004E4699" w:rsidP="00505153">
      <w:pPr>
        <w:tabs>
          <w:tab w:val="left" w:pos="709"/>
        </w:tabs>
        <w:spacing w:after="0" w:line="240" w:lineRule="auto"/>
        <w:ind w:firstLine="709"/>
        <w:jc w:val="both"/>
        <w:rPr>
          <w:rFonts w:ascii="Arial" w:hAnsi="Arial" w:cs="Arial"/>
          <w:color w:val="00000A"/>
          <w:sz w:val="24"/>
          <w:szCs w:val="24"/>
        </w:rPr>
      </w:pPr>
      <w:r w:rsidRPr="00505153">
        <w:rPr>
          <w:rFonts w:ascii="Arial" w:hAnsi="Arial" w:cs="Arial"/>
          <w:b/>
          <w:bCs/>
          <w:color w:val="00000A"/>
          <w:sz w:val="24"/>
          <w:szCs w:val="24"/>
        </w:rPr>
        <w:t>5.2. Предмет жалобы</w:t>
      </w:r>
    </w:p>
    <w:p w:rsidR="004E4699" w:rsidRPr="00505153" w:rsidRDefault="004E4699" w:rsidP="00505153">
      <w:pPr>
        <w:tabs>
          <w:tab w:val="left" w:pos="709"/>
        </w:tabs>
        <w:spacing w:after="0" w:line="240" w:lineRule="auto"/>
        <w:ind w:firstLine="709"/>
        <w:jc w:val="both"/>
        <w:rPr>
          <w:rFonts w:ascii="Arial" w:hAnsi="Arial" w:cs="Arial"/>
          <w:color w:val="00000A"/>
          <w:sz w:val="24"/>
          <w:szCs w:val="24"/>
        </w:rPr>
      </w:pPr>
      <w:r w:rsidRPr="00505153">
        <w:rPr>
          <w:rFonts w:ascii="Arial" w:hAnsi="Arial" w:cs="Arial"/>
          <w:color w:val="00000A"/>
          <w:sz w:val="24"/>
          <w:szCs w:val="24"/>
        </w:rPr>
        <w:t>Предметом досудебного (внесудебного) обжалования могут являться решения и действия (бездействие) администрации сельсовета и (или) их должностных лиц при предоставлении услуги на основании настоящего регламента.</w:t>
      </w:r>
    </w:p>
    <w:p w:rsidR="004E4699" w:rsidRPr="00505153" w:rsidRDefault="004E4699" w:rsidP="00505153">
      <w:pPr>
        <w:tabs>
          <w:tab w:val="left" w:pos="709"/>
        </w:tabs>
        <w:spacing w:after="0" w:line="240" w:lineRule="auto"/>
        <w:ind w:firstLine="708"/>
        <w:jc w:val="both"/>
        <w:rPr>
          <w:rFonts w:ascii="Arial" w:hAnsi="Arial" w:cs="Arial"/>
          <w:color w:val="00000A"/>
          <w:sz w:val="24"/>
          <w:szCs w:val="24"/>
        </w:rPr>
      </w:pPr>
      <w:r w:rsidRPr="00505153">
        <w:rPr>
          <w:rFonts w:ascii="Arial" w:hAnsi="Arial" w:cs="Arial"/>
          <w:color w:val="00000A"/>
          <w:sz w:val="24"/>
          <w:szCs w:val="24"/>
        </w:rPr>
        <w:t>Заявитель имеет право обратиться с жалобой, в том числе в следующих случаях:</w:t>
      </w:r>
    </w:p>
    <w:p w:rsidR="004E4699" w:rsidRPr="00505153" w:rsidRDefault="004E4699" w:rsidP="00505153">
      <w:pPr>
        <w:tabs>
          <w:tab w:val="left" w:pos="709"/>
        </w:tabs>
        <w:spacing w:after="0" w:line="240" w:lineRule="auto"/>
        <w:ind w:firstLine="708"/>
        <w:jc w:val="both"/>
        <w:rPr>
          <w:rFonts w:ascii="Arial" w:hAnsi="Arial" w:cs="Arial"/>
          <w:color w:val="00000A"/>
          <w:sz w:val="24"/>
          <w:szCs w:val="24"/>
        </w:rPr>
      </w:pPr>
      <w:r w:rsidRPr="00505153">
        <w:rPr>
          <w:rFonts w:ascii="Arial" w:hAnsi="Arial" w:cs="Arial"/>
          <w:color w:val="00000A"/>
          <w:sz w:val="24"/>
          <w:szCs w:val="24"/>
        </w:rPr>
        <w:t>1) нарушения сроков регистрации заявления заявителя о предоставлении услуги;</w:t>
      </w:r>
    </w:p>
    <w:p w:rsidR="004E4699" w:rsidRPr="00505153" w:rsidRDefault="004E4699" w:rsidP="00505153">
      <w:pPr>
        <w:tabs>
          <w:tab w:val="left" w:pos="709"/>
        </w:tabs>
        <w:spacing w:after="0" w:line="240" w:lineRule="auto"/>
        <w:ind w:firstLine="708"/>
        <w:jc w:val="both"/>
        <w:rPr>
          <w:rFonts w:ascii="Arial" w:hAnsi="Arial" w:cs="Arial"/>
          <w:color w:val="00000A"/>
          <w:sz w:val="24"/>
          <w:szCs w:val="24"/>
        </w:rPr>
      </w:pPr>
      <w:r w:rsidRPr="00505153">
        <w:rPr>
          <w:rFonts w:ascii="Arial" w:hAnsi="Arial" w:cs="Arial"/>
          <w:color w:val="00000A"/>
          <w:sz w:val="24"/>
          <w:szCs w:val="24"/>
        </w:rPr>
        <w:t>2) нарушения сроков предоставления услуги;</w:t>
      </w:r>
    </w:p>
    <w:p w:rsidR="004E4699" w:rsidRPr="00505153" w:rsidRDefault="004E4699" w:rsidP="00505153">
      <w:pPr>
        <w:tabs>
          <w:tab w:val="left" w:pos="709"/>
        </w:tabs>
        <w:spacing w:after="0" w:line="240" w:lineRule="auto"/>
        <w:ind w:firstLine="708"/>
        <w:jc w:val="both"/>
        <w:rPr>
          <w:rFonts w:ascii="Arial" w:hAnsi="Arial" w:cs="Arial"/>
          <w:color w:val="00000A"/>
          <w:sz w:val="24"/>
          <w:szCs w:val="24"/>
        </w:rPr>
      </w:pPr>
      <w:r w:rsidRPr="00505153">
        <w:rPr>
          <w:rFonts w:ascii="Arial" w:hAnsi="Arial" w:cs="Arial"/>
          <w:color w:val="00000A"/>
          <w:sz w:val="24"/>
          <w:szCs w:val="24"/>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w:t>
      </w:r>
    </w:p>
    <w:p w:rsidR="004E4699" w:rsidRPr="00505153" w:rsidRDefault="004E4699" w:rsidP="00505153">
      <w:pPr>
        <w:tabs>
          <w:tab w:val="left" w:pos="709"/>
        </w:tabs>
        <w:spacing w:after="0" w:line="240" w:lineRule="auto"/>
        <w:ind w:firstLine="708"/>
        <w:jc w:val="both"/>
        <w:rPr>
          <w:rFonts w:ascii="Arial" w:hAnsi="Arial" w:cs="Arial"/>
          <w:color w:val="00000A"/>
          <w:sz w:val="24"/>
          <w:szCs w:val="24"/>
        </w:rPr>
      </w:pPr>
      <w:r w:rsidRPr="00505153">
        <w:rPr>
          <w:rFonts w:ascii="Arial" w:hAnsi="Arial" w:cs="Arial"/>
          <w:color w:val="00000A"/>
          <w:sz w:val="24"/>
          <w:szCs w:val="24"/>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услуги, у заявителя;</w:t>
      </w:r>
    </w:p>
    <w:p w:rsidR="004E4699" w:rsidRPr="00505153" w:rsidRDefault="004E4699" w:rsidP="00505153">
      <w:pPr>
        <w:tabs>
          <w:tab w:val="left" w:pos="709"/>
        </w:tabs>
        <w:spacing w:after="0" w:line="240" w:lineRule="auto"/>
        <w:ind w:firstLine="708"/>
        <w:jc w:val="both"/>
        <w:rPr>
          <w:rFonts w:ascii="Arial" w:hAnsi="Arial" w:cs="Arial"/>
          <w:color w:val="00000A"/>
          <w:sz w:val="24"/>
          <w:szCs w:val="24"/>
        </w:rPr>
      </w:pPr>
      <w:proofErr w:type="gramStart"/>
      <w:r w:rsidRPr="00505153">
        <w:rPr>
          <w:rFonts w:ascii="Arial" w:hAnsi="Arial" w:cs="Arial"/>
          <w:color w:val="00000A"/>
          <w:sz w:val="24"/>
          <w:szCs w:val="24"/>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4E4699" w:rsidRPr="00505153" w:rsidRDefault="004E4699" w:rsidP="00505153">
      <w:pPr>
        <w:tabs>
          <w:tab w:val="left" w:pos="709"/>
        </w:tabs>
        <w:spacing w:after="0" w:line="240" w:lineRule="auto"/>
        <w:ind w:firstLine="708"/>
        <w:jc w:val="both"/>
        <w:rPr>
          <w:rFonts w:ascii="Arial" w:hAnsi="Arial" w:cs="Arial"/>
          <w:color w:val="00000A"/>
          <w:sz w:val="24"/>
          <w:szCs w:val="24"/>
        </w:rPr>
      </w:pPr>
      <w:r w:rsidRPr="00505153">
        <w:rPr>
          <w:rFonts w:ascii="Arial" w:hAnsi="Arial" w:cs="Arial"/>
          <w:color w:val="00000A"/>
          <w:sz w:val="24"/>
          <w:szCs w:val="24"/>
        </w:rPr>
        <w:lastRenderedPageBreak/>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4E4699" w:rsidRPr="00505153" w:rsidRDefault="004E4699" w:rsidP="00505153">
      <w:pPr>
        <w:tabs>
          <w:tab w:val="left" w:pos="709"/>
        </w:tabs>
        <w:spacing w:after="0" w:line="240" w:lineRule="auto"/>
        <w:ind w:firstLine="708"/>
        <w:jc w:val="both"/>
        <w:rPr>
          <w:rFonts w:ascii="Arial" w:hAnsi="Arial" w:cs="Arial"/>
          <w:color w:val="00000A"/>
          <w:sz w:val="24"/>
          <w:szCs w:val="24"/>
        </w:rPr>
      </w:pPr>
      <w:proofErr w:type="gramStart"/>
      <w:r w:rsidRPr="00505153">
        <w:rPr>
          <w:rFonts w:ascii="Arial" w:hAnsi="Arial" w:cs="Arial"/>
          <w:color w:val="00000A"/>
          <w:sz w:val="24"/>
          <w:szCs w:val="24"/>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roofErr w:type="gramEnd"/>
    </w:p>
    <w:p w:rsidR="004E4699" w:rsidRPr="00505153" w:rsidRDefault="004E4699" w:rsidP="00505153">
      <w:pPr>
        <w:tabs>
          <w:tab w:val="left" w:pos="709"/>
        </w:tabs>
        <w:spacing w:after="0" w:line="240" w:lineRule="auto"/>
        <w:ind w:firstLine="709"/>
        <w:jc w:val="both"/>
        <w:rPr>
          <w:rFonts w:ascii="Arial" w:hAnsi="Arial" w:cs="Arial"/>
          <w:b/>
          <w:bCs/>
          <w:color w:val="00000A"/>
          <w:sz w:val="24"/>
          <w:szCs w:val="24"/>
        </w:rPr>
      </w:pPr>
    </w:p>
    <w:p w:rsidR="004E4699" w:rsidRPr="00505153" w:rsidRDefault="004E4699" w:rsidP="00505153">
      <w:pPr>
        <w:tabs>
          <w:tab w:val="left" w:pos="709"/>
        </w:tabs>
        <w:spacing w:after="0" w:line="240" w:lineRule="auto"/>
        <w:ind w:firstLine="709"/>
        <w:jc w:val="both"/>
        <w:rPr>
          <w:rFonts w:ascii="Arial" w:hAnsi="Arial" w:cs="Arial"/>
          <w:color w:val="00000A"/>
          <w:sz w:val="24"/>
          <w:szCs w:val="24"/>
        </w:rPr>
      </w:pPr>
      <w:r w:rsidRPr="00505153">
        <w:rPr>
          <w:rFonts w:ascii="Arial" w:hAnsi="Arial" w:cs="Arial"/>
          <w:b/>
          <w:bCs/>
          <w:color w:val="00000A"/>
          <w:sz w:val="24"/>
          <w:szCs w:val="24"/>
        </w:rPr>
        <w:t>5.3. Органы власти и уполномоченные на рассмотрение жалобы должностные лица, которым может быть направлена жалоба</w:t>
      </w:r>
    </w:p>
    <w:p w:rsidR="004E4699" w:rsidRPr="00505153" w:rsidRDefault="004E4699" w:rsidP="00505153">
      <w:pPr>
        <w:tabs>
          <w:tab w:val="left" w:pos="709"/>
        </w:tabs>
        <w:spacing w:after="0" w:line="240" w:lineRule="auto"/>
        <w:ind w:firstLine="708"/>
        <w:jc w:val="both"/>
        <w:rPr>
          <w:rFonts w:ascii="Arial" w:hAnsi="Arial" w:cs="Arial"/>
          <w:color w:val="00000A"/>
          <w:sz w:val="24"/>
          <w:szCs w:val="24"/>
        </w:rPr>
      </w:pPr>
      <w:r w:rsidRPr="00505153">
        <w:rPr>
          <w:rFonts w:ascii="Arial" w:hAnsi="Arial" w:cs="Arial"/>
          <w:color w:val="00000A"/>
          <w:sz w:val="24"/>
          <w:szCs w:val="24"/>
        </w:rPr>
        <w:t xml:space="preserve">Жалоба подается в письменной форме на бумажном носителе или в электронной форме в администрацию сельсовета. </w:t>
      </w:r>
      <w:r w:rsidRPr="00505153">
        <w:rPr>
          <w:rFonts w:ascii="Arial" w:hAnsi="Arial" w:cs="Arial"/>
          <w:color w:val="000000"/>
          <w:sz w:val="24"/>
          <w:szCs w:val="24"/>
        </w:rPr>
        <w:t>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p>
    <w:p w:rsidR="004E4699" w:rsidRPr="00505153" w:rsidRDefault="004E4699" w:rsidP="00505153">
      <w:pPr>
        <w:tabs>
          <w:tab w:val="left" w:pos="709"/>
        </w:tabs>
        <w:spacing w:after="0" w:line="240" w:lineRule="auto"/>
        <w:ind w:firstLine="709"/>
        <w:jc w:val="both"/>
        <w:rPr>
          <w:rFonts w:ascii="Arial" w:hAnsi="Arial" w:cs="Arial"/>
          <w:b/>
          <w:bCs/>
          <w:color w:val="00000A"/>
          <w:sz w:val="24"/>
          <w:szCs w:val="24"/>
        </w:rPr>
      </w:pPr>
    </w:p>
    <w:p w:rsidR="004E4699" w:rsidRPr="00505153" w:rsidRDefault="004E4699" w:rsidP="00505153">
      <w:pPr>
        <w:tabs>
          <w:tab w:val="left" w:pos="709"/>
        </w:tabs>
        <w:spacing w:after="0" w:line="240" w:lineRule="auto"/>
        <w:ind w:firstLine="709"/>
        <w:jc w:val="both"/>
        <w:rPr>
          <w:rFonts w:ascii="Arial" w:hAnsi="Arial" w:cs="Arial"/>
          <w:color w:val="00000A"/>
          <w:sz w:val="24"/>
          <w:szCs w:val="24"/>
        </w:rPr>
      </w:pPr>
      <w:r w:rsidRPr="00505153">
        <w:rPr>
          <w:rFonts w:ascii="Arial" w:hAnsi="Arial" w:cs="Arial"/>
          <w:b/>
          <w:bCs/>
          <w:color w:val="00000A"/>
          <w:sz w:val="24"/>
          <w:szCs w:val="24"/>
        </w:rPr>
        <w:t>5.4. Порядок подачи и рассмотрения жалобы</w:t>
      </w:r>
    </w:p>
    <w:p w:rsidR="004E4699" w:rsidRPr="00505153" w:rsidRDefault="004E4699" w:rsidP="00505153">
      <w:pPr>
        <w:widowControl w:val="0"/>
        <w:autoSpaceDE w:val="0"/>
        <w:autoSpaceDN w:val="0"/>
        <w:adjustRightInd w:val="0"/>
        <w:spacing w:after="0" w:line="240" w:lineRule="auto"/>
        <w:ind w:firstLine="709"/>
        <w:jc w:val="both"/>
        <w:rPr>
          <w:rFonts w:ascii="Arial" w:hAnsi="Arial" w:cs="Arial"/>
          <w:kern w:val="1"/>
          <w:sz w:val="24"/>
          <w:szCs w:val="24"/>
        </w:rPr>
      </w:pPr>
      <w:r w:rsidRPr="00505153">
        <w:rPr>
          <w:rFonts w:ascii="Arial" w:hAnsi="Arial" w:cs="Arial"/>
          <w:kern w:val="1"/>
          <w:sz w:val="24"/>
          <w:szCs w:val="24"/>
        </w:rPr>
        <w:t>Жалоба может быть направлена:</w:t>
      </w:r>
    </w:p>
    <w:p w:rsidR="004E4699" w:rsidRPr="00505153" w:rsidRDefault="004E4699" w:rsidP="00505153">
      <w:pPr>
        <w:widowControl w:val="0"/>
        <w:autoSpaceDE w:val="0"/>
        <w:autoSpaceDN w:val="0"/>
        <w:adjustRightInd w:val="0"/>
        <w:spacing w:after="0" w:line="240" w:lineRule="auto"/>
        <w:ind w:firstLine="709"/>
        <w:jc w:val="both"/>
        <w:rPr>
          <w:rFonts w:ascii="Arial" w:hAnsi="Arial" w:cs="Arial"/>
          <w:kern w:val="1"/>
          <w:sz w:val="24"/>
          <w:szCs w:val="24"/>
        </w:rPr>
      </w:pPr>
      <w:r w:rsidRPr="00505153">
        <w:rPr>
          <w:rFonts w:ascii="Arial" w:hAnsi="Arial" w:cs="Arial"/>
          <w:kern w:val="1"/>
          <w:sz w:val="24"/>
          <w:szCs w:val="24"/>
        </w:rPr>
        <w:t>1) по почте;</w:t>
      </w:r>
    </w:p>
    <w:p w:rsidR="004E4699" w:rsidRPr="00505153" w:rsidRDefault="004E4699" w:rsidP="00505153">
      <w:pPr>
        <w:widowControl w:val="0"/>
        <w:autoSpaceDE w:val="0"/>
        <w:autoSpaceDN w:val="0"/>
        <w:adjustRightInd w:val="0"/>
        <w:spacing w:after="0" w:line="240" w:lineRule="auto"/>
        <w:ind w:firstLine="709"/>
        <w:jc w:val="both"/>
        <w:rPr>
          <w:rFonts w:ascii="Arial" w:hAnsi="Arial" w:cs="Arial"/>
          <w:kern w:val="1"/>
          <w:sz w:val="24"/>
          <w:szCs w:val="24"/>
        </w:rPr>
      </w:pPr>
      <w:r w:rsidRPr="00505153">
        <w:rPr>
          <w:rFonts w:ascii="Arial" w:hAnsi="Arial" w:cs="Arial"/>
          <w:kern w:val="1"/>
          <w:sz w:val="24"/>
          <w:szCs w:val="24"/>
        </w:rPr>
        <w:t>2) с использованием информационно-телекоммуникационной сети «Интернет»</w:t>
      </w:r>
    </w:p>
    <w:p w:rsidR="004E4699" w:rsidRPr="00505153" w:rsidRDefault="004E4699" w:rsidP="00505153">
      <w:pPr>
        <w:widowControl w:val="0"/>
        <w:autoSpaceDE w:val="0"/>
        <w:autoSpaceDN w:val="0"/>
        <w:adjustRightInd w:val="0"/>
        <w:spacing w:after="0" w:line="240" w:lineRule="auto"/>
        <w:ind w:firstLine="709"/>
        <w:jc w:val="both"/>
        <w:rPr>
          <w:rFonts w:ascii="Arial" w:hAnsi="Arial" w:cs="Arial"/>
          <w:kern w:val="1"/>
          <w:sz w:val="24"/>
          <w:szCs w:val="24"/>
        </w:rPr>
      </w:pPr>
      <w:r w:rsidRPr="00505153">
        <w:rPr>
          <w:rFonts w:ascii="Arial" w:hAnsi="Arial" w:cs="Arial"/>
          <w:kern w:val="1"/>
          <w:sz w:val="24"/>
          <w:szCs w:val="24"/>
        </w:rPr>
        <w:t>- на официальный сайт администрации Черновецкого</w:t>
      </w:r>
      <w:r w:rsidR="00505153">
        <w:rPr>
          <w:rFonts w:ascii="Arial" w:hAnsi="Arial" w:cs="Arial"/>
          <w:kern w:val="1"/>
          <w:sz w:val="24"/>
          <w:szCs w:val="24"/>
        </w:rPr>
        <w:t xml:space="preserve"> </w:t>
      </w:r>
      <w:r w:rsidRPr="00505153">
        <w:rPr>
          <w:rFonts w:ascii="Arial" w:hAnsi="Arial" w:cs="Arial"/>
          <w:kern w:val="1"/>
          <w:sz w:val="24"/>
          <w:szCs w:val="24"/>
        </w:rPr>
        <w:t xml:space="preserve">сельсовета, Пристенского района; </w:t>
      </w:r>
    </w:p>
    <w:p w:rsidR="004E4699" w:rsidRPr="00505153" w:rsidRDefault="004E4699" w:rsidP="00505153">
      <w:pPr>
        <w:widowControl w:val="0"/>
        <w:autoSpaceDE w:val="0"/>
        <w:autoSpaceDN w:val="0"/>
        <w:adjustRightInd w:val="0"/>
        <w:spacing w:after="0" w:line="240" w:lineRule="auto"/>
        <w:ind w:firstLine="709"/>
        <w:jc w:val="both"/>
        <w:rPr>
          <w:rFonts w:ascii="Arial" w:hAnsi="Arial" w:cs="Arial"/>
          <w:kern w:val="1"/>
          <w:sz w:val="24"/>
          <w:szCs w:val="24"/>
        </w:rPr>
      </w:pPr>
      <w:r w:rsidRPr="00505153">
        <w:rPr>
          <w:rFonts w:ascii="Arial" w:hAnsi="Arial" w:cs="Arial"/>
          <w:kern w:val="1"/>
          <w:sz w:val="24"/>
          <w:szCs w:val="24"/>
        </w:rPr>
        <w:t xml:space="preserve">- </w:t>
      </w:r>
      <w:proofErr w:type="gramStart"/>
      <w:r w:rsidRPr="00505153">
        <w:rPr>
          <w:rFonts w:ascii="Arial" w:hAnsi="Arial" w:cs="Arial"/>
          <w:kern w:val="1"/>
          <w:sz w:val="24"/>
          <w:szCs w:val="24"/>
        </w:rPr>
        <w:t>по</w:t>
      </w:r>
      <w:proofErr w:type="gramEnd"/>
      <w:r w:rsidRPr="00505153">
        <w:rPr>
          <w:rFonts w:ascii="Arial" w:hAnsi="Arial" w:cs="Arial"/>
          <w:kern w:val="1"/>
          <w:sz w:val="24"/>
          <w:szCs w:val="24"/>
        </w:rPr>
        <w:t xml:space="preserve"> </w:t>
      </w:r>
      <w:proofErr w:type="gramStart"/>
      <w:r w:rsidRPr="00505153">
        <w:rPr>
          <w:rFonts w:ascii="Arial" w:hAnsi="Arial" w:cs="Arial"/>
          <w:kern w:val="1"/>
          <w:sz w:val="24"/>
          <w:szCs w:val="24"/>
        </w:rPr>
        <w:t>средством</w:t>
      </w:r>
      <w:proofErr w:type="gramEnd"/>
      <w:r w:rsidRPr="00505153">
        <w:rPr>
          <w:rFonts w:ascii="Arial" w:hAnsi="Arial" w:cs="Arial"/>
          <w:kern w:val="1"/>
          <w:sz w:val="24"/>
          <w:szCs w:val="24"/>
        </w:rPr>
        <w:t xml:space="preserve"> федеральной государственной информационной системы</w:t>
      </w:r>
      <w:r w:rsidR="00505153">
        <w:rPr>
          <w:rFonts w:ascii="Arial" w:hAnsi="Arial" w:cs="Arial"/>
          <w:kern w:val="1"/>
          <w:sz w:val="24"/>
          <w:szCs w:val="24"/>
        </w:rPr>
        <w:t xml:space="preserve"> </w:t>
      </w:r>
      <w:r w:rsidRPr="00505153">
        <w:rPr>
          <w:rFonts w:ascii="Arial" w:hAnsi="Arial" w:cs="Arial"/>
          <w:kern w:val="1"/>
          <w:sz w:val="24"/>
          <w:szCs w:val="24"/>
        </w:rPr>
        <w:t>«Единый портал государственных и муниципальных услуг (функций)»</w:t>
      </w:r>
      <w:r w:rsidR="00505153">
        <w:rPr>
          <w:rFonts w:ascii="Arial" w:hAnsi="Arial" w:cs="Arial"/>
          <w:kern w:val="1"/>
          <w:sz w:val="24"/>
          <w:szCs w:val="24"/>
        </w:rPr>
        <w:t xml:space="preserve"> </w:t>
      </w:r>
      <w:r w:rsidRPr="00505153">
        <w:rPr>
          <w:rFonts w:ascii="Arial" w:hAnsi="Arial" w:cs="Arial"/>
          <w:kern w:val="1"/>
          <w:sz w:val="24"/>
          <w:szCs w:val="24"/>
          <w:u w:val="single"/>
        </w:rPr>
        <w:t>http://gosuslugi.ru</w:t>
      </w:r>
      <w:r w:rsidRPr="00505153">
        <w:rPr>
          <w:rFonts w:ascii="Arial" w:hAnsi="Arial" w:cs="Arial"/>
          <w:kern w:val="1"/>
          <w:sz w:val="24"/>
          <w:szCs w:val="24"/>
        </w:rPr>
        <w:t>;</w:t>
      </w:r>
    </w:p>
    <w:p w:rsidR="004E4699" w:rsidRPr="00505153" w:rsidRDefault="004E4699" w:rsidP="00505153">
      <w:pPr>
        <w:widowControl w:val="0"/>
        <w:autoSpaceDE w:val="0"/>
        <w:autoSpaceDN w:val="0"/>
        <w:adjustRightInd w:val="0"/>
        <w:spacing w:after="0" w:line="240" w:lineRule="auto"/>
        <w:ind w:firstLine="709"/>
        <w:jc w:val="both"/>
        <w:rPr>
          <w:rFonts w:ascii="Arial" w:hAnsi="Arial" w:cs="Arial"/>
          <w:kern w:val="1"/>
          <w:sz w:val="24"/>
          <w:szCs w:val="24"/>
        </w:rPr>
      </w:pPr>
      <w:r w:rsidRPr="00505153">
        <w:rPr>
          <w:rFonts w:ascii="Arial" w:hAnsi="Arial" w:cs="Arial"/>
          <w:kern w:val="1"/>
          <w:sz w:val="24"/>
          <w:szCs w:val="24"/>
        </w:rPr>
        <w:t xml:space="preserve">- на официальный сайт Администрации Курской области </w:t>
      </w:r>
      <w:r w:rsidRPr="00505153">
        <w:rPr>
          <w:rFonts w:ascii="Arial" w:hAnsi="Arial" w:cs="Arial"/>
          <w:kern w:val="1"/>
          <w:sz w:val="24"/>
          <w:szCs w:val="24"/>
          <w:u w:val="single"/>
        </w:rPr>
        <w:t>http://adm.rkursk.ru</w:t>
      </w:r>
      <w:r w:rsidRPr="00505153">
        <w:rPr>
          <w:rFonts w:ascii="Arial" w:hAnsi="Arial" w:cs="Arial"/>
          <w:kern w:val="1"/>
          <w:sz w:val="24"/>
          <w:szCs w:val="24"/>
        </w:rPr>
        <w:t xml:space="preserve">, </w:t>
      </w:r>
    </w:p>
    <w:p w:rsidR="004E4699" w:rsidRPr="00505153" w:rsidRDefault="004E4699" w:rsidP="00505153">
      <w:pPr>
        <w:widowControl w:val="0"/>
        <w:autoSpaceDE w:val="0"/>
        <w:autoSpaceDN w:val="0"/>
        <w:adjustRightInd w:val="0"/>
        <w:spacing w:after="0" w:line="240" w:lineRule="auto"/>
        <w:ind w:firstLine="709"/>
        <w:jc w:val="both"/>
        <w:rPr>
          <w:rFonts w:ascii="Arial" w:hAnsi="Arial" w:cs="Arial"/>
          <w:kern w:val="1"/>
          <w:sz w:val="24"/>
          <w:szCs w:val="24"/>
        </w:rPr>
      </w:pPr>
      <w:r w:rsidRPr="00505153">
        <w:rPr>
          <w:rFonts w:ascii="Arial" w:hAnsi="Arial" w:cs="Arial"/>
          <w:kern w:val="1"/>
          <w:sz w:val="24"/>
          <w:szCs w:val="24"/>
        </w:rPr>
        <w:t xml:space="preserve">3) </w:t>
      </w:r>
      <w:proofErr w:type="gramStart"/>
      <w:r w:rsidRPr="00505153">
        <w:rPr>
          <w:rFonts w:ascii="Arial" w:hAnsi="Arial" w:cs="Arial"/>
          <w:kern w:val="1"/>
          <w:sz w:val="24"/>
          <w:szCs w:val="24"/>
        </w:rPr>
        <w:t>принята</w:t>
      </w:r>
      <w:proofErr w:type="gramEnd"/>
      <w:r w:rsidRPr="00505153">
        <w:rPr>
          <w:rFonts w:ascii="Arial" w:hAnsi="Arial" w:cs="Arial"/>
          <w:kern w:val="1"/>
          <w:sz w:val="24"/>
          <w:szCs w:val="24"/>
        </w:rPr>
        <w:t xml:space="preserve"> при личном приеме заявителя.</w:t>
      </w:r>
    </w:p>
    <w:p w:rsidR="004E4699" w:rsidRPr="00505153" w:rsidRDefault="004E4699" w:rsidP="00505153">
      <w:pPr>
        <w:spacing w:after="0" w:line="240" w:lineRule="auto"/>
        <w:ind w:firstLine="540"/>
        <w:jc w:val="both"/>
        <w:rPr>
          <w:rFonts w:ascii="Arial" w:hAnsi="Arial" w:cs="Arial"/>
          <w:sz w:val="24"/>
          <w:szCs w:val="24"/>
        </w:rPr>
      </w:pPr>
      <w:r w:rsidRPr="00505153">
        <w:rPr>
          <w:rFonts w:ascii="Arial" w:hAnsi="Arial" w:cs="Arial"/>
          <w:color w:val="000000"/>
          <w:sz w:val="24"/>
          <w:szCs w:val="24"/>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r w:rsidRPr="00505153">
        <w:rPr>
          <w:rFonts w:ascii="Arial" w:hAnsi="Arial" w:cs="Arial"/>
          <w:sz w:val="24"/>
          <w:szCs w:val="24"/>
        </w:rPr>
        <w:t xml:space="preserve"> Адрес официального сайта МФЦ: </w:t>
      </w:r>
      <w:hyperlink r:id="rId13" w:history="1">
        <w:r w:rsidRPr="00505153">
          <w:rPr>
            <w:rStyle w:val="a4"/>
            <w:rFonts w:ascii="Arial" w:hAnsi="Arial" w:cs="Arial"/>
            <w:sz w:val="24"/>
            <w:szCs w:val="24"/>
          </w:rPr>
          <w:t>www.mfc-kursk.ru</w:t>
        </w:r>
      </w:hyperlink>
      <w:r w:rsidRPr="00505153">
        <w:rPr>
          <w:rFonts w:ascii="Arial" w:hAnsi="Arial" w:cs="Arial"/>
          <w:sz w:val="24"/>
          <w:szCs w:val="24"/>
        </w:rPr>
        <w:t xml:space="preserve">. Электронная почта МФЦ: </w:t>
      </w:r>
      <w:proofErr w:type="spellStart"/>
      <w:r w:rsidRPr="00505153">
        <w:rPr>
          <w:rFonts w:ascii="Arial" w:hAnsi="Arial" w:cs="Arial"/>
          <w:sz w:val="24"/>
          <w:szCs w:val="24"/>
        </w:rPr>
        <w:t>mfc@rkursk.ru</w:t>
      </w:r>
      <w:proofErr w:type="spellEnd"/>
      <w:r w:rsidRPr="00505153">
        <w:rPr>
          <w:rFonts w:ascii="Arial" w:hAnsi="Arial" w:cs="Arial"/>
          <w:sz w:val="24"/>
          <w:szCs w:val="24"/>
        </w:rPr>
        <w:t>.</w:t>
      </w:r>
    </w:p>
    <w:p w:rsidR="004E4699" w:rsidRPr="00505153" w:rsidRDefault="004E4699" w:rsidP="00505153">
      <w:pPr>
        <w:widowControl w:val="0"/>
        <w:autoSpaceDE w:val="0"/>
        <w:autoSpaceDN w:val="0"/>
        <w:adjustRightInd w:val="0"/>
        <w:spacing w:after="0" w:line="240" w:lineRule="auto"/>
        <w:ind w:firstLine="720"/>
        <w:jc w:val="both"/>
        <w:rPr>
          <w:rFonts w:ascii="Arial" w:hAnsi="Arial" w:cs="Arial"/>
          <w:sz w:val="24"/>
          <w:szCs w:val="24"/>
        </w:rPr>
      </w:pPr>
      <w:r w:rsidRPr="00505153">
        <w:rPr>
          <w:rFonts w:ascii="Arial" w:hAnsi="Arial" w:cs="Arial"/>
          <w:sz w:val="24"/>
          <w:szCs w:val="24"/>
        </w:rPr>
        <w:t>Все жалобы фиксируются в журнале учета обращений.</w:t>
      </w:r>
    </w:p>
    <w:p w:rsidR="004E4699" w:rsidRPr="00505153" w:rsidRDefault="004E4699" w:rsidP="00505153">
      <w:pPr>
        <w:tabs>
          <w:tab w:val="left" w:pos="709"/>
        </w:tabs>
        <w:spacing w:after="0" w:line="240" w:lineRule="auto"/>
        <w:ind w:firstLine="708"/>
        <w:jc w:val="both"/>
        <w:rPr>
          <w:rFonts w:ascii="Arial" w:hAnsi="Arial" w:cs="Arial"/>
          <w:color w:val="00000A"/>
          <w:sz w:val="24"/>
          <w:szCs w:val="24"/>
        </w:rPr>
      </w:pPr>
      <w:r w:rsidRPr="00505153">
        <w:rPr>
          <w:rFonts w:ascii="Arial" w:hAnsi="Arial" w:cs="Arial"/>
          <w:color w:val="00000A"/>
          <w:sz w:val="24"/>
          <w:szCs w:val="24"/>
        </w:rPr>
        <w:t xml:space="preserve"> Жалоба должна содержать:</w:t>
      </w:r>
    </w:p>
    <w:p w:rsidR="004E4699" w:rsidRPr="00505153" w:rsidRDefault="004E4699" w:rsidP="00505153">
      <w:pPr>
        <w:tabs>
          <w:tab w:val="left" w:pos="709"/>
        </w:tabs>
        <w:spacing w:after="0" w:line="240" w:lineRule="auto"/>
        <w:ind w:firstLine="708"/>
        <w:jc w:val="both"/>
        <w:rPr>
          <w:rFonts w:ascii="Arial" w:hAnsi="Arial" w:cs="Arial"/>
          <w:color w:val="00000A"/>
          <w:sz w:val="24"/>
          <w:szCs w:val="24"/>
        </w:rPr>
      </w:pPr>
      <w:r w:rsidRPr="00505153">
        <w:rPr>
          <w:rFonts w:ascii="Arial" w:hAnsi="Arial" w:cs="Arial"/>
          <w:color w:val="00000A"/>
          <w:sz w:val="24"/>
          <w:szCs w:val="24"/>
        </w:rPr>
        <w:t>1) наименование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решения и действия (бездействие) которых обжалуются;</w:t>
      </w:r>
    </w:p>
    <w:p w:rsidR="004E4699" w:rsidRPr="00505153" w:rsidRDefault="004E4699" w:rsidP="00505153">
      <w:pPr>
        <w:tabs>
          <w:tab w:val="left" w:pos="709"/>
        </w:tabs>
        <w:spacing w:after="0" w:line="240" w:lineRule="auto"/>
        <w:ind w:firstLine="708"/>
        <w:jc w:val="both"/>
        <w:rPr>
          <w:rFonts w:ascii="Arial" w:hAnsi="Arial" w:cs="Arial"/>
          <w:color w:val="00000A"/>
          <w:sz w:val="24"/>
          <w:szCs w:val="24"/>
        </w:rPr>
      </w:pPr>
      <w:proofErr w:type="gramStart"/>
      <w:r w:rsidRPr="00505153">
        <w:rPr>
          <w:rFonts w:ascii="Arial" w:hAnsi="Arial" w:cs="Arial"/>
          <w:color w:val="00000A"/>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E4699" w:rsidRPr="00505153" w:rsidRDefault="004E4699" w:rsidP="00505153">
      <w:pPr>
        <w:tabs>
          <w:tab w:val="left" w:pos="709"/>
        </w:tabs>
        <w:spacing w:after="0" w:line="240" w:lineRule="auto"/>
        <w:ind w:firstLine="708"/>
        <w:jc w:val="both"/>
        <w:rPr>
          <w:rFonts w:ascii="Arial" w:hAnsi="Arial" w:cs="Arial"/>
          <w:color w:val="00000A"/>
          <w:sz w:val="24"/>
          <w:szCs w:val="24"/>
        </w:rPr>
      </w:pPr>
      <w:r w:rsidRPr="00505153">
        <w:rPr>
          <w:rFonts w:ascii="Arial" w:hAnsi="Arial" w:cs="Arial"/>
          <w:color w:val="00000A"/>
          <w:sz w:val="24"/>
          <w:szCs w:val="24"/>
        </w:rPr>
        <w:t>3) сведения об обжалуемых решениях и действиях (бездействии) администрации сельсовета, предоставляющего услугу, должностного лица администрации сельсовета, предоставляющего услугу, либо муниципального служащего;</w:t>
      </w:r>
    </w:p>
    <w:p w:rsidR="004E4699" w:rsidRPr="00505153" w:rsidRDefault="004E4699" w:rsidP="00505153">
      <w:pPr>
        <w:tabs>
          <w:tab w:val="left" w:pos="709"/>
        </w:tabs>
        <w:spacing w:after="0" w:line="240" w:lineRule="auto"/>
        <w:ind w:firstLine="708"/>
        <w:jc w:val="both"/>
        <w:rPr>
          <w:rFonts w:ascii="Arial" w:hAnsi="Arial" w:cs="Arial"/>
          <w:color w:val="00000A"/>
          <w:sz w:val="24"/>
          <w:szCs w:val="24"/>
        </w:rPr>
      </w:pPr>
      <w:r w:rsidRPr="00505153">
        <w:rPr>
          <w:rFonts w:ascii="Arial" w:hAnsi="Arial" w:cs="Arial"/>
          <w:color w:val="00000A"/>
          <w:sz w:val="24"/>
          <w:szCs w:val="24"/>
        </w:rPr>
        <w:t xml:space="preserve">4) доводы, на основании которых заявитель не согласен с решением и действием (бездействием) администрации сельсовета, предоставляющего услугу, должностного лица администрации сельсовета, предоставляющего </w:t>
      </w:r>
      <w:r w:rsidRPr="00505153">
        <w:rPr>
          <w:rFonts w:ascii="Arial" w:hAnsi="Arial" w:cs="Arial"/>
          <w:color w:val="00000A"/>
          <w:sz w:val="24"/>
          <w:szCs w:val="24"/>
        </w:rPr>
        <w:lastRenderedPageBreak/>
        <w:t>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E4699" w:rsidRPr="00505153" w:rsidRDefault="004E4699" w:rsidP="00505153">
      <w:pPr>
        <w:tabs>
          <w:tab w:val="left" w:pos="709"/>
        </w:tabs>
        <w:spacing w:after="0" w:line="240" w:lineRule="auto"/>
        <w:ind w:firstLine="708"/>
        <w:jc w:val="both"/>
        <w:rPr>
          <w:rFonts w:ascii="Arial" w:hAnsi="Arial" w:cs="Arial"/>
          <w:color w:val="00000A"/>
          <w:sz w:val="24"/>
          <w:szCs w:val="24"/>
        </w:rPr>
      </w:pPr>
    </w:p>
    <w:p w:rsidR="004E4699" w:rsidRPr="00505153" w:rsidRDefault="004E4699" w:rsidP="00505153">
      <w:pPr>
        <w:tabs>
          <w:tab w:val="left" w:pos="709"/>
        </w:tabs>
        <w:spacing w:after="0" w:line="240" w:lineRule="auto"/>
        <w:ind w:firstLine="708"/>
        <w:jc w:val="both"/>
        <w:rPr>
          <w:rFonts w:ascii="Arial" w:hAnsi="Arial" w:cs="Arial"/>
          <w:color w:val="00000A"/>
          <w:sz w:val="24"/>
          <w:szCs w:val="24"/>
        </w:rPr>
      </w:pPr>
      <w:r w:rsidRPr="00505153">
        <w:rPr>
          <w:rFonts w:ascii="Arial" w:hAnsi="Arial" w:cs="Arial"/>
          <w:b/>
          <w:bCs/>
          <w:color w:val="00000A"/>
          <w:sz w:val="24"/>
          <w:szCs w:val="24"/>
        </w:rPr>
        <w:t>5.5. Сроки рассмотрения жалобы</w:t>
      </w:r>
    </w:p>
    <w:p w:rsidR="004E4699" w:rsidRPr="00505153" w:rsidRDefault="004E4699" w:rsidP="00505153">
      <w:pPr>
        <w:tabs>
          <w:tab w:val="left" w:pos="709"/>
        </w:tabs>
        <w:spacing w:after="0" w:line="240" w:lineRule="auto"/>
        <w:ind w:firstLine="708"/>
        <w:jc w:val="both"/>
        <w:rPr>
          <w:rFonts w:ascii="Arial" w:hAnsi="Arial" w:cs="Arial"/>
          <w:color w:val="00000A"/>
          <w:sz w:val="24"/>
          <w:szCs w:val="24"/>
        </w:rPr>
      </w:pPr>
      <w:proofErr w:type="gramStart"/>
      <w:r w:rsidRPr="00505153">
        <w:rPr>
          <w:rFonts w:ascii="Arial" w:hAnsi="Arial" w:cs="Arial"/>
          <w:color w:val="00000A"/>
          <w:sz w:val="24"/>
          <w:szCs w:val="24"/>
        </w:rPr>
        <w:t>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w:t>
      </w:r>
      <w:proofErr w:type="gramEnd"/>
      <w:r w:rsidRPr="00505153">
        <w:rPr>
          <w:rFonts w:ascii="Arial" w:hAnsi="Arial" w:cs="Arial"/>
          <w:color w:val="00000A"/>
          <w:sz w:val="24"/>
          <w:szCs w:val="24"/>
        </w:rPr>
        <w:t xml:space="preserve"> со дня ее регистрации. </w:t>
      </w:r>
    </w:p>
    <w:p w:rsidR="004E4699" w:rsidRPr="00505153" w:rsidRDefault="004E4699" w:rsidP="00505153">
      <w:pPr>
        <w:tabs>
          <w:tab w:val="left" w:pos="709"/>
        </w:tabs>
        <w:spacing w:after="0" w:line="240" w:lineRule="auto"/>
        <w:ind w:firstLine="708"/>
        <w:jc w:val="both"/>
        <w:rPr>
          <w:rFonts w:ascii="Arial" w:hAnsi="Arial" w:cs="Arial"/>
          <w:color w:val="00000A"/>
          <w:sz w:val="24"/>
          <w:szCs w:val="24"/>
        </w:rPr>
      </w:pPr>
      <w:r w:rsidRPr="00505153">
        <w:rPr>
          <w:rFonts w:ascii="Arial" w:hAnsi="Arial" w:cs="Arial"/>
          <w:color w:val="00000A"/>
          <w:sz w:val="24"/>
          <w:szCs w:val="24"/>
        </w:rPr>
        <w:t>Правительство Российской Федерации вправе установить случаи, при которых срок рассмотрения жалобы может быть сокращен.</w:t>
      </w:r>
    </w:p>
    <w:p w:rsidR="004E4699" w:rsidRPr="00505153" w:rsidRDefault="004E4699" w:rsidP="00505153">
      <w:pPr>
        <w:tabs>
          <w:tab w:val="left" w:pos="709"/>
        </w:tabs>
        <w:spacing w:after="0" w:line="240" w:lineRule="auto"/>
        <w:ind w:firstLine="708"/>
        <w:jc w:val="both"/>
        <w:rPr>
          <w:rFonts w:ascii="Arial" w:hAnsi="Arial" w:cs="Arial"/>
          <w:color w:val="00000A"/>
          <w:sz w:val="24"/>
          <w:szCs w:val="24"/>
        </w:rPr>
      </w:pPr>
    </w:p>
    <w:p w:rsidR="004E4699" w:rsidRPr="00505153" w:rsidRDefault="004E4699" w:rsidP="00505153">
      <w:pPr>
        <w:tabs>
          <w:tab w:val="left" w:pos="709"/>
        </w:tabs>
        <w:spacing w:after="0" w:line="240" w:lineRule="auto"/>
        <w:ind w:firstLine="709"/>
        <w:jc w:val="both"/>
        <w:rPr>
          <w:rFonts w:ascii="Arial" w:hAnsi="Arial" w:cs="Arial"/>
          <w:color w:val="00000A"/>
          <w:sz w:val="24"/>
          <w:szCs w:val="24"/>
        </w:rPr>
      </w:pPr>
      <w:r w:rsidRPr="00505153">
        <w:rPr>
          <w:rFonts w:ascii="Arial" w:hAnsi="Arial" w:cs="Arial"/>
          <w:b/>
          <w:bCs/>
          <w:color w:val="00000A"/>
          <w:sz w:val="24"/>
          <w:szCs w:val="24"/>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4E4699" w:rsidRPr="00505153" w:rsidRDefault="004E4699" w:rsidP="00505153">
      <w:pPr>
        <w:tabs>
          <w:tab w:val="left" w:pos="709"/>
        </w:tabs>
        <w:spacing w:after="0" w:line="240" w:lineRule="auto"/>
        <w:ind w:firstLine="709"/>
        <w:jc w:val="both"/>
        <w:rPr>
          <w:rFonts w:ascii="Arial" w:hAnsi="Arial" w:cs="Arial"/>
          <w:color w:val="00000A"/>
          <w:sz w:val="24"/>
          <w:szCs w:val="24"/>
        </w:rPr>
      </w:pPr>
      <w:r w:rsidRPr="00505153">
        <w:rPr>
          <w:rFonts w:ascii="Arial" w:hAnsi="Arial" w:cs="Arial"/>
          <w:color w:val="00000A"/>
          <w:sz w:val="24"/>
          <w:szCs w:val="24"/>
        </w:rPr>
        <w:t>Основания для приостановления рассмотрения жалобы отсутствуют.</w:t>
      </w:r>
    </w:p>
    <w:p w:rsidR="004E4699" w:rsidRPr="00505153" w:rsidRDefault="004E4699" w:rsidP="00505153">
      <w:pPr>
        <w:tabs>
          <w:tab w:val="left" w:pos="709"/>
        </w:tabs>
        <w:spacing w:after="0" w:line="240" w:lineRule="auto"/>
        <w:ind w:firstLine="709"/>
        <w:jc w:val="both"/>
        <w:rPr>
          <w:rFonts w:ascii="Arial" w:hAnsi="Arial" w:cs="Arial"/>
          <w:color w:val="00000A"/>
          <w:sz w:val="24"/>
          <w:szCs w:val="24"/>
        </w:rPr>
      </w:pPr>
    </w:p>
    <w:p w:rsidR="004E4699" w:rsidRPr="00505153" w:rsidRDefault="004E4699" w:rsidP="00505153">
      <w:pPr>
        <w:tabs>
          <w:tab w:val="left" w:pos="709"/>
        </w:tabs>
        <w:spacing w:after="0" w:line="240" w:lineRule="auto"/>
        <w:ind w:firstLine="709"/>
        <w:jc w:val="both"/>
        <w:rPr>
          <w:rFonts w:ascii="Arial" w:hAnsi="Arial" w:cs="Arial"/>
          <w:color w:val="00000A"/>
          <w:sz w:val="24"/>
          <w:szCs w:val="24"/>
        </w:rPr>
      </w:pPr>
      <w:r w:rsidRPr="00505153">
        <w:rPr>
          <w:rFonts w:ascii="Arial" w:hAnsi="Arial" w:cs="Arial"/>
          <w:b/>
          <w:bCs/>
          <w:color w:val="00000A"/>
          <w:sz w:val="24"/>
          <w:szCs w:val="24"/>
        </w:rPr>
        <w:t>5.7. Результат рассмотрения жалобы</w:t>
      </w:r>
    </w:p>
    <w:p w:rsidR="004E4699" w:rsidRPr="00505153" w:rsidRDefault="004E4699" w:rsidP="00505153">
      <w:pPr>
        <w:tabs>
          <w:tab w:val="left" w:pos="709"/>
        </w:tabs>
        <w:spacing w:after="0" w:line="240" w:lineRule="auto"/>
        <w:ind w:firstLine="708"/>
        <w:jc w:val="both"/>
        <w:rPr>
          <w:rFonts w:ascii="Arial" w:hAnsi="Arial" w:cs="Arial"/>
          <w:color w:val="00000A"/>
          <w:sz w:val="24"/>
          <w:szCs w:val="24"/>
        </w:rPr>
      </w:pPr>
      <w:r w:rsidRPr="00505153">
        <w:rPr>
          <w:rFonts w:ascii="Arial" w:hAnsi="Arial" w:cs="Arial"/>
          <w:color w:val="00000A"/>
          <w:sz w:val="24"/>
          <w:szCs w:val="24"/>
        </w:rPr>
        <w:t>По результатам рассмотрения жалобы орган, уполномоченный на ее</w:t>
      </w:r>
      <w:r w:rsidR="00505153">
        <w:rPr>
          <w:rFonts w:ascii="Arial" w:hAnsi="Arial" w:cs="Arial"/>
          <w:color w:val="00000A"/>
          <w:sz w:val="24"/>
          <w:szCs w:val="24"/>
        </w:rPr>
        <w:t xml:space="preserve"> </w:t>
      </w:r>
      <w:r w:rsidRPr="00505153">
        <w:rPr>
          <w:rFonts w:ascii="Arial" w:hAnsi="Arial" w:cs="Arial"/>
          <w:color w:val="00000A"/>
          <w:sz w:val="24"/>
          <w:szCs w:val="24"/>
        </w:rPr>
        <w:t>рассмотрение, принимает одно из следующих решений:</w:t>
      </w:r>
    </w:p>
    <w:p w:rsidR="004E4699" w:rsidRPr="00505153" w:rsidRDefault="004E4699" w:rsidP="00505153">
      <w:pPr>
        <w:tabs>
          <w:tab w:val="left" w:pos="709"/>
        </w:tabs>
        <w:spacing w:after="0" w:line="240" w:lineRule="auto"/>
        <w:ind w:firstLine="708"/>
        <w:jc w:val="both"/>
        <w:rPr>
          <w:rFonts w:ascii="Arial" w:hAnsi="Arial" w:cs="Arial"/>
          <w:sz w:val="24"/>
          <w:szCs w:val="24"/>
        </w:rPr>
      </w:pPr>
      <w:proofErr w:type="gramStart"/>
      <w:r w:rsidRPr="00505153">
        <w:rPr>
          <w:rFonts w:ascii="Arial" w:hAnsi="Arial" w:cs="Arial"/>
          <w:color w:val="00000A"/>
          <w:sz w:val="24"/>
          <w:szCs w:val="24"/>
        </w:rPr>
        <w:t xml:space="preserve">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w:t>
      </w:r>
      <w:r w:rsidRPr="00505153">
        <w:rPr>
          <w:rFonts w:ascii="Arial" w:hAnsi="Arial" w:cs="Arial"/>
          <w:sz w:val="24"/>
          <w:szCs w:val="24"/>
        </w:rPr>
        <w:t>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roofErr w:type="gramEnd"/>
    </w:p>
    <w:p w:rsidR="004E4699" w:rsidRPr="00505153" w:rsidRDefault="004E4699" w:rsidP="00505153">
      <w:pPr>
        <w:widowControl w:val="0"/>
        <w:autoSpaceDE w:val="0"/>
        <w:autoSpaceDN w:val="0"/>
        <w:adjustRightInd w:val="0"/>
        <w:spacing w:after="0" w:line="240" w:lineRule="auto"/>
        <w:ind w:firstLine="709"/>
        <w:jc w:val="both"/>
        <w:rPr>
          <w:rFonts w:ascii="Arial" w:hAnsi="Arial" w:cs="Arial"/>
          <w:sz w:val="24"/>
          <w:szCs w:val="24"/>
        </w:rPr>
      </w:pPr>
      <w:r w:rsidRPr="00505153">
        <w:rPr>
          <w:rFonts w:ascii="Arial" w:hAnsi="Arial" w:cs="Arial"/>
          <w:sz w:val="24"/>
          <w:szCs w:val="24"/>
        </w:rPr>
        <w:t>2) отказывает в удовлетворении жалобы.</w:t>
      </w:r>
    </w:p>
    <w:p w:rsidR="004E4699" w:rsidRPr="00505153" w:rsidRDefault="004E4699" w:rsidP="00505153">
      <w:pPr>
        <w:spacing w:after="0" w:line="240" w:lineRule="auto"/>
        <w:ind w:firstLine="708"/>
        <w:contextualSpacing/>
        <w:jc w:val="both"/>
        <w:rPr>
          <w:rFonts w:ascii="Arial" w:hAnsi="Arial" w:cs="Arial"/>
          <w:bCs/>
          <w:sz w:val="24"/>
          <w:szCs w:val="24"/>
        </w:rPr>
      </w:pPr>
      <w:r w:rsidRPr="00505153">
        <w:rPr>
          <w:rFonts w:ascii="Arial" w:hAnsi="Arial" w:cs="Arial"/>
          <w:bCs/>
          <w:sz w:val="24"/>
          <w:szCs w:val="24"/>
        </w:rPr>
        <w:t>В случае</w:t>
      </w:r>
      <w:proofErr w:type="gramStart"/>
      <w:r w:rsidRPr="00505153">
        <w:rPr>
          <w:rFonts w:ascii="Arial" w:hAnsi="Arial" w:cs="Arial"/>
          <w:bCs/>
          <w:sz w:val="24"/>
          <w:szCs w:val="24"/>
        </w:rPr>
        <w:t>,</w:t>
      </w:r>
      <w:proofErr w:type="gramEnd"/>
      <w:r w:rsidRPr="00505153">
        <w:rPr>
          <w:rFonts w:ascii="Arial" w:hAnsi="Arial" w:cs="Arial"/>
          <w:bCs/>
          <w:sz w:val="24"/>
          <w:szCs w:val="24"/>
        </w:rPr>
        <w:t xml:space="preserve">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4E4699" w:rsidRPr="00505153" w:rsidRDefault="004E4699" w:rsidP="00505153">
      <w:pPr>
        <w:widowControl w:val="0"/>
        <w:autoSpaceDE w:val="0"/>
        <w:autoSpaceDN w:val="0"/>
        <w:adjustRightInd w:val="0"/>
        <w:spacing w:after="0" w:line="240" w:lineRule="auto"/>
        <w:ind w:firstLine="709"/>
        <w:jc w:val="both"/>
        <w:rPr>
          <w:rFonts w:ascii="Arial" w:hAnsi="Arial" w:cs="Arial"/>
          <w:sz w:val="24"/>
          <w:szCs w:val="24"/>
        </w:rPr>
      </w:pPr>
    </w:p>
    <w:p w:rsidR="004E4699" w:rsidRPr="00505153" w:rsidRDefault="004E4699" w:rsidP="00505153">
      <w:pPr>
        <w:tabs>
          <w:tab w:val="left" w:pos="709"/>
        </w:tabs>
        <w:spacing w:after="0" w:line="240" w:lineRule="auto"/>
        <w:ind w:firstLine="709"/>
        <w:jc w:val="both"/>
        <w:rPr>
          <w:rFonts w:ascii="Arial" w:hAnsi="Arial" w:cs="Arial"/>
          <w:color w:val="00000A"/>
          <w:sz w:val="24"/>
          <w:szCs w:val="24"/>
        </w:rPr>
      </w:pPr>
      <w:r w:rsidRPr="00505153">
        <w:rPr>
          <w:rFonts w:ascii="Arial" w:hAnsi="Arial" w:cs="Arial"/>
          <w:b/>
          <w:bCs/>
          <w:color w:val="00000A"/>
          <w:sz w:val="24"/>
          <w:szCs w:val="24"/>
        </w:rPr>
        <w:t>5.8. Порядок информирования заявителя о результатах рассмотрения</w:t>
      </w:r>
    </w:p>
    <w:p w:rsidR="004E4699" w:rsidRPr="00505153" w:rsidRDefault="004E4699" w:rsidP="00505153">
      <w:pPr>
        <w:tabs>
          <w:tab w:val="left" w:pos="709"/>
        </w:tabs>
        <w:spacing w:after="0" w:line="240" w:lineRule="auto"/>
        <w:ind w:firstLine="708"/>
        <w:jc w:val="both"/>
        <w:rPr>
          <w:rFonts w:ascii="Arial" w:hAnsi="Arial" w:cs="Arial"/>
          <w:color w:val="00000A"/>
          <w:sz w:val="24"/>
          <w:szCs w:val="24"/>
        </w:rPr>
      </w:pPr>
      <w:r w:rsidRPr="00505153">
        <w:rPr>
          <w:rFonts w:ascii="Arial" w:hAnsi="Arial" w:cs="Arial"/>
          <w:color w:val="00000A"/>
          <w:sz w:val="24"/>
          <w:szCs w:val="24"/>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E4699" w:rsidRPr="00505153" w:rsidRDefault="004E4699" w:rsidP="00505153">
      <w:pPr>
        <w:tabs>
          <w:tab w:val="left" w:pos="709"/>
        </w:tabs>
        <w:spacing w:after="0" w:line="240" w:lineRule="auto"/>
        <w:ind w:firstLine="708"/>
        <w:jc w:val="both"/>
        <w:rPr>
          <w:rFonts w:ascii="Arial" w:hAnsi="Arial" w:cs="Arial"/>
          <w:color w:val="00000A"/>
          <w:sz w:val="24"/>
          <w:szCs w:val="24"/>
        </w:rPr>
      </w:pPr>
      <w:r w:rsidRPr="00505153">
        <w:rPr>
          <w:rFonts w:ascii="Arial" w:hAnsi="Arial" w:cs="Arial"/>
          <w:color w:val="00000A"/>
          <w:sz w:val="24"/>
          <w:szCs w:val="24"/>
        </w:rPr>
        <w:t xml:space="preserve">В случае, установления в ходе или по результатам </w:t>
      </w:r>
      <w:proofErr w:type="gramStart"/>
      <w:r w:rsidRPr="00505153">
        <w:rPr>
          <w:rFonts w:ascii="Arial" w:hAnsi="Arial" w:cs="Arial"/>
          <w:color w:val="00000A"/>
          <w:sz w:val="24"/>
          <w:szCs w:val="24"/>
        </w:rPr>
        <w:t>рассмотрения жалобы признаков состава административного правонарушения</w:t>
      </w:r>
      <w:proofErr w:type="gramEnd"/>
      <w:r w:rsidRPr="00505153">
        <w:rPr>
          <w:rFonts w:ascii="Arial" w:hAnsi="Arial" w:cs="Arial"/>
          <w:color w:val="00000A"/>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E4699" w:rsidRPr="00505153" w:rsidRDefault="004E4699" w:rsidP="00505153">
      <w:pPr>
        <w:tabs>
          <w:tab w:val="left" w:pos="709"/>
        </w:tabs>
        <w:spacing w:after="0" w:line="240" w:lineRule="auto"/>
        <w:ind w:firstLine="708"/>
        <w:jc w:val="both"/>
        <w:rPr>
          <w:rFonts w:ascii="Arial" w:hAnsi="Arial" w:cs="Arial"/>
          <w:color w:val="00000A"/>
          <w:sz w:val="24"/>
          <w:szCs w:val="24"/>
        </w:rPr>
      </w:pPr>
    </w:p>
    <w:p w:rsidR="004E4699" w:rsidRPr="00505153" w:rsidRDefault="004E4699" w:rsidP="00505153">
      <w:pPr>
        <w:tabs>
          <w:tab w:val="left" w:pos="709"/>
        </w:tabs>
        <w:spacing w:after="0" w:line="240" w:lineRule="auto"/>
        <w:ind w:firstLine="709"/>
        <w:jc w:val="both"/>
        <w:rPr>
          <w:rFonts w:ascii="Arial" w:hAnsi="Arial" w:cs="Arial"/>
          <w:color w:val="00000A"/>
          <w:sz w:val="24"/>
          <w:szCs w:val="24"/>
        </w:rPr>
      </w:pPr>
      <w:r w:rsidRPr="00505153">
        <w:rPr>
          <w:rFonts w:ascii="Arial" w:hAnsi="Arial" w:cs="Arial"/>
          <w:b/>
          <w:bCs/>
          <w:color w:val="00000A"/>
          <w:sz w:val="24"/>
          <w:szCs w:val="24"/>
        </w:rPr>
        <w:t>5.9. Порядок обжалования решения по жалобе</w:t>
      </w:r>
    </w:p>
    <w:p w:rsidR="004E4699" w:rsidRPr="00505153" w:rsidRDefault="004E4699" w:rsidP="00505153">
      <w:pPr>
        <w:widowControl w:val="0"/>
        <w:autoSpaceDE w:val="0"/>
        <w:autoSpaceDN w:val="0"/>
        <w:adjustRightInd w:val="0"/>
        <w:spacing w:after="0" w:line="240" w:lineRule="auto"/>
        <w:ind w:firstLine="709"/>
        <w:jc w:val="both"/>
        <w:outlineLvl w:val="2"/>
        <w:rPr>
          <w:rFonts w:ascii="Arial" w:hAnsi="Arial" w:cs="Arial"/>
          <w:sz w:val="24"/>
          <w:szCs w:val="24"/>
        </w:rPr>
      </w:pPr>
      <w:r w:rsidRPr="00505153">
        <w:rPr>
          <w:rFonts w:ascii="Arial" w:hAnsi="Arial" w:cs="Arial"/>
          <w:sz w:val="24"/>
          <w:szCs w:val="24"/>
        </w:rPr>
        <w:t>В случае</w:t>
      </w:r>
      <w:proofErr w:type="gramStart"/>
      <w:r w:rsidRPr="00505153">
        <w:rPr>
          <w:rFonts w:ascii="Arial" w:hAnsi="Arial" w:cs="Arial"/>
          <w:sz w:val="24"/>
          <w:szCs w:val="24"/>
        </w:rPr>
        <w:t>,</w:t>
      </w:r>
      <w:proofErr w:type="gramEnd"/>
      <w:r w:rsidRPr="00505153">
        <w:rPr>
          <w:rFonts w:ascii="Arial" w:hAnsi="Arial" w:cs="Arial"/>
          <w:sz w:val="24"/>
          <w:szCs w:val="24"/>
        </w:rPr>
        <w:t xml:space="preserve"> если обжалуется решение главы сельсовета заявитель вправе обжаловать решение в соответствии с законодательством Российской Федерации в досудебном (внесудебном) и судебном порядке.</w:t>
      </w:r>
    </w:p>
    <w:p w:rsidR="004E4699" w:rsidRPr="00505153" w:rsidRDefault="004E4699" w:rsidP="00505153">
      <w:pPr>
        <w:widowControl w:val="0"/>
        <w:autoSpaceDE w:val="0"/>
        <w:autoSpaceDN w:val="0"/>
        <w:adjustRightInd w:val="0"/>
        <w:spacing w:after="0" w:line="240" w:lineRule="auto"/>
        <w:ind w:firstLine="709"/>
        <w:jc w:val="both"/>
        <w:outlineLvl w:val="2"/>
        <w:rPr>
          <w:rFonts w:ascii="Arial" w:hAnsi="Arial" w:cs="Arial"/>
          <w:sz w:val="24"/>
          <w:szCs w:val="24"/>
        </w:rPr>
      </w:pPr>
    </w:p>
    <w:p w:rsidR="004E4699" w:rsidRPr="00505153" w:rsidRDefault="004E4699" w:rsidP="00505153">
      <w:pPr>
        <w:tabs>
          <w:tab w:val="left" w:pos="709"/>
        </w:tabs>
        <w:spacing w:after="0" w:line="240" w:lineRule="auto"/>
        <w:ind w:firstLine="709"/>
        <w:jc w:val="both"/>
        <w:rPr>
          <w:rFonts w:ascii="Arial" w:hAnsi="Arial" w:cs="Arial"/>
          <w:color w:val="00000A"/>
          <w:sz w:val="24"/>
          <w:szCs w:val="24"/>
        </w:rPr>
      </w:pPr>
      <w:r w:rsidRPr="00505153">
        <w:rPr>
          <w:rFonts w:ascii="Arial" w:hAnsi="Arial" w:cs="Arial"/>
          <w:b/>
          <w:bCs/>
          <w:color w:val="00000A"/>
          <w:sz w:val="24"/>
          <w:szCs w:val="24"/>
        </w:rPr>
        <w:t>5.10. Право заявителя на получение информации и документов, необходимых для обоснования и рассмотрения жалобы</w:t>
      </w:r>
    </w:p>
    <w:p w:rsidR="004E4699" w:rsidRPr="00505153" w:rsidRDefault="004E4699" w:rsidP="00505153">
      <w:pPr>
        <w:tabs>
          <w:tab w:val="left" w:pos="709"/>
        </w:tabs>
        <w:spacing w:after="0" w:line="240" w:lineRule="auto"/>
        <w:ind w:firstLine="709"/>
        <w:jc w:val="both"/>
        <w:rPr>
          <w:rFonts w:ascii="Arial" w:hAnsi="Arial" w:cs="Arial"/>
          <w:color w:val="00000A"/>
          <w:sz w:val="24"/>
          <w:szCs w:val="24"/>
        </w:rPr>
      </w:pPr>
      <w:r w:rsidRPr="00505153">
        <w:rPr>
          <w:rFonts w:ascii="Arial" w:hAnsi="Arial" w:cs="Arial"/>
          <w:color w:val="00000A"/>
          <w:sz w:val="24"/>
          <w:szCs w:val="24"/>
        </w:rPr>
        <w:t>Заявитель имеет право на получение информации и документов, необходимых для обоснования и рассмотрения жалобы.</w:t>
      </w:r>
    </w:p>
    <w:p w:rsidR="004E4699" w:rsidRPr="00505153" w:rsidRDefault="004E4699" w:rsidP="00505153">
      <w:pPr>
        <w:tabs>
          <w:tab w:val="left" w:pos="709"/>
        </w:tabs>
        <w:spacing w:after="0" w:line="240" w:lineRule="auto"/>
        <w:ind w:firstLine="709"/>
        <w:jc w:val="both"/>
        <w:rPr>
          <w:rFonts w:ascii="Arial" w:hAnsi="Arial" w:cs="Arial"/>
          <w:color w:val="00000A"/>
          <w:sz w:val="24"/>
          <w:szCs w:val="24"/>
        </w:rPr>
      </w:pPr>
    </w:p>
    <w:p w:rsidR="004E4699" w:rsidRPr="00505153" w:rsidRDefault="004E4699" w:rsidP="00505153">
      <w:pPr>
        <w:tabs>
          <w:tab w:val="left" w:pos="709"/>
        </w:tabs>
        <w:spacing w:after="0" w:line="240" w:lineRule="auto"/>
        <w:ind w:firstLine="709"/>
        <w:jc w:val="both"/>
        <w:rPr>
          <w:rFonts w:ascii="Arial" w:hAnsi="Arial" w:cs="Arial"/>
          <w:color w:val="00000A"/>
          <w:sz w:val="24"/>
          <w:szCs w:val="24"/>
        </w:rPr>
      </w:pPr>
      <w:r w:rsidRPr="00505153">
        <w:rPr>
          <w:rFonts w:ascii="Arial" w:hAnsi="Arial" w:cs="Arial"/>
          <w:b/>
          <w:bCs/>
          <w:color w:val="00000A"/>
          <w:sz w:val="24"/>
          <w:szCs w:val="24"/>
        </w:rPr>
        <w:t>5.11. Способы информирования заявителей о порядке подачи и рассмотрения жалобы</w:t>
      </w:r>
    </w:p>
    <w:p w:rsidR="004E4699" w:rsidRPr="00505153" w:rsidRDefault="004E4699" w:rsidP="00505153">
      <w:pPr>
        <w:tabs>
          <w:tab w:val="left" w:pos="709"/>
        </w:tabs>
        <w:spacing w:after="0" w:line="240" w:lineRule="auto"/>
        <w:ind w:firstLine="708"/>
        <w:jc w:val="both"/>
        <w:rPr>
          <w:rFonts w:ascii="Arial" w:hAnsi="Arial" w:cs="Arial"/>
          <w:color w:val="00000A"/>
          <w:sz w:val="24"/>
          <w:szCs w:val="24"/>
        </w:rPr>
      </w:pPr>
      <w:proofErr w:type="gramStart"/>
      <w:r w:rsidRPr="00505153">
        <w:rPr>
          <w:rFonts w:ascii="Arial" w:hAnsi="Arial" w:cs="Arial"/>
          <w:color w:val="00000A"/>
          <w:sz w:val="24"/>
          <w:szCs w:val="24"/>
        </w:rPr>
        <w:t>Информацию о порядке подачи и рассмотрения жалобы заявители могут получить на информационных стендах администрации сельсовета в месте предоставления услуги, в информационно - телекоммуникационной сети «Интернет» на официальных сайтах администрации сельсовета, в федеральной государственной информационной системе «Единый портал государственных и муниципальных услуг (функций)» и региональной государственной информационной системе «Портал государственных услуг Курской области».</w:t>
      </w:r>
      <w:proofErr w:type="gramEnd"/>
    </w:p>
    <w:p w:rsidR="004E4699" w:rsidRPr="00505153" w:rsidRDefault="004E4699" w:rsidP="00505153">
      <w:pPr>
        <w:tabs>
          <w:tab w:val="left" w:pos="709"/>
        </w:tabs>
        <w:spacing w:after="0" w:line="240" w:lineRule="auto"/>
        <w:ind w:firstLine="708"/>
        <w:jc w:val="both"/>
        <w:rPr>
          <w:rFonts w:ascii="Arial" w:hAnsi="Arial" w:cs="Arial"/>
          <w:color w:val="00000A"/>
          <w:sz w:val="24"/>
          <w:szCs w:val="24"/>
        </w:rPr>
      </w:pPr>
    </w:p>
    <w:p w:rsidR="004E4699" w:rsidRPr="00505153" w:rsidRDefault="004E4699" w:rsidP="00505153">
      <w:pPr>
        <w:tabs>
          <w:tab w:val="left" w:pos="709"/>
        </w:tabs>
        <w:spacing w:after="0" w:line="240" w:lineRule="auto"/>
        <w:ind w:firstLine="708"/>
        <w:jc w:val="both"/>
        <w:rPr>
          <w:rFonts w:ascii="Arial" w:hAnsi="Arial" w:cs="Arial"/>
          <w:color w:val="00000A"/>
          <w:sz w:val="24"/>
          <w:szCs w:val="24"/>
        </w:rPr>
      </w:pPr>
    </w:p>
    <w:p w:rsidR="004E4699" w:rsidRPr="00505153" w:rsidRDefault="004E4699" w:rsidP="00505153">
      <w:pPr>
        <w:widowControl w:val="0"/>
        <w:autoSpaceDE w:val="0"/>
        <w:autoSpaceDN w:val="0"/>
        <w:spacing w:after="0" w:line="240" w:lineRule="auto"/>
        <w:jc w:val="both"/>
        <w:rPr>
          <w:rFonts w:ascii="Arial" w:hAnsi="Arial" w:cs="Arial"/>
          <w:sz w:val="24"/>
          <w:szCs w:val="24"/>
        </w:rPr>
      </w:pPr>
    </w:p>
    <w:p w:rsidR="004E4699" w:rsidRPr="00505153" w:rsidRDefault="004E4699" w:rsidP="00505153">
      <w:pPr>
        <w:widowControl w:val="0"/>
        <w:autoSpaceDE w:val="0"/>
        <w:autoSpaceDN w:val="0"/>
        <w:spacing w:after="0" w:line="240" w:lineRule="auto"/>
        <w:jc w:val="both"/>
        <w:rPr>
          <w:rFonts w:ascii="Arial" w:hAnsi="Arial" w:cs="Arial"/>
          <w:sz w:val="24"/>
          <w:szCs w:val="24"/>
        </w:rPr>
      </w:pPr>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Приложение 1</w:t>
      </w:r>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к административному регламенту</w:t>
      </w:r>
    </w:p>
    <w:p w:rsidR="004E4699" w:rsidRPr="00505153" w:rsidRDefault="004E4699" w:rsidP="00505153">
      <w:pPr>
        <w:widowControl w:val="0"/>
        <w:autoSpaceDE w:val="0"/>
        <w:autoSpaceDN w:val="0"/>
        <w:spacing w:after="0" w:line="240" w:lineRule="auto"/>
        <w:jc w:val="both"/>
        <w:rPr>
          <w:rFonts w:ascii="Arial" w:hAnsi="Arial" w:cs="Arial"/>
          <w:sz w:val="24"/>
          <w:szCs w:val="24"/>
        </w:rPr>
      </w:pPr>
    </w:p>
    <w:p w:rsidR="004E4699" w:rsidRPr="00505153" w:rsidRDefault="00505153" w:rsidP="00505153">
      <w:pPr>
        <w:widowControl w:val="0"/>
        <w:autoSpaceDE w:val="0"/>
        <w:autoSpaceDN w:val="0"/>
        <w:spacing w:after="0" w:line="240" w:lineRule="auto"/>
        <w:jc w:val="both"/>
        <w:rPr>
          <w:rFonts w:ascii="Arial" w:hAnsi="Arial" w:cs="Arial"/>
          <w:sz w:val="24"/>
          <w:szCs w:val="24"/>
        </w:rPr>
      </w:pPr>
      <w:r>
        <w:rPr>
          <w:rFonts w:ascii="Arial" w:hAnsi="Arial" w:cs="Arial"/>
          <w:sz w:val="24"/>
          <w:szCs w:val="24"/>
        </w:rPr>
        <w:t xml:space="preserve"> </w:t>
      </w:r>
      <w:r w:rsidR="004E4699" w:rsidRPr="00505153">
        <w:rPr>
          <w:rFonts w:ascii="Arial" w:hAnsi="Arial" w:cs="Arial"/>
          <w:sz w:val="24"/>
          <w:szCs w:val="24"/>
        </w:rPr>
        <w:t xml:space="preserve">В Администрацию Черновецкого сельсовета </w:t>
      </w:r>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Пристенского района Курской области</w:t>
      </w:r>
    </w:p>
    <w:p w:rsidR="004E4699" w:rsidRPr="00505153" w:rsidRDefault="00505153" w:rsidP="00505153">
      <w:pPr>
        <w:widowControl w:val="0"/>
        <w:autoSpaceDE w:val="0"/>
        <w:autoSpaceDN w:val="0"/>
        <w:spacing w:after="0" w:line="240" w:lineRule="auto"/>
        <w:jc w:val="both"/>
        <w:rPr>
          <w:rFonts w:ascii="Arial" w:hAnsi="Arial" w:cs="Arial"/>
          <w:sz w:val="24"/>
          <w:szCs w:val="24"/>
        </w:rPr>
      </w:pPr>
      <w:bookmarkStart w:id="9" w:name="P884"/>
      <w:bookmarkEnd w:id="9"/>
      <w:r>
        <w:rPr>
          <w:rFonts w:ascii="Arial" w:hAnsi="Arial" w:cs="Arial"/>
          <w:sz w:val="24"/>
          <w:szCs w:val="24"/>
        </w:rPr>
        <w:t xml:space="preserve"> </w:t>
      </w:r>
      <w:r w:rsidR="004E4699" w:rsidRPr="00505153">
        <w:rPr>
          <w:rFonts w:ascii="Arial" w:hAnsi="Arial" w:cs="Arial"/>
          <w:sz w:val="24"/>
          <w:szCs w:val="24"/>
        </w:rPr>
        <w:t>ЗАЯВЛЕНИЕ</w:t>
      </w:r>
    </w:p>
    <w:p w:rsidR="004E4699" w:rsidRPr="00505153" w:rsidRDefault="004E4699" w:rsidP="00505153">
      <w:pPr>
        <w:widowControl w:val="0"/>
        <w:autoSpaceDE w:val="0"/>
        <w:autoSpaceDN w:val="0"/>
        <w:spacing w:after="0" w:line="240" w:lineRule="auto"/>
        <w:jc w:val="both"/>
        <w:rPr>
          <w:rFonts w:ascii="Arial" w:hAnsi="Arial" w:cs="Arial"/>
          <w:sz w:val="24"/>
          <w:szCs w:val="24"/>
        </w:rPr>
      </w:pPr>
    </w:p>
    <w:p w:rsidR="004E4699" w:rsidRPr="00505153" w:rsidRDefault="00505153" w:rsidP="00505153">
      <w:pPr>
        <w:widowControl w:val="0"/>
        <w:autoSpaceDE w:val="0"/>
        <w:autoSpaceDN w:val="0"/>
        <w:spacing w:after="0" w:line="240" w:lineRule="auto"/>
        <w:jc w:val="both"/>
        <w:rPr>
          <w:rFonts w:ascii="Arial" w:hAnsi="Arial" w:cs="Arial"/>
          <w:sz w:val="24"/>
          <w:szCs w:val="24"/>
        </w:rPr>
      </w:pPr>
      <w:r>
        <w:rPr>
          <w:rFonts w:ascii="Arial" w:hAnsi="Arial" w:cs="Arial"/>
          <w:sz w:val="24"/>
          <w:szCs w:val="24"/>
        </w:rPr>
        <w:t xml:space="preserve"> </w:t>
      </w:r>
      <w:r w:rsidR="004E4699" w:rsidRPr="00505153">
        <w:rPr>
          <w:rFonts w:ascii="Arial" w:hAnsi="Arial" w:cs="Arial"/>
          <w:sz w:val="24"/>
          <w:szCs w:val="24"/>
        </w:rPr>
        <w:t>Прошу</w:t>
      </w:r>
      <w:r>
        <w:rPr>
          <w:rFonts w:ascii="Arial" w:hAnsi="Arial" w:cs="Arial"/>
          <w:sz w:val="24"/>
          <w:szCs w:val="24"/>
        </w:rPr>
        <w:t xml:space="preserve"> </w:t>
      </w:r>
      <w:r w:rsidR="004E4699" w:rsidRPr="00505153">
        <w:rPr>
          <w:rFonts w:ascii="Arial" w:hAnsi="Arial" w:cs="Arial"/>
          <w:sz w:val="24"/>
          <w:szCs w:val="24"/>
        </w:rPr>
        <w:t>заключить</w:t>
      </w:r>
      <w:r>
        <w:rPr>
          <w:rFonts w:ascii="Arial" w:hAnsi="Arial" w:cs="Arial"/>
          <w:sz w:val="24"/>
          <w:szCs w:val="24"/>
        </w:rPr>
        <w:t xml:space="preserve"> </w:t>
      </w:r>
      <w:r w:rsidR="004E4699" w:rsidRPr="00505153">
        <w:rPr>
          <w:rFonts w:ascii="Arial" w:hAnsi="Arial" w:cs="Arial"/>
          <w:sz w:val="24"/>
          <w:szCs w:val="24"/>
        </w:rPr>
        <w:t>договор</w:t>
      </w:r>
      <w:r>
        <w:rPr>
          <w:rFonts w:ascii="Arial" w:hAnsi="Arial" w:cs="Arial"/>
          <w:sz w:val="24"/>
          <w:szCs w:val="24"/>
        </w:rPr>
        <w:t xml:space="preserve"> </w:t>
      </w:r>
      <w:r w:rsidR="004E4699" w:rsidRPr="00505153">
        <w:rPr>
          <w:rFonts w:ascii="Arial" w:hAnsi="Arial" w:cs="Arial"/>
          <w:sz w:val="24"/>
          <w:szCs w:val="24"/>
        </w:rPr>
        <w:t xml:space="preserve">аренды недвижимого имущества, находящегося </w:t>
      </w:r>
      <w:proofErr w:type="gramStart"/>
      <w:r w:rsidR="004E4699" w:rsidRPr="00505153">
        <w:rPr>
          <w:rFonts w:ascii="Arial" w:hAnsi="Arial" w:cs="Arial"/>
          <w:sz w:val="24"/>
          <w:szCs w:val="24"/>
        </w:rPr>
        <w:t>в</w:t>
      </w:r>
      <w:proofErr w:type="gramEnd"/>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собственности</w:t>
      </w:r>
      <w:r w:rsidR="00505153">
        <w:rPr>
          <w:rFonts w:ascii="Arial" w:hAnsi="Arial" w:cs="Arial"/>
          <w:sz w:val="24"/>
          <w:szCs w:val="24"/>
        </w:rPr>
        <w:t xml:space="preserve"> </w:t>
      </w:r>
      <w:r w:rsidRPr="00505153">
        <w:rPr>
          <w:rFonts w:ascii="Arial" w:hAnsi="Arial" w:cs="Arial"/>
          <w:sz w:val="24"/>
          <w:szCs w:val="24"/>
        </w:rPr>
        <w:t>муниципального</w:t>
      </w:r>
      <w:r w:rsidR="00505153">
        <w:rPr>
          <w:rFonts w:ascii="Arial" w:hAnsi="Arial" w:cs="Arial"/>
          <w:sz w:val="24"/>
          <w:szCs w:val="24"/>
        </w:rPr>
        <w:t xml:space="preserve"> </w:t>
      </w:r>
      <w:r w:rsidRPr="00505153">
        <w:rPr>
          <w:rFonts w:ascii="Arial" w:hAnsi="Arial" w:cs="Arial"/>
          <w:sz w:val="24"/>
          <w:szCs w:val="24"/>
        </w:rPr>
        <w:t>образования</w:t>
      </w:r>
      <w:r w:rsidR="00505153">
        <w:rPr>
          <w:rFonts w:ascii="Arial" w:hAnsi="Arial" w:cs="Arial"/>
          <w:sz w:val="24"/>
          <w:szCs w:val="24"/>
        </w:rPr>
        <w:t xml:space="preserve"> </w:t>
      </w:r>
      <w:r w:rsidRPr="00505153">
        <w:rPr>
          <w:rFonts w:ascii="Arial" w:hAnsi="Arial" w:cs="Arial"/>
          <w:sz w:val="24"/>
          <w:szCs w:val="24"/>
        </w:rPr>
        <w:t>"Черновецкий сельсовет", являющегося нежилым помещением (зданием, сооружением),</w:t>
      </w:r>
    </w:p>
    <w:p w:rsidR="004E4699" w:rsidRPr="00505153" w:rsidRDefault="004E4699" w:rsidP="00505153">
      <w:pPr>
        <w:widowControl w:val="0"/>
        <w:autoSpaceDE w:val="0"/>
        <w:autoSpaceDN w:val="0"/>
        <w:spacing w:after="0" w:line="240" w:lineRule="auto"/>
        <w:jc w:val="both"/>
        <w:rPr>
          <w:rFonts w:ascii="Arial" w:hAnsi="Arial" w:cs="Arial"/>
          <w:sz w:val="24"/>
          <w:szCs w:val="24"/>
        </w:rPr>
      </w:pPr>
      <w:proofErr w:type="gramStart"/>
      <w:r w:rsidRPr="00505153">
        <w:rPr>
          <w:rFonts w:ascii="Arial" w:hAnsi="Arial" w:cs="Arial"/>
          <w:sz w:val="24"/>
          <w:szCs w:val="24"/>
        </w:rPr>
        <w:t>расположенным</w:t>
      </w:r>
      <w:proofErr w:type="gramEnd"/>
      <w:r w:rsidRPr="00505153">
        <w:rPr>
          <w:rFonts w:ascii="Arial" w:hAnsi="Arial" w:cs="Arial"/>
          <w:sz w:val="24"/>
          <w:szCs w:val="24"/>
        </w:rPr>
        <w:t xml:space="preserve"> по адресу:</w:t>
      </w:r>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___________________________________________________________________________</w:t>
      </w:r>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___________________________________________________________________________</w:t>
      </w:r>
    </w:p>
    <w:p w:rsidR="004E4699" w:rsidRPr="00505153" w:rsidRDefault="00505153" w:rsidP="00505153">
      <w:pPr>
        <w:widowControl w:val="0"/>
        <w:autoSpaceDE w:val="0"/>
        <w:autoSpaceDN w:val="0"/>
        <w:spacing w:after="0" w:line="240" w:lineRule="auto"/>
        <w:jc w:val="both"/>
        <w:rPr>
          <w:rFonts w:ascii="Arial" w:hAnsi="Arial" w:cs="Arial"/>
          <w:sz w:val="24"/>
          <w:szCs w:val="24"/>
        </w:rPr>
      </w:pPr>
      <w:r>
        <w:rPr>
          <w:rFonts w:ascii="Arial" w:hAnsi="Arial" w:cs="Arial"/>
          <w:sz w:val="24"/>
          <w:szCs w:val="24"/>
        </w:rPr>
        <w:t xml:space="preserve"> </w:t>
      </w:r>
      <w:r w:rsidR="004E4699" w:rsidRPr="00505153">
        <w:rPr>
          <w:rFonts w:ascii="Arial" w:hAnsi="Arial" w:cs="Arial"/>
          <w:sz w:val="24"/>
          <w:szCs w:val="24"/>
        </w:rPr>
        <w:t>(адрес помещения)</w:t>
      </w:r>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техническая характеристика:</w:t>
      </w:r>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общая площадь ______________ кв. м, в том числе: этаж ______________ кв. м;</w:t>
      </w:r>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___________ (N на плане), подвал ____________ кв. м _________ (N на плане).</w:t>
      </w:r>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Цель использования помещения:</w:t>
      </w:r>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___________________________________________________________________________</w:t>
      </w:r>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___________________________________________________________________________</w:t>
      </w:r>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Заявитель _________________________________________________________________</w:t>
      </w:r>
    </w:p>
    <w:p w:rsidR="004E4699" w:rsidRPr="00505153" w:rsidRDefault="00505153" w:rsidP="00505153">
      <w:pPr>
        <w:widowControl w:val="0"/>
        <w:autoSpaceDE w:val="0"/>
        <w:autoSpaceDN w:val="0"/>
        <w:spacing w:after="0" w:line="240" w:lineRule="auto"/>
        <w:jc w:val="both"/>
        <w:rPr>
          <w:rFonts w:ascii="Arial" w:hAnsi="Arial" w:cs="Arial"/>
          <w:sz w:val="24"/>
          <w:szCs w:val="24"/>
        </w:rPr>
      </w:pPr>
      <w:r>
        <w:rPr>
          <w:rFonts w:ascii="Arial" w:hAnsi="Arial" w:cs="Arial"/>
          <w:sz w:val="24"/>
          <w:szCs w:val="24"/>
        </w:rPr>
        <w:t xml:space="preserve"> </w:t>
      </w:r>
      <w:proofErr w:type="gramStart"/>
      <w:r w:rsidR="004E4699" w:rsidRPr="00505153">
        <w:rPr>
          <w:rFonts w:ascii="Arial" w:hAnsi="Arial" w:cs="Arial"/>
          <w:sz w:val="24"/>
          <w:szCs w:val="24"/>
        </w:rPr>
        <w:t>(полное наименование юридического лица,</w:t>
      </w:r>
      <w:proofErr w:type="gramEnd"/>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___________________________________________________________________________</w:t>
      </w:r>
    </w:p>
    <w:p w:rsidR="004E4699" w:rsidRPr="00505153" w:rsidRDefault="00505153" w:rsidP="00505153">
      <w:pPr>
        <w:widowControl w:val="0"/>
        <w:autoSpaceDE w:val="0"/>
        <w:autoSpaceDN w:val="0"/>
        <w:spacing w:after="0" w:line="240" w:lineRule="auto"/>
        <w:jc w:val="both"/>
        <w:rPr>
          <w:rFonts w:ascii="Arial" w:hAnsi="Arial" w:cs="Arial"/>
          <w:sz w:val="24"/>
          <w:szCs w:val="24"/>
        </w:rPr>
      </w:pPr>
      <w:r>
        <w:rPr>
          <w:rFonts w:ascii="Arial" w:hAnsi="Arial" w:cs="Arial"/>
          <w:sz w:val="24"/>
          <w:szCs w:val="24"/>
        </w:rPr>
        <w:t xml:space="preserve"> </w:t>
      </w:r>
      <w:r w:rsidR="004E4699" w:rsidRPr="00505153">
        <w:rPr>
          <w:rFonts w:ascii="Arial" w:hAnsi="Arial" w:cs="Arial"/>
          <w:sz w:val="24"/>
          <w:szCs w:val="24"/>
        </w:rPr>
        <w:t>сокращенное наименование юридического лица)</w:t>
      </w:r>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ОКПО __________________ ИНН ____________________ ОКОНХ ____________________</w:t>
      </w:r>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Почтовый адрес юридического лица с указанием почтового индекса:</w:t>
      </w:r>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lastRenderedPageBreak/>
        <w:t>___________________________________________________________________________</w:t>
      </w:r>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___________________________________________________________________________</w:t>
      </w:r>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Юридический адрес юридического лица с указанием почтового индекса:</w:t>
      </w:r>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___________________________________________________________________________</w:t>
      </w:r>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___________________________________________________________________________</w:t>
      </w:r>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Банковские реквизиты:</w:t>
      </w:r>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наименование банка ________________________________________________________</w:t>
      </w:r>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БИК _______________________________________________________________________</w:t>
      </w:r>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корр. счет ________________________________________________________________</w:t>
      </w:r>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расчетный счет ____________________________________________________________</w:t>
      </w:r>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телефон офиса ___________________ телефон бухгалтерии _____________________</w:t>
      </w:r>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В лице ____________________________________________________________________</w:t>
      </w:r>
    </w:p>
    <w:p w:rsidR="004E4699" w:rsidRPr="00505153" w:rsidRDefault="00505153" w:rsidP="00505153">
      <w:pPr>
        <w:widowControl w:val="0"/>
        <w:autoSpaceDE w:val="0"/>
        <w:autoSpaceDN w:val="0"/>
        <w:spacing w:after="0" w:line="240" w:lineRule="auto"/>
        <w:jc w:val="both"/>
        <w:rPr>
          <w:rFonts w:ascii="Arial" w:hAnsi="Arial" w:cs="Arial"/>
          <w:sz w:val="24"/>
          <w:szCs w:val="24"/>
        </w:rPr>
      </w:pPr>
      <w:r>
        <w:rPr>
          <w:rFonts w:ascii="Arial" w:hAnsi="Arial" w:cs="Arial"/>
          <w:sz w:val="24"/>
          <w:szCs w:val="24"/>
        </w:rPr>
        <w:t xml:space="preserve"> </w:t>
      </w:r>
      <w:r w:rsidR="004E4699" w:rsidRPr="00505153">
        <w:rPr>
          <w:rFonts w:ascii="Arial" w:hAnsi="Arial" w:cs="Arial"/>
          <w:sz w:val="24"/>
          <w:szCs w:val="24"/>
        </w:rPr>
        <w:t>(Ф.И.О. полностью, должность)</w:t>
      </w:r>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Основание _________________________________________________________________</w:t>
      </w:r>
    </w:p>
    <w:p w:rsidR="004E4699" w:rsidRPr="00505153" w:rsidRDefault="00505153" w:rsidP="00505153">
      <w:pPr>
        <w:widowControl w:val="0"/>
        <w:autoSpaceDE w:val="0"/>
        <w:autoSpaceDN w:val="0"/>
        <w:spacing w:after="0" w:line="240" w:lineRule="auto"/>
        <w:jc w:val="both"/>
        <w:rPr>
          <w:rFonts w:ascii="Arial" w:hAnsi="Arial" w:cs="Arial"/>
          <w:sz w:val="24"/>
          <w:szCs w:val="24"/>
        </w:rPr>
      </w:pPr>
      <w:r>
        <w:rPr>
          <w:rFonts w:ascii="Arial" w:hAnsi="Arial" w:cs="Arial"/>
          <w:sz w:val="24"/>
          <w:szCs w:val="24"/>
        </w:rPr>
        <w:t xml:space="preserve"> </w:t>
      </w:r>
      <w:r w:rsidR="004E4699" w:rsidRPr="00505153">
        <w:rPr>
          <w:rFonts w:ascii="Arial" w:hAnsi="Arial" w:cs="Arial"/>
          <w:sz w:val="24"/>
          <w:szCs w:val="24"/>
        </w:rPr>
        <w:t>(устав, положение, свидетельство)</w:t>
      </w:r>
    </w:p>
    <w:p w:rsidR="004E4699" w:rsidRPr="00505153" w:rsidRDefault="004E4699" w:rsidP="00505153">
      <w:pPr>
        <w:widowControl w:val="0"/>
        <w:autoSpaceDE w:val="0"/>
        <w:autoSpaceDN w:val="0"/>
        <w:spacing w:after="0" w:line="240" w:lineRule="auto"/>
        <w:jc w:val="both"/>
        <w:rPr>
          <w:rFonts w:ascii="Arial" w:hAnsi="Arial" w:cs="Arial"/>
          <w:sz w:val="24"/>
          <w:szCs w:val="24"/>
        </w:rPr>
      </w:pPr>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Заявитель _____________________________ ___________________________________</w:t>
      </w:r>
    </w:p>
    <w:p w:rsidR="004E4699" w:rsidRPr="00505153" w:rsidRDefault="00505153" w:rsidP="00505153">
      <w:pPr>
        <w:widowControl w:val="0"/>
        <w:autoSpaceDE w:val="0"/>
        <w:autoSpaceDN w:val="0"/>
        <w:spacing w:after="0" w:line="240" w:lineRule="auto"/>
        <w:jc w:val="both"/>
        <w:rPr>
          <w:rFonts w:ascii="Arial" w:hAnsi="Arial" w:cs="Arial"/>
          <w:sz w:val="24"/>
          <w:szCs w:val="24"/>
        </w:rPr>
      </w:pPr>
      <w:r>
        <w:rPr>
          <w:rFonts w:ascii="Arial" w:hAnsi="Arial" w:cs="Arial"/>
          <w:sz w:val="24"/>
          <w:szCs w:val="24"/>
        </w:rPr>
        <w:t xml:space="preserve"> </w:t>
      </w:r>
      <w:r w:rsidR="004E4699" w:rsidRPr="00505153">
        <w:rPr>
          <w:rFonts w:ascii="Arial" w:hAnsi="Arial" w:cs="Arial"/>
          <w:sz w:val="24"/>
          <w:szCs w:val="24"/>
        </w:rPr>
        <w:t>(Ф.И.О., должность)</w:t>
      </w:r>
      <w:r>
        <w:rPr>
          <w:rFonts w:ascii="Arial" w:hAnsi="Arial" w:cs="Arial"/>
          <w:sz w:val="24"/>
          <w:szCs w:val="24"/>
        </w:rPr>
        <w:t xml:space="preserve"> </w:t>
      </w:r>
      <w:r w:rsidR="004E4699" w:rsidRPr="00505153">
        <w:rPr>
          <w:rFonts w:ascii="Arial" w:hAnsi="Arial" w:cs="Arial"/>
          <w:sz w:val="24"/>
          <w:szCs w:val="24"/>
        </w:rPr>
        <w:t>(подпись)</w:t>
      </w:r>
    </w:p>
    <w:p w:rsidR="004E4699" w:rsidRPr="00505153" w:rsidRDefault="00505153" w:rsidP="00505153">
      <w:pPr>
        <w:widowControl w:val="0"/>
        <w:autoSpaceDE w:val="0"/>
        <w:autoSpaceDN w:val="0"/>
        <w:spacing w:after="0" w:line="240" w:lineRule="auto"/>
        <w:jc w:val="both"/>
        <w:rPr>
          <w:rFonts w:ascii="Arial" w:hAnsi="Arial" w:cs="Arial"/>
          <w:sz w:val="24"/>
          <w:szCs w:val="24"/>
        </w:rPr>
      </w:pPr>
      <w:r>
        <w:rPr>
          <w:rFonts w:ascii="Arial" w:hAnsi="Arial" w:cs="Arial"/>
          <w:sz w:val="24"/>
          <w:szCs w:val="24"/>
        </w:rPr>
        <w:t xml:space="preserve"> </w:t>
      </w:r>
      <w:r w:rsidR="004E4699" w:rsidRPr="00505153">
        <w:rPr>
          <w:rFonts w:ascii="Arial" w:hAnsi="Arial" w:cs="Arial"/>
          <w:sz w:val="24"/>
          <w:szCs w:val="24"/>
        </w:rPr>
        <w:t>М.П.</w:t>
      </w:r>
    </w:p>
    <w:p w:rsidR="004E4699" w:rsidRPr="00505153" w:rsidRDefault="004E4699" w:rsidP="00505153">
      <w:pPr>
        <w:widowControl w:val="0"/>
        <w:autoSpaceDE w:val="0"/>
        <w:autoSpaceDN w:val="0"/>
        <w:spacing w:after="0" w:line="240" w:lineRule="auto"/>
        <w:jc w:val="both"/>
        <w:rPr>
          <w:rFonts w:ascii="Arial" w:hAnsi="Arial" w:cs="Arial"/>
          <w:sz w:val="24"/>
          <w:szCs w:val="24"/>
        </w:rPr>
      </w:pPr>
    </w:p>
    <w:p w:rsidR="004E4699" w:rsidRPr="00505153" w:rsidRDefault="00505153" w:rsidP="00505153">
      <w:pPr>
        <w:widowControl w:val="0"/>
        <w:autoSpaceDE w:val="0"/>
        <w:autoSpaceDN w:val="0"/>
        <w:spacing w:after="0" w:line="240" w:lineRule="auto"/>
        <w:jc w:val="both"/>
        <w:rPr>
          <w:rFonts w:ascii="Arial" w:hAnsi="Arial" w:cs="Arial"/>
          <w:sz w:val="24"/>
          <w:szCs w:val="24"/>
        </w:rPr>
      </w:pPr>
      <w:r>
        <w:rPr>
          <w:rFonts w:ascii="Arial" w:hAnsi="Arial" w:cs="Arial"/>
          <w:sz w:val="24"/>
          <w:szCs w:val="24"/>
        </w:rPr>
        <w:t xml:space="preserve"> </w:t>
      </w:r>
      <w:r w:rsidR="004E4699" w:rsidRPr="00505153">
        <w:rPr>
          <w:rFonts w:ascii="Arial" w:hAnsi="Arial" w:cs="Arial"/>
          <w:sz w:val="24"/>
          <w:szCs w:val="24"/>
        </w:rPr>
        <w:t>Результат муниципальной услуги выдать следующим способом:</w:t>
      </w:r>
    </w:p>
    <w:p w:rsidR="004E4699" w:rsidRPr="00505153" w:rsidRDefault="00505153" w:rsidP="00505153">
      <w:pPr>
        <w:widowControl w:val="0"/>
        <w:autoSpaceDE w:val="0"/>
        <w:autoSpaceDN w:val="0"/>
        <w:spacing w:after="0" w:line="240" w:lineRule="auto"/>
        <w:jc w:val="both"/>
        <w:rPr>
          <w:rFonts w:ascii="Arial" w:hAnsi="Arial" w:cs="Arial"/>
          <w:sz w:val="24"/>
          <w:szCs w:val="24"/>
        </w:rPr>
      </w:pPr>
      <w:r>
        <w:rPr>
          <w:rFonts w:ascii="Arial" w:hAnsi="Arial" w:cs="Arial"/>
          <w:sz w:val="24"/>
          <w:szCs w:val="24"/>
        </w:rPr>
        <w:t xml:space="preserve"> </w:t>
      </w:r>
      <w:r w:rsidR="004E4699" w:rsidRPr="00505153">
        <w:rPr>
          <w:rFonts w:ascii="Arial" w:hAnsi="Arial" w:cs="Arial"/>
          <w:sz w:val="24"/>
          <w:szCs w:val="24"/>
        </w:rPr>
        <w:t>┌─┐ посредством</w:t>
      </w:r>
      <w:r>
        <w:rPr>
          <w:rFonts w:ascii="Arial" w:hAnsi="Arial" w:cs="Arial"/>
          <w:sz w:val="24"/>
          <w:szCs w:val="24"/>
        </w:rPr>
        <w:t xml:space="preserve"> </w:t>
      </w:r>
      <w:r w:rsidR="004E4699" w:rsidRPr="00505153">
        <w:rPr>
          <w:rFonts w:ascii="Arial" w:hAnsi="Arial" w:cs="Arial"/>
          <w:sz w:val="24"/>
          <w:szCs w:val="24"/>
        </w:rPr>
        <w:t>личного</w:t>
      </w:r>
      <w:r>
        <w:rPr>
          <w:rFonts w:ascii="Arial" w:hAnsi="Arial" w:cs="Arial"/>
          <w:sz w:val="24"/>
          <w:szCs w:val="24"/>
        </w:rPr>
        <w:t xml:space="preserve"> </w:t>
      </w:r>
      <w:r w:rsidR="004E4699" w:rsidRPr="00505153">
        <w:rPr>
          <w:rFonts w:ascii="Arial" w:hAnsi="Arial" w:cs="Arial"/>
          <w:sz w:val="24"/>
          <w:szCs w:val="24"/>
        </w:rPr>
        <w:t>обращения в Комитет</w:t>
      </w:r>
      <w:r>
        <w:rPr>
          <w:rFonts w:ascii="Arial" w:hAnsi="Arial" w:cs="Arial"/>
          <w:sz w:val="24"/>
          <w:szCs w:val="24"/>
        </w:rPr>
        <w:t xml:space="preserve"> </w:t>
      </w:r>
      <w:r w:rsidR="004E4699" w:rsidRPr="00505153">
        <w:rPr>
          <w:rFonts w:ascii="Arial" w:hAnsi="Arial" w:cs="Arial"/>
          <w:sz w:val="24"/>
          <w:szCs w:val="24"/>
        </w:rPr>
        <w:t>или</w:t>
      </w:r>
      <w:r>
        <w:rPr>
          <w:rFonts w:ascii="Arial" w:hAnsi="Arial" w:cs="Arial"/>
          <w:sz w:val="24"/>
          <w:szCs w:val="24"/>
        </w:rPr>
        <w:t xml:space="preserve"> </w:t>
      </w:r>
      <w:r w:rsidR="004E4699" w:rsidRPr="00505153">
        <w:rPr>
          <w:rFonts w:ascii="Arial" w:hAnsi="Arial" w:cs="Arial"/>
          <w:sz w:val="24"/>
          <w:szCs w:val="24"/>
        </w:rPr>
        <w:t>многофункциональный</w:t>
      </w:r>
    </w:p>
    <w:p w:rsidR="004E4699" w:rsidRPr="00505153" w:rsidRDefault="00505153" w:rsidP="00505153">
      <w:pPr>
        <w:widowControl w:val="0"/>
        <w:autoSpaceDE w:val="0"/>
        <w:autoSpaceDN w:val="0"/>
        <w:spacing w:after="0" w:line="240" w:lineRule="auto"/>
        <w:jc w:val="both"/>
        <w:rPr>
          <w:rFonts w:ascii="Arial" w:hAnsi="Arial" w:cs="Arial"/>
          <w:sz w:val="24"/>
          <w:szCs w:val="24"/>
        </w:rPr>
      </w:pPr>
      <w:r>
        <w:rPr>
          <w:rFonts w:ascii="Arial" w:hAnsi="Arial" w:cs="Arial"/>
          <w:sz w:val="24"/>
          <w:szCs w:val="24"/>
        </w:rPr>
        <w:t xml:space="preserve"> </w:t>
      </w:r>
      <w:r w:rsidR="004E4699" w:rsidRPr="00505153">
        <w:rPr>
          <w:rFonts w:ascii="Arial" w:hAnsi="Arial" w:cs="Arial"/>
          <w:sz w:val="24"/>
          <w:szCs w:val="24"/>
        </w:rPr>
        <w:t>└─┘ центр</w:t>
      </w:r>
    </w:p>
    <w:p w:rsidR="004E4699" w:rsidRPr="00505153" w:rsidRDefault="00505153" w:rsidP="00505153">
      <w:pPr>
        <w:widowControl w:val="0"/>
        <w:autoSpaceDE w:val="0"/>
        <w:autoSpaceDN w:val="0"/>
        <w:spacing w:after="0" w:line="240" w:lineRule="auto"/>
        <w:jc w:val="both"/>
        <w:rPr>
          <w:rFonts w:ascii="Arial" w:hAnsi="Arial" w:cs="Arial"/>
          <w:sz w:val="24"/>
          <w:szCs w:val="24"/>
        </w:rPr>
      </w:pPr>
      <w:r>
        <w:rPr>
          <w:rFonts w:ascii="Arial" w:hAnsi="Arial" w:cs="Arial"/>
          <w:sz w:val="24"/>
          <w:szCs w:val="24"/>
        </w:rPr>
        <w:t xml:space="preserve"> </w:t>
      </w:r>
      <w:r w:rsidR="004E4699" w:rsidRPr="00505153">
        <w:rPr>
          <w:rFonts w:ascii="Arial" w:hAnsi="Arial" w:cs="Arial"/>
          <w:sz w:val="24"/>
          <w:szCs w:val="24"/>
        </w:rPr>
        <w:t>┌─┐ в форме электронного документа</w:t>
      </w:r>
    </w:p>
    <w:p w:rsidR="004E4699" w:rsidRPr="00505153" w:rsidRDefault="00505153" w:rsidP="00505153">
      <w:pPr>
        <w:widowControl w:val="0"/>
        <w:autoSpaceDE w:val="0"/>
        <w:autoSpaceDN w:val="0"/>
        <w:spacing w:after="0" w:line="240" w:lineRule="auto"/>
        <w:jc w:val="both"/>
        <w:rPr>
          <w:rFonts w:ascii="Arial" w:hAnsi="Arial" w:cs="Arial"/>
          <w:sz w:val="24"/>
          <w:szCs w:val="24"/>
        </w:rPr>
      </w:pPr>
      <w:r>
        <w:rPr>
          <w:rFonts w:ascii="Arial" w:hAnsi="Arial" w:cs="Arial"/>
          <w:sz w:val="24"/>
          <w:szCs w:val="24"/>
        </w:rPr>
        <w:t xml:space="preserve"> </w:t>
      </w:r>
      <w:r w:rsidR="004E4699" w:rsidRPr="00505153">
        <w:rPr>
          <w:rFonts w:ascii="Arial" w:hAnsi="Arial" w:cs="Arial"/>
          <w:sz w:val="24"/>
          <w:szCs w:val="24"/>
        </w:rPr>
        <w:t>└─┘</w:t>
      </w:r>
    </w:p>
    <w:p w:rsidR="004E4699" w:rsidRPr="00505153" w:rsidRDefault="00505153" w:rsidP="00505153">
      <w:pPr>
        <w:widowControl w:val="0"/>
        <w:autoSpaceDE w:val="0"/>
        <w:autoSpaceDN w:val="0"/>
        <w:spacing w:after="0" w:line="240" w:lineRule="auto"/>
        <w:jc w:val="both"/>
        <w:rPr>
          <w:rFonts w:ascii="Arial" w:hAnsi="Arial" w:cs="Arial"/>
          <w:sz w:val="24"/>
          <w:szCs w:val="24"/>
        </w:rPr>
      </w:pPr>
      <w:r>
        <w:rPr>
          <w:rFonts w:ascii="Arial" w:hAnsi="Arial" w:cs="Arial"/>
          <w:sz w:val="24"/>
          <w:szCs w:val="24"/>
        </w:rPr>
        <w:t xml:space="preserve"> </w:t>
      </w:r>
      <w:r w:rsidR="004E4699" w:rsidRPr="00505153">
        <w:rPr>
          <w:rFonts w:ascii="Arial" w:hAnsi="Arial" w:cs="Arial"/>
          <w:sz w:val="24"/>
          <w:szCs w:val="24"/>
        </w:rPr>
        <w:t>┌─┐ в форме документа на бумажном носителе</w:t>
      </w:r>
    </w:p>
    <w:p w:rsidR="004E4699" w:rsidRPr="00505153" w:rsidRDefault="00505153" w:rsidP="00505153">
      <w:pPr>
        <w:widowControl w:val="0"/>
        <w:autoSpaceDE w:val="0"/>
        <w:autoSpaceDN w:val="0"/>
        <w:spacing w:after="0" w:line="240" w:lineRule="auto"/>
        <w:jc w:val="both"/>
        <w:rPr>
          <w:rFonts w:ascii="Arial" w:hAnsi="Arial" w:cs="Arial"/>
          <w:sz w:val="24"/>
          <w:szCs w:val="24"/>
        </w:rPr>
      </w:pPr>
      <w:r>
        <w:rPr>
          <w:rFonts w:ascii="Arial" w:hAnsi="Arial" w:cs="Arial"/>
          <w:sz w:val="24"/>
          <w:szCs w:val="24"/>
        </w:rPr>
        <w:t xml:space="preserve"> </w:t>
      </w:r>
      <w:r w:rsidR="004E4699" w:rsidRPr="00505153">
        <w:rPr>
          <w:rFonts w:ascii="Arial" w:hAnsi="Arial" w:cs="Arial"/>
          <w:sz w:val="24"/>
          <w:szCs w:val="24"/>
        </w:rPr>
        <w:t>└─┘</w:t>
      </w:r>
    </w:p>
    <w:p w:rsidR="004E4699" w:rsidRPr="00505153" w:rsidRDefault="00505153" w:rsidP="00505153">
      <w:pPr>
        <w:widowControl w:val="0"/>
        <w:autoSpaceDE w:val="0"/>
        <w:autoSpaceDN w:val="0"/>
        <w:spacing w:after="0" w:line="240" w:lineRule="auto"/>
        <w:jc w:val="both"/>
        <w:rPr>
          <w:rFonts w:ascii="Arial" w:hAnsi="Arial" w:cs="Arial"/>
          <w:sz w:val="24"/>
          <w:szCs w:val="24"/>
        </w:rPr>
      </w:pPr>
      <w:r>
        <w:rPr>
          <w:rFonts w:ascii="Arial" w:hAnsi="Arial" w:cs="Arial"/>
          <w:sz w:val="24"/>
          <w:szCs w:val="24"/>
        </w:rPr>
        <w:t xml:space="preserve"> </w:t>
      </w:r>
      <w:proofErr w:type="gramStart"/>
      <w:r w:rsidR="004E4699" w:rsidRPr="00505153">
        <w:rPr>
          <w:rFonts w:ascii="Arial" w:hAnsi="Arial" w:cs="Arial"/>
          <w:sz w:val="24"/>
          <w:szCs w:val="24"/>
        </w:rPr>
        <w:t>┌─┐ почтовым</w:t>
      </w:r>
      <w:r>
        <w:rPr>
          <w:rFonts w:ascii="Arial" w:hAnsi="Arial" w:cs="Arial"/>
          <w:sz w:val="24"/>
          <w:szCs w:val="24"/>
        </w:rPr>
        <w:t xml:space="preserve"> </w:t>
      </w:r>
      <w:r w:rsidR="004E4699" w:rsidRPr="00505153">
        <w:rPr>
          <w:rFonts w:ascii="Arial" w:hAnsi="Arial" w:cs="Arial"/>
          <w:sz w:val="24"/>
          <w:szCs w:val="24"/>
        </w:rPr>
        <w:t>отправлением</w:t>
      </w:r>
      <w:r>
        <w:rPr>
          <w:rFonts w:ascii="Arial" w:hAnsi="Arial" w:cs="Arial"/>
          <w:sz w:val="24"/>
          <w:szCs w:val="24"/>
        </w:rPr>
        <w:t xml:space="preserve"> </w:t>
      </w:r>
      <w:r w:rsidR="004E4699" w:rsidRPr="00505153">
        <w:rPr>
          <w:rFonts w:ascii="Arial" w:hAnsi="Arial" w:cs="Arial"/>
          <w:sz w:val="24"/>
          <w:szCs w:val="24"/>
        </w:rPr>
        <w:t>на</w:t>
      </w:r>
      <w:r>
        <w:rPr>
          <w:rFonts w:ascii="Arial" w:hAnsi="Arial" w:cs="Arial"/>
          <w:sz w:val="24"/>
          <w:szCs w:val="24"/>
        </w:rPr>
        <w:t xml:space="preserve"> </w:t>
      </w:r>
      <w:r w:rsidR="004E4699" w:rsidRPr="00505153">
        <w:rPr>
          <w:rFonts w:ascii="Arial" w:hAnsi="Arial" w:cs="Arial"/>
          <w:sz w:val="24"/>
          <w:szCs w:val="24"/>
        </w:rPr>
        <w:t>адрес,</w:t>
      </w:r>
      <w:r>
        <w:rPr>
          <w:rFonts w:ascii="Arial" w:hAnsi="Arial" w:cs="Arial"/>
          <w:sz w:val="24"/>
          <w:szCs w:val="24"/>
        </w:rPr>
        <w:t xml:space="preserve"> </w:t>
      </w:r>
      <w:r w:rsidR="004E4699" w:rsidRPr="00505153">
        <w:rPr>
          <w:rFonts w:ascii="Arial" w:hAnsi="Arial" w:cs="Arial"/>
          <w:sz w:val="24"/>
          <w:szCs w:val="24"/>
        </w:rPr>
        <w:t>указанный</w:t>
      </w:r>
      <w:r>
        <w:rPr>
          <w:rFonts w:ascii="Arial" w:hAnsi="Arial" w:cs="Arial"/>
          <w:sz w:val="24"/>
          <w:szCs w:val="24"/>
        </w:rPr>
        <w:t xml:space="preserve"> </w:t>
      </w:r>
      <w:r w:rsidR="004E4699" w:rsidRPr="00505153">
        <w:rPr>
          <w:rFonts w:ascii="Arial" w:hAnsi="Arial" w:cs="Arial"/>
          <w:sz w:val="24"/>
          <w:szCs w:val="24"/>
        </w:rPr>
        <w:t>в</w:t>
      </w:r>
      <w:r>
        <w:rPr>
          <w:rFonts w:ascii="Arial" w:hAnsi="Arial" w:cs="Arial"/>
          <w:sz w:val="24"/>
          <w:szCs w:val="24"/>
        </w:rPr>
        <w:t xml:space="preserve"> </w:t>
      </w:r>
      <w:r w:rsidR="004E4699" w:rsidRPr="00505153">
        <w:rPr>
          <w:rFonts w:ascii="Arial" w:hAnsi="Arial" w:cs="Arial"/>
          <w:sz w:val="24"/>
          <w:szCs w:val="24"/>
        </w:rPr>
        <w:t>заявлении (только</w:t>
      </w:r>
      <w:proofErr w:type="gramEnd"/>
    </w:p>
    <w:p w:rsidR="004E4699" w:rsidRPr="00505153" w:rsidRDefault="00505153" w:rsidP="00505153">
      <w:pPr>
        <w:widowControl w:val="0"/>
        <w:autoSpaceDE w:val="0"/>
        <w:autoSpaceDN w:val="0"/>
        <w:spacing w:after="0" w:line="240" w:lineRule="auto"/>
        <w:jc w:val="both"/>
        <w:rPr>
          <w:rFonts w:ascii="Arial" w:hAnsi="Arial" w:cs="Arial"/>
          <w:sz w:val="24"/>
          <w:szCs w:val="24"/>
        </w:rPr>
      </w:pPr>
      <w:r>
        <w:rPr>
          <w:rFonts w:ascii="Arial" w:hAnsi="Arial" w:cs="Arial"/>
          <w:sz w:val="24"/>
          <w:szCs w:val="24"/>
        </w:rPr>
        <w:t xml:space="preserve"> </w:t>
      </w:r>
      <w:r w:rsidR="004E4699" w:rsidRPr="00505153">
        <w:rPr>
          <w:rFonts w:ascii="Arial" w:hAnsi="Arial" w:cs="Arial"/>
          <w:sz w:val="24"/>
          <w:szCs w:val="24"/>
        </w:rPr>
        <w:t>└─┘ на бумажном носителе)</w:t>
      </w:r>
    </w:p>
    <w:p w:rsidR="004E4699" w:rsidRPr="00505153" w:rsidRDefault="00505153" w:rsidP="00505153">
      <w:pPr>
        <w:widowControl w:val="0"/>
        <w:autoSpaceDE w:val="0"/>
        <w:autoSpaceDN w:val="0"/>
        <w:spacing w:after="0" w:line="240" w:lineRule="auto"/>
        <w:jc w:val="both"/>
        <w:rPr>
          <w:rFonts w:ascii="Arial" w:hAnsi="Arial" w:cs="Arial"/>
          <w:sz w:val="24"/>
          <w:szCs w:val="24"/>
        </w:rPr>
      </w:pPr>
      <w:r>
        <w:rPr>
          <w:rFonts w:ascii="Arial" w:hAnsi="Arial" w:cs="Arial"/>
          <w:sz w:val="24"/>
          <w:szCs w:val="24"/>
        </w:rPr>
        <w:t xml:space="preserve"> </w:t>
      </w:r>
      <w:proofErr w:type="gramStart"/>
      <w:r w:rsidR="004E4699" w:rsidRPr="00505153">
        <w:rPr>
          <w:rFonts w:ascii="Arial" w:hAnsi="Arial" w:cs="Arial"/>
          <w:sz w:val="24"/>
          <w:szCs w:val="24"/>
        </w:rPr>
        <w:t>┌─┐ отправлением по электронной почте (в</w:t>
      </w:r>
      <w:r>
        <w:rPr>
          <w:rFonts w:ascii="Arial" w:hAnsi="Arial" w:cs="Arial"/>
          <w:sz w:val="24"/>
          <w:szCs w:val="24"/>
        </w:rPr>
        <w:t xml:space="preserve"> </w:t>
      </w:r>
      <w:r w:rsidR="004E4699" w:rsidRPr="00505153">
        <w:rPr>
          <w:rFonts w:ascii="Arial" w:hAnsi="Arial" w:cs="Arial"/>
          <w:sz w:val="24"/>
          <w:szCs w:val="24"/>
        </w:rPr>
        <w:t>форме</w:t>
      </w:r>
      <w:r>
        <w:rPr>
          <w:rFonts w:ascii="Arial" w:hAnsi="Arial" w:cs="Arial"/>
          <w:sz w:val="24"/>
          <w:szCs w:val="24"/>
        </w:rPr>
        <w:t xml:space="preserve"> </w:t>
      </w:r>
      <w:r w:rsidR="004E4699" w:rsidRPr="00505153">
        <w:rPr>
          <w:rFonts w:ascii="Arial" w:hAnsi="Arial" w:cs="Arial"/>
          <w:sz w:val="24"/>
          <w:szCs w:val="24"/>
        </w:rPr>
        <w:t>электронного документа</w:t>
      </w:r>
      <w:proofErr w:type="gramEnd"/>
    </w:p>
    <w:p w:rsidR="004E4699" w:rsidRPr="00505153" w:rsidRDefault="00505153" w:rsidP="00505153">
      <w:pPr>
        <w:widowControl w:val="0"/>
        <w:autoSpaceDE w:val="0"/>
        <w:autoSpaceDN w:val="0"/>
        <w:spacing w:after="0" w:line="240" w:lineRule="auto"/>
        <w:jc w:val="both"/>
        <w:rPr>
          <w:rFonts w:ascii="Arial" w:hAnsi="Arial" w:cs="Arial"/>
          <w:sz w:val="24"/>
          <w:szCs w:val="24"/>
        </w:rPr>
      </w:pPr>
      <w:r>
        <w:rPr>
          <w:rFonts w:ascii="Arial" w:hAnsi="Arial" w:cs="Arial"/>
          <w:sz w:val="24"/>
          <w:szCs w:val="24"/>
        </w:rPr>
        <w:t xml:space="preserve"> </w:t>
      </w:r>
      <w:r w:rsidR="004E4699" w:rsidRPr="00505153">
        <w:rPr>
          <w:rFonts w:ascii="Arial" w:hAnsi="Arial" w:cs="Arial"/>
          <w:sz w:val="24"/>
          <w:szCs w:val="24"/>
        </w:rPr>
        <w:t>└─┘ и</w:t>
      </w:r>
      <w:r>
        <w:rPr>
          <w:rFonts w:ascii="Arial" w:hAnsi="Arial" w:cs="Arial"/>
          <w:sz w:val="24"/>
          <w:szCs w:val="24"/>
        </w:rPr>
        <w:t xml:space="preserve"> </w:t>
      </w:r>
      <w:r w:rsidR="004E4699" w:rsidRPr="00505153">
        <w:rPr>
          <w:rFonts w:ascii="Arial" w:hAnsi="Arial" w:cs="Arial"/>
          <w:sz w:val="24"/>
          <w:szCs w:val="24"/>
        </w:rPr>
        <w:t>только</w:t>
      </w:r>
      <w:r>
        <w:rPr>
          <w:rFonts w:ascii="Arial" w:hAnsi="Arial" w:cs="Arial"/>
          <w:sz w:val="24"/>
          <w:szCs w:val="24"/>
        </w:rPr>
        <w:t xml:space="preserve"> </w:t>
      </w:r>
      <w:r w:rsidR="004E4699" w:rsidRPr="00505153">
        <w:rPr>
          <w:rFonts w:ascii="Arial" w:hAnsi="Arial" w:cs="Arial"/>
          <w:sz w:val="24"/>
          <w:szCs w:val="24"/>
        </w:rPr>
        <w:t>в</w:t>
      </w:r>
      <w:r>
        <w:rPr>
          <w:rFonts w:ascii="Arial" w:hAnsi="Arial" w:cs="Arial"/>
          <w:sz w:val="24"/>
          <w:szCs w:val="24"/>
        </w:rPr>
        <w:t xml:space="preserve"> </w:t>
      </w:r>
      <w:r w:rsidR="004E4699" w:rsidRPr="00505153">
        <w:rPr>
          <w:rFonts w:ascii="Arial" w:hAnsi="Arial" w:cs="Arial"/>
          <w:sz w:val="24"/>
          <w:szCs w:val="24"/>
        </w:rPr>
        <w:t>случаях,</w:t>
      </w:r>
      <w:r>
        <w:rPr>
          <w:rFonts w:ascii="Arial" w:hAnsi="Arial" w:cs="Arial"/>
          <w:sz w:val="24"/>
          <w:szCs w:val="24"/>
        </w:rPr>
        <w:t xml:space="preserve"> </w:t>
      </w:r>
      <w:r w:rsidR="004E4699" w:rsidRPr="00505153">
        <w:rPr>
          <w:rFonts w:ascii="Arial" w:hAnsi="Arial" w:cs="Arial"/>
          <w:sz w:val="24"/>
          <w:szCs w:val="24"/>
        </w:rPr>
        <w:t>прямо</w:t>
      </w:r>
      <w:r>
        <w:rPr>
          <w:rFonts w:ascii="Arial" w:hAnsi="Arial" w:cs="Arial"/>
          <w:sz w:val="24"/>
          <w:szCs w:val="24"/>
        </w:rPr>
        <w:t xml:space="preserve"> </w:t>
      </w:r>
      <w:r w:rsidR="004E4699" w:rsidRPr="00505153">
        <w:rPr>
          <w:rFonts w:ascii="Arial" w:hAnsi="Arial" w:cs="Arial"/>
          <w:sz w:val="24"/>
          <w:szCs w:val="24"/>
        </w:rPr>
        <w:t>предусмотренных</w:t>
      </w:r>
      <w:r>
        <w:rPr>
          <w:rFonts w:ascii="Arial" w:hAnsi="Arial" w:cs="Arial"/>
          <w:sz w:val="24"/>
          <w:szCs w:val="24"/>
        </w:rPr>
        <w:t xml:space="preserve"> </w:t>
      </w:r>
      <w:proofErr w:type="gramStart"/>
      <w:r w:rsidR="004E4699" w:rsidRPr="00505153">
        <w:rPr>
          <w:rFonts w:ascii="Arial" w:hAnsi="Arial" w:cs="Arial"/>
          <w:sz w:val="24"/>
          <w:szCs w:val="24"/>
        </w:rPr>
        <w:t>в</w:t>
      </w:r>
      <w:proofErr w:type="gramEnd"/>
      <w:r>
        <w:rPr>
          <w:rFonts w:ascii="Arial" w:hAnsi="Arial" w:cs="Arial"/>
          <w:sz w:val="24"/>
          <w:szCs w:val="24"/>
        </w:rPr>
        <w:t xml:space="preserve"> </w:t>
      </w:r>
      <w:r w:rsidR="004E4699" w:rsidRPr="00505153">
        <w:rPr>
          <w:rFonts w:ascii="Arial" w:hAnsi="Arial" w:cs="Arial"/>
          <w:sz w:val="24"/>
          <w:szCs w:val="24"/>
        </w:rPr>
        <w:t>действующих</w:t>
      </w:r>
    </w:p>
    <w:p w:rsidR="004E4699" w:rsidRPr="00505153" w:rsidRDefault="00505153" w:rsidP="00505153">
      <w:pPr>
        <w:widowControl w:val="0"/>
        <w:autoSpaceDE w:val="0"/>
        <w:autoSpaceDN w:val="0"/>
        <w:spacing w:after="0" w:line="240" w:lineRule="auto"/>
        <w:jc w:val="both"/>
        <w:rPr>
          <w:rFonts w:ascii="Arial" w:hAnsi="Arial" w:cs="Arial"/>
          <w:sz w:val="24"/>
          <w:szCs w:val="24"/>
        </w:rPr>
      </w:pPr>
      <w:r>
        <w:rPr>
          <w:rFonts w:ascii="Arial" w:hAnsi="Arial" w:cs="Arial"/>
          <w:sz w:val="24"/>
          <w:szCs w:val="24"/>
        </w:rPr>
        <w:t xml:space="preserve"> </w:t>
      </w:r>
      <w:r w:rsidR="004E4699" w:rsidRPr="00505153">
        <w:rPr>
          <w:rFonts w:ascii="Arial" w:hAnsi="Arial" w:cs="Arial"/>
          <w:sz w:val="24"/>
          <w:szCs w:val="24"/>
        </w:rPr>
        <w:t>нормативных</w:t>
      </w:r>
      <w:r>
        <w:rPr>
          <w:rFonts w:ascii="Arial" w:hAnsi="Arial" w:cs="Arial"/>
          <w:sz w:val="24"/>
          <w:szCs w:val="24"/>
        </w:rPr>
        <w:t xml:space="preserve"> </w:t>
      </w:r>
      <w:r w:rsidR="004E4699" w:rsidRPr="00505153">
        <w:rPr>
          <w:rFonts w:ascii="Arial" w:hAnsi="Arial" w:cs="Arial"/>
          <w:sz w:val="24"/>
          <w:szCs w:val="24"/>
        </w:rPr>
        <w:t>правовых</w:t>
      </w:r>
      <w:r>
        <w:rPr>
          <w:rFonts w:ascii="Arial" w:hAnsi="Arial" w:cs="Arial"/>
          <w:sz w:val="24"/>
          <w:szCs w:val="24"/>
        </w:rPr>
        <w:t xml:space="preserve"> </w:t>
      </w:r>
      <w:proofErr w:type="gramStart"/>
      <w:r w:rsidR="004E4699" w:rsidRPr="00505153">
        <w:rPr>
          <w:rFonts w:ascii="Arial" w:hAnsi="Arial" w:cs="Arial"/>
          <w:sz w:val="24"/>
          <w:szCs w:val="24"/>
        </w:rPr>
        <w:t>актах</w:t>
      </w:r>
      <w:proofErr w:type="gramEnd"/>
      <w:r w:rsidR="004E4699" w:rsidRPr="00505153">
        <w:rPr>
          <w:rFonts w:ascii="Arial" w:hAnsi="Arial" w:cs="Arial"/>
          <w:sz w:val="24"/>
          <w:szCs w:val="24"/>
        </w:rPr>
        <w:t>)</w:t>
      </w:r>
      <w:r>
        <w:rPr>
          <w:rFonts w:ascii="Arial" w:hAnsi="Arial" w:cs="Arial"/>
          <w:sz w:val="24"/>
          <w:szCs w:val="24"/>
        </w:rPr>
        <w:t xml:space="preserve"> </w:t>
      </w:r>
      <w:r w:rsidR="004E4699" w:rsidRPr="00505153">
        <w:rPr>
          <w:rFonts w:ascii="Arial" w:hAnsi="Arial" w:cs="Arial"/>
          <w:sz w:val="24"/>
          <w:szCs w:val="24"/>
        </w:rPr>
        <w:t>(при</w:t>
      </w:r>
      <w:r>
        <w:rPr>
          <w:rFonts w:ascii="Arial" w:hAnsi="Arial" w:cs="Arial"/>
          <w:sz w:val="24"/>
          <w:szCs w:val="24"/>
        </w:rPr>
        <w:t xml:space="preserve"> </w:t>
      </w:r>
      <w:r w:rsidR="004E4699" w:rsidRPr="00505153">
        <w:rPr>
          <w:rFonts w:ascii="Arial" w:hAnsi="Arial" w:cs="Arial"/>
          <w:sz w:val="24"/>
          <w:szCs w:val="24"/>
        </w:rPr>
        <w:t>условии</w:t>
      </w:r>
      <w:r>
        <w:rPr>
          <w:rFonts w:ascii="Arial" w:hAnsi="Arial" w:cs="Arial"/>
          <w:sz w:val="24"/>
          <w:szCs w:val="24"/>
        </w:rPr>
        <w:t xml:space="preserve"> </w:t>
      </w:r>
      <w:r w:rsidR="004E4699" w:rsidRPr="00505153">
        <w:rPr>
          <w:rFonts w:ascii="Arial" w:hAnsi="Arial" w:cs="Arial"/>
          <w:sz w:val="24"/>
          <w:szCs w:val="24"/>
        </w:rPr>
        <w:t>указания электронного</w:t>
      </w:r>
    </w:p>
    <w:p w:rsidR="004E4699" w:rsidRPr="00505153" w:rsidRDefault="00505153" w:rsidP="00505153">
      <w:pPr>
        <w:widowControl w:val="0"/>
        <w:autoSpaceDE w:val="0"/>
        <w:autoSpaceDN w:val="0"/>
        <w:spacing w:after="0" w:line="240" w:lineRule="auto"/>
        <w:jc w:val="both"/>
        <w:rPr>
          <w:rFonts w:ascii="Arial" w:hAnsi="Arial" w:cs="Arial"/>
          <w:sz w:val="24"/>
          <w:szCs w:val="24"/>
        </w:rPr>
      </w:pPr>
      <w:r>
        <w:rPr>
          <w:rFonts w:ascii="Arial" w:hAnsi="Arial" w:cs="Arial"/>
          <w:sz w:val="24"/>
          <w:szCs w:val="24"/>
        </w:rPr>
        <w:t xml:space="preserve"> </w:t>
      </w:r>
      <w:r w:rsidR="004E4699" w:rsidRPr="00505153">
        <w:rPr>
          <w:rFonts w:ascii="Arial" w:hAnsi="Arial" w:cs="Arial"/>
          <w:sz w:val="24"/>
          <w:szCs w:val="24"/>
        </w:rPr>
        <w:t>адреса)</w:t>
      </w:r>
    </w:p>
    <w:p w:rsidR="004E4699" w:rsidRPr="00505153" w:rsidRDefault="00505153" w:rsidP="00505153">
      <w:pPr>
        <w:widowControl w:val="0"/>
        <w:autoSpaceDE w:val="0"/>
        <w:autoSpaceDN w:val="0"/>
        <w:spacing w:after="0" w:line="240" w:lineRule="auto"/>
        <w:jc w:val="both"/>
        <w:rPr>
          <w:rFonts w:ascii="Arial" w:hAnsi="Arial" w:cs="Arial"/>
          <w:sz w:val="24"/>
          <w:szCs w:val="24"/>
        </w:rPr>
      </w:pPr>
      <w:r>
        <w:rPr>
          <w:rFonts w:ascii="Arial" w:hAnsi="Arial" w:cs="Arial"/>
          <w:sz w:val="24"/>
          <w:szCs w:val="24"/>
        </w:rPr>
        <w:t xml:space="preserve"> </w:t>
      </w:r>
      <w:r w:rsidR="004E4699" w:rsidRPr="00505153">
        <w:rPr>
          <w:rFonts w:ascii="Arial" w:hAnsi="Arial" w:cs="Arial"/>
          <w:sz w:val="24"/>
          <w:szCs w:val="24"/>
        </w:rPr>
        <w:t>┌─┐</w:t>
      </w:r>
      <w:r>
        <w:rPr>
          <w:rFonts w:ascii="Arial" w:hAnsi="Arial" w:cs="Arial"/>
          <w:sz w:val="24"/>
          <w:szCs w:val="24"/>
        </w:rPr>
        <w:t xml:space="preserve"> </w:t>
      </w:r>
      <w:r w:rsidR="004E4699" w:rsidRPr="00505153">
        <w:rPr>
          <w:rFonts w:ascii="Arial" w:hAnsi="Arial" w:cs="Arial"/>
          <w:sz w:val="24"/>
          <w:szCs w:val="24"/>
        </w:rPr>
        <w:t>посредством</w:t>
      </w:r>
      <w:r>
        <w:rPr>
          <w:rFonts w:ascii="Arial" w:hAnsi="Arial" w:cs="Arial"/>
          <w:sz w:val="24"/>
          <w:szCs w:val="24"/>
        </w:rPr>
        <w:t xml:space="preserve"> </w:t>
      </w:r>
      <w:r w:rsidR="004E4699" w:rsidRPr="00505153">
        <w:rPr>
          <w:rFonts w:ascii="Arial" w:hAnsi="Arial" w:cs="Arial"/>
          <w:sz w:val="24"/>
          <w:szCs w:val="24"/>
        </w:rPr>
        <w:t>направления</w:t>
      </w:r>
      <w:r>
        <w:rPr>
          <w:rFonts w:ascii="Arial" w:hAnsi="Arial" w:cs="Arial"/>
          <w:sz w:val="24"/>
          <w:szCs w:val="24"/>
        </w:rPr>
        <w:t xml:space="preserve"> </w:t>
      </w:r>
      <w:r w:rsidR="004E4699" w:rsidRPr="00505153">
        <w:rPr>
          <w:rFonts w:ascii="Arial" w:hAnsi="Arial" w:cs="Arial"/>
          <w:sz w:val="24"/>
          <w:szCs w:val="24"/>
        </w:rPr>
        <w:t>через</w:t>
      </w:r>
      <w:r>
        <w:rPr>
          <w:rFonts w:ascii="Arial" w:hAnsi="Arial" w:cs="Arial"/>
          <w:sz w:val="24"/>
          <w:szCs w:val="24"/>
        </w:rPr>
        <w:t xml:space="preserve"> </w:t>
      </w:r>
      <w:r w:rsidR="004E4699" w:rsidRPr="00505153">
        <w:rPr>
          <w:rFonts w:ascii="Arial" w:hAnsi="Arial" w:cs="Arial"/>
          <w:sz w:val="24"/>
          <w:szCs w:val="24"/>
        </w:rPr>
        <w:t>Единый</w:t>
      </w:r>
      <w:r>
        <w:rPr>
          <w:rFonts w:ascii="Arial" w:hAnsi="Arial" w:cs="Arial"/>
          <w:sz w:val="24"/>
          <w:szCs w:val="24"/>
        </w:rPr>
        <w:t xml:space="preserve"> </w:t>
      </w:r>
      <w:r w:rsidR="004E4699" w:rsidRPr="00505153">
        <w:rPr>
          <w:rFonts w:ascii="Arial" w:hAnsi="Arial" w:cs="Arial"/>
          <w:sz w:val="24"/>
          <w:szCs w:val="24"/>
        </w:rPr>
        <w:t>портал</w:t>
      </w:r>
      <w:r>
        <w:rPr>
          <w:rFonts w:ascii="Arial" w:hAnsi="Arial" w:cs="Arial"/>
          <w:sz w:val="24"/>
          <w:szCs w:val="24"/>
        </w:rPr>
        <w:t xml:space="preserve"> </w:t>
      </w:r>
      <w:proofErr w:type="gramStart"/>
      <w:r w:rsidR="004E4699" w:rsidRPr="00505153">
        <w:rPr>
          <w:rFonts w:ascii="Arial" w:hAnsi="Arial" w:cs="Arial"/>
          <w:sz w:val="24"/>
          <w:szCs w:val="24"/>
        </w:rPr>
        <w:t>государственных</w:t>
      </w:r>
      <w:proofErr w:type="gramEnd"/>
    </w:p>
    <w:p w:rsidR="004E4699" w:rsidRPr="00505153" w:rsidRDefault="00505153" w:rsidP="00505153">
      <w:pPr>
        <w:widowControl w:val="0"/>
        <w:autoSpaceDE w:val="0"/>
        <w:autoSpaceDN w:val="0"/>
        <w:spacing w:after="0" w:line="240" w:lineRule="auto"/>
        <w:jc w:val="both"/>
        <w:rPr>
          <w:rFonts w:ascii="Arial" w:hAnsi="Arial" w:cs="Arial"/>
          <w:sz w:val="24"/>
          <w:szCs w:val="24"/>
        </w:rPr>
      </w:pPr>
      <w:r>
        <w:rPr>
          <w:rFonts w:ascii="Arial" w:hAnsi="Arial" w:cs="Arial"/>
          <w:sz w:val="24"/>
          <w:szCs w:val="24"/>
        </w:rPr>
        <w:t xml:space="preserve"> </w:t>
      </w:r>
      <w:r w:rsidR="004E4699" w:rsidRPr="00505153">
        <w:rPr>
          <w:rFonts w:ascii="Arial" w:hAnsi="Arial" w:cs="Arial"/>
          <w:sz w:val="24"/>
          <w:szCs w:val="24"/>
        </w:rPr>
        <w:t>└─┘ и муниципальных услуг (только в форме электронного документа)</w:t>
      </w:r>
    </w:p>
    <w:p w:rsidR="004E4699" w:rsidRPr="00505153" w:rsidRDefault="00505153" w:rsidP="00505153">
      <w:pPr>
        <w:widowControl w:val="0"/>
        <w:autoSpaceDE w:val="0"/>
        <w:autoSpaceDN w:val="0"/>
        <w:spacing w:after="0" w:line="240" w:lineRule="auto"/>
        <w:jc w:val="both"/>
        <w:rPr>
          <w:rFonts w:ascii="Arial" w:hAnsi="Arial" w:cs="Arial"/>
          <w:sz w:val="24"/>
          <w:szCs w:val="24"/>
        </w:rPr>
      </w:pPr>
      <w:r>
        <w:rPr>
          <w:rFonts w:ascii="Arial" w:hAnsi="Arial" w:cs="Arial"/>
          <w:sz w:val="24"/>
          <w:szCs w:val="24"/>
        </w:rPr>
        <w:t xml:space="preserve"> </w:t>
      </w:r>
      <w:r w:rsidR="004E4699" w:rsidRPr="00505153">
        <w:rPr>
          <w:rFonts w:ascii="Arial" w:hAnsi="Arial" w:cs="Arial"/>
          <w:sz w:val="24"/>
          <w:szCs w:val="24"/>
        </w:rPr>
        <w:t>┌─┐ посредством</w:t>
      </w:r>
      <w:r>
        <w:rPr>
          <w:rFonts w:ascii="Arial" w:hAnsi="Arial" w:cs="Arial"/>
          <w:sz w:val="24"/>
          <w:szCs w:val="24"/>
        </w:rPr>
        <w:t xml:space="preserve"> </w:t>
      </w:r>
      <w:r w:rsidR="004E4699" w:rsidRPr="00505153">
        <w:rPr>
          <w:rFonts w:ascii="Arial" w:hAnsi="Arial" w:cs="Arial"/>
          <w:sz w:val="24"/>
          <w:szCs w:val="24"/>
        </w:rPr>
        <w:t>направления</w:t>
      </w:r>
      <w:r>
        <w:rPr>
          <w:rFonts w:ascii="Arial" w:hAnsi="Arial" w:cs="Arial"/>
          <w:sz w:val="24"/>
          <w:szCs w:val="24"/>
        </w:rPr>
        <w:t xml:space="preserve"> </w:t>
      </w:r>
      <w:r w:rsidR="004E4699" w:rsidRPr="00505153">
        <w:rPr>
          <w:rFonts w:ascii="Arial" w:hAnsi="Arial" w:cs="Arial"/>
          <w:sz w:val="24"/>
          <w:szCs w:val="24"/>
        </w:rPr>
        <w:t>через</w:t>
      </w:r>
      <w:r>
        <w:rPr>
          <w:rFonts w:ascii="Arial" w:hAnsi="Arial" w:cs="Arial"/>
          <w:sz w:val="24"/>
          <w:szCs w:val="24"/>
        </w:rPr>
        <w:t xml:space="preserve"> </w:t>
      </w:r>
      <w:r w:rsidR="004E4699" w:rsidRPr="00505153">
        <w:rPr>
          <w:rFonts w:ascii="Arial" w:hAnsi="Arial" w:cs="Arial"/>
          <w:sz w:val="24"/>
          <w:szCs w:val="24"/>
        </w:rPr>
        <w:t>Портал</w:t>
      </w:r>
      <w:r>
        <w:rPr>
          <w:rFonts w:ascii="Arial" w:hAnsi="Arial" w:cs="Arial"/>
          <w:sz w:val="24"/>
          <w:szCs w:val="24"/>
        </w:rPr>
        <w:t xml:space="preserve"> </w:t>
      </w:r>
      <w:proofErr w:type="gramStart"/>
      <w:r w:rsidR="004E4699" w:rsidRPr="00505153">
        <w:rPr>
          <w:rFonts w:ascii="Arial" w:hAnsi="Arial" w:cs="Arial"/>
          <w:sz w:val="24"/>
          <w:szCs w:val="24"/>
        </w:rPr>
        <w:t>государственных</w:t>
      </w:r>
      <w:proofErr w:type="gramEnd"/>
    </w:p>
    <w:p w:rsidR="004E4699" w:rsidRPr="00505153" w:rsidRDefault="00505153" w:rsidP="00505153">
      <w:pPr>
        <w:widowControl w:val="0"/>
        <w:autoSpaceDE w:val="0"/>
        <w:autoSpaceDN w:val="0"/>
        <w:spacing w:after="0" w:line="240" w:lineRule="auto"/>
        <w:jc w:val="both"/>
        <w:rPr>
          <w:rFonts w:ascii="Arial" w:hAnsi="Arial" w:cs="Arial"/>
          <w:sz w:val="24"/>
          <w:szCs w:val="24"/>
        </w:rPr>
      </w:pPr>
      <w:r>
        <w:rPr>
          <w:rFonts w:ascii="Arial" w:hAnsi="Arial" w:cs="Arial"/>
          <w:sz w:val="24"/>
          <w:szCs w:val="24"/>
        </w:rPr>
        <w:t xml:space="preserve"> </w:t>
      </w:r>
      <w:r w:rsidR="004E4699" w:rsidRPr="00505153">
        <w:rPr>
          <w:rFonts w:ascii="Arial" w:hAnsi="Arial" w:cs="Arial"/>
          <w:sz w:val="24"/>
          <w:szCs w:val="24"/>
        </w:rPr>
        <w:t>└─┘ и муниципальных услуг (только в форме электронного документа)</w:t>
      </w:r>
    </w:p>
    <w:p w:rsidR="004E4699" w:rsidRPr="00505153" w:rsidRDefault="004E4699" w:rsidP="00505153">
      <w:pPr>
        <w:widowControl w:val="0"/>
        <w:autoSpaceDE w:val="0"/>
        <w:autoSpaceDN w:val="0"/>
        <w:spacing w:after="0" w:line="240" w:lineRule="auto"/>
        <w:jc w:val="both"/>
        <w:rPr>
          <w:rFonts w:ascii="Arial" w:hAnsi="Arial" w:cs="Arial"/>
          <w:sz w:val="24"/>
          <w:szCs w:val="24"/>
        </w:rPr>
      </w:pPr>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____________________________________________________________________</w:t>
      </w:r>
      <w:r w:rsidRPr="00505153">
        <w:rPr>
          <w:rFonts w:ascii="Arial" w:hAnsi="Arial" w:cs="Arial"/>
          <w:sz w:val="24"/>
          <w:szCs w:val="24"/>
        </w:rPr>
        <w:lastRenderedPageBreak/>
        <w:t>_______</w:t>
      </w:r>
    </w:p>
    <w:p w:rsidR="004E4699" w:rsidRPr="00505153" w:rsidRDefault="00505153" w:rsidP="00505153">
      <w:pPr>
        <w:widowControl w:val="0"/>
        <w:autoSpaceDE w:val="0"/>
        <w:autoSpaceDN w:val="0"/>
        <w:spacing w:after="0" w:line="240" w:lineRule="auto"/>
        <w:jc w:val="both"/>
        <w:rPr>
          <w:rFonts w:ascii="Arial" w:hAnsi="Arial" w:cs="Arial"/>
          <w:sz w:val="24"/>
          <w:szCs w:val="24"/>
        </w:rPr>
      </w:pPr>
      <w:r>
        <w:rPr>
          <w:rFonts w:ascii="Arial" w:hAnsi="Arial" w:cs="Arial"/>
          <w:sz w:val="24"/>
          <w:szCs w:val="24"/>
        </w:rPr>
        <w:t xml:space="preserve"> </w:t>
      </w:r>
      <w:r w:rsidR="004E4699" w:rsidRPr="00505153">
        <w:rPr>
          <w:rFonts w:ascii="Arial" w:hAnsi="Arial" w:cs="Arial"/>
          <w:sz w:val="24"/>
          <w:szCs w:val="24"/>
        </w:rPr>
        <w:t>(оборотная сторона заявления)</w:t>
      </w:r>
    </w:p>
    <w:p w:rsidR="004E4699" w:rsidRPr="00505153" w:rsidRDefault="004E4699" w:rsidP="00505153">
      <w:pPr>
        <w:widowControl w:val="0"/>
        <w:autoSpaceDE w:val="0"/>
        <w:autoSpaceDN w:val="0"/>
        <w:spacing w:after="0" w:line="240" w:lineRule="auto"/>
        <w:jc w:val="both"/>
        <w:rPr>
          <w:rFonts w:ascii="Arial" w:hAnsi="Arial" w:cs="Arial"/>
          <w:sz w:val="24"/>
          <w:szCs w:val="24"/>
        </w:rPr>
      </w:pPr>
    </w:p>
    <w:p w:rsidR="004E4699" w:rsidRPr="00505153" w:rsidRDefault="00505153" w:rsidP="00505153">
      <w:pPr>
        <w:widowControl w:val="0"/>
        <w:autoSpaceDE w:val="0"/>
        <w:autoSpaceDN w:val="0"/>
        <w:spacing w:after="0" w:line="240" w:lineRule="auto"/>
        <w:jc w:val="both"/>
        <w:rPr>
          <w:rFonts w:ascii="Arial" w:hAnsi="Arial" w:cs="Arial"/>
          <w:sz w:val="24"/>
          <w:szCs w:val="24"/>
        </w:rPr>
      </w:pPr>
      <w:r>
        <w:rPr>
          <w:rFonts w:ascii="Arial" w:hAnsi="Arial" w:cs="Arial"/>
          <w:sz w:val="24"/>
          <w:szCs w:val="24"/>
        </w:rPr>
        <w:t xml:space="preserve"> </w:t>
      </w:r>
      <w:proofErr w:type="gramStart"/>
      <w:r w:rsidR="004E4699" w:rsidRPr="00505153">
        <w:rPr>
          <w:rFonts w:ascii="Arial" w:hAnsi="Arial" w:cs="Arial"/>
          <w:sz w:val="24"/>
          <w:szCs w:val="24"/>
        </w:rPr>
        <w:t>Отметка</w:t>
      </w:r>
      <w:r>
        <w:rPr>
          <w:rFonts w:ascii="Arial" w:hAnsi="Arial" w:cs="Arial"/>
          <w:sz w:val="24"/>
          <w:szCs w:val="24"/>
        </w:rPr>
        <w:t xml:space="preserve"> </w:t>
      </w:r>
      <w:r w:rsidR="004E4699" w:rsidRPr="00505153">
        <w:rPr>
          <w:rFonts w:ascii="Arial" w:hAnsi="Arial" w:cs="Arial"/>
          <w:sz w:val="24"/>
          <w:szCs w:val="24"/>
        </w:rPr>
        <w:t>о</w:t>
      </w:r>
      <w:r>
        <w:rPr>
          <w:rFonts w:ascii="Arial" w:hAnsi="Arial" w:cs="Arial"/>
          <w:sz w:val="24"/>
          <w:szCs w:val="24"/>
        </w:rPr>
        <w:t xml:space="preserve"> </w:t>
      </w:r>
      <w:r w:rsidR="004E4699" w:rsidRPr="00505153">
        <w:rPr>
          <w:rFonts w:ascii="Arial" w:hAnsi="Arial" w:cs="Arial"/>
          <w:sz w:val="24"/>
          <w:szCs w:val="24"/>
        </w:rPr>
        <w:t>комплекте</w:t>
      </w:r>
      <w:r>
        <w:rPr>
          <w:rFonts w:ascii="Arial" w:hAnsi="Arial" w:cs="Arial"/>
          <w:sz w:val="24"/>
          <w:szCs w:val="24"/>
        </w:rPr>
        <w:t xml:space="preserve"> </w:t>
      </w:r>
      <w:r w:rsidR="004E4699" w:rsidRPr="00505153">
        <w:rPr>
          <w:rFonts w:ascii="Arial" w:hAnsi="Arial" w:cs="Arial"/>
          <w:sz w:val="24"/>
          <w:szCs w:val="24"/>
        </w:rPr>
        <w:t>документов</w:t>
      </w:r>
      <w:r>
        <w:rPr>
          <w:rFonts w:ascii="Arial" w:hAnsi="Arial" w:cs="Arial"/>
          <w:sz w:val="24"/>
          <w:szCs w:val="24"/>
        </w:rPr>
        <w:t xml:space="preserve"> </w:t>
      </w:r>
      <w:r w:rsidR="004E4699" w:rsidRPr="00505153">
        <w:rPr>
          <w:rFonts w:ascii="Arial" w:hAnsi="Arial" w:cs="Arial"/>
          <w:sz w:val="24"/>
          <w:szCs w:val="24"/>
        </w:rPr>
        <w:t>(проставляется</w:t>
      </w:r>
      <w:r>
        <w:rPr>
          <w:rFonts w:ascii="Arial" w:hAnsi="Arial" w:cs="Arial"/>
          <w:sz w:val="24"/>
          <w:szCs w:val="24"/>
        </w:rPr>
        <w:t xml:space="preserve"> </w:t>
      </w:r>
      <w:r w:rsidR="004E4699" w:rsidRPr="00505153">
        <w:rPr>
          <w:rFonts w:ascii="Arial" w:hAnsi="Arial" w:cs="Arial"/>
          <w:sz w:val="24"/>
          <w:szCs w:val="24"/>
        </w:rPr>
        <w:t>в</w:t>
      </w:r>
      <w:r>
        <w:rPr>
          <w:rFonts w:ascii="Arial" w:hAnsi="Arial" w:cs="Arial"/>
          <w:sz w:val="24"/>
          <w:szCs w:val="24"/>
        </w:rPr>
        <w:t xml:space="preserve"> </w:t>
      </w:r>
      <w:r w:rsidR="004E4699" w:rsidRPr="00505153">
        <w:rPr>
          <w:rFonts w:ascii="Arial" w:hAnsi="Arial" w:cs="Arial"/>
          <w:sz w:val="24"/>
          <w:szCs w:val="24"/>
        </w:rPr>
        <w:t>случае отсутствия</w:t>
      </w:r>
      <w:proofErr w:type="gramEnd"/>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одного</w:t>
      </w:r>
      <w:r w:rsidR="00505153">
        <w:rPr>
          <w:rFonts w:ascii="Arial" w:hAnsi="Arial" w:cs="Arial"/>
          <w:sz w:val="24"/>
          <w:szCs w:val="24"/>
        </w:rPr>
        <w:t xml:space="preserve"> </w:t>
      </w:r>
      <w:r w:rsidRPr="00505153">
        <w:rPr>
          <w:rFonts w:ascii="Arial" w:hAnsi="Arial" w:cs="Arial"/>
          <w:sz w:val="24"/>
          <w:szCs w:val="24"/>
        </w:rPr>
        <w:t>или</w:t>
      </w:r>
      <w:r w:rsidR="00505153">
        <w:rPr>
          <w:rFonts w:ascii="Arial" w:hAnsi="Arial" w:cs="Arial"/>
          <w:sz w:val="24"/>
          <w:szCs w:val="24"/>
        </w:rPr>
        <w:t xml:space="preserve"> </w:t>
      </w:r>
      <w:r w:rsidRPr="00505153">
        <w:rPr>
          <w:rFonts w:ascii="Arial" w:hAnsi="Arial" w:cs="Arial"/>
          <w:sz w:val="24"/>
          <w:szCs w:val="24"/>
        </w:rPr>
        <w:t>более</w:t>
      </w:r>
      <w:r w:rsidR="00505153">
        <w:rPr>
          <w:rFonts w:ascii="Arial" w:hAnsi="Arial" w:cs="Arial"/>
          <w:sz w:val="24"/>
          <w:szCs w:val="24"/>
        </w:rPr>
        <w:t xml:space="preserve"> </w:t>
      </w:r>
      <w:r w:rsidRPr="00505153">
        <w:rPr>
          <w:rFonts w:ascii="Arial" w:hAnsi="Arial" w:cs="Arial"/>
          <w:sz w:val="24"/>
          <w:szCs w:val="24"/>
        </w:rPr>
        <w:t>документов,</w:t>
      </w:r>
      <w:r w:rsidR="00505153">
        <w:rPr>
          <w:rFonts w:ascii="Arial" w:hAnsi="Arial" w:cs="Arial"/>
          <w:sz w:val="24"/>
          <w:szCs w:val="24"/>
        </w:rPr>
        <w:t xml:space="preserve"> </w:t>
      </w:r>
      <w:r w:rsidRPr="00505153">
        <w:rPr>
          <w:rFonts w:ascii="Arial" w:hAnsi="Arial" w:cs="Arial"/>
          <w:sz w:val="24"/>
          <w:szCs w:val="24"/>
        </w:rPr>
        <w:t>не</w:t>
      </w:r>
      <w:r w:rsidR="00505153">
        <w:rPr>
          <w:rFonts w:ascii="Arial" w:hAnsi="Arial" w:cs="Arial"/>
          <w:sz w:val="24"/>
          <w:szCs w:val="24"/>
        </w:rPr>
        <w:t xml:space="preserve"> </w:t>
      </w:r>
      <w:r w:rsidRPr="00505153">
        <w:rPr>
          <w:rFonts w:ascii="Arial" w:hAnsi="Arial" w:cs="Arial"/>
          <w:sz w:val="24"/>
          <w:szCs w:val="24"/>
        </w:rPr>
        <w:t>находящихся</w:t>
      </w:r>
      <w:r w:rsidR="00505153">
        <w:rPr>
          <w:rFonts w:ascii="Arial" w:hAnsi="Arial" w:cs="Arial"/>
          <w:sz w:val="24"/>
          <w:szCs w:val="24"/>
        </w:rPr>
        <w:t xml:space="preserve"> </w:t>
      </w:r>
      <w:r w:rsidRPr="00505153">
        <w:rPr>
          <w:rFonts w:ascii="Arial" w:hAnsi="Arial" w:cs="Arial"/>
          <w:sz w:val="24"/>
          <w:szCs w:val="24"/>
        </w:rPr>
        <w:t>в</w:t>
      </w:r>
      <w:r w:rsidR="00505153">
        <w:rPr>
          <w:rFonts w:ascii="Arial" w:hAnsi="Arial" w:cs="Arial"/>
          <w:sz w:val="24"/>
          <w:szCs w:val="24"/>
        </w:rPr>
        <w:t xml:space="preserve"> </w:t>
      </w:r>
      <w:r w:rsidRPr="00505153">
        <w:rPr>
          <w:rFonts w:ascii="Arial" w:hAnsi="Arial" w:cs="Arial"/>
          <w:sz w:val="24"/>
          <w:szCs w:val="24"/>
        </w:rPr>
        <w:t>распоряжении</w:t>
      </w:r>
      <w:r w:rsidR="00505153">
        <w:rPr>
          <w:rFonts w:ascii="Arial" w:hAnsi="Arial" w:cs="Arial"/>
          <w:sz w:val="24"/>
          <w:szCs w:val="24"/>
        </w:rPr>
        <w:t xml:space="preserve"> </w:t>
      </w:r>
      <w:r w:rsidRPr="00505153">
        <w:rPr>
          <w:rFonts w:ascii="Arial" w:hAnsi="Arial" w:cs="Arial"/>
          <w:sz w:val="24"/>
          <w:szCs w:val="24"/>
        </w:rPr>
        <w:t>органов,</w:t>
      </w:r>
    </w:p>
    <w:p w:rsidR="004E4699" w:rsidRPr="00505153" w:rsidRDefault="004E4699" w:rsidP="00505153">
      <w:pPr>
        <w:widowControl w:val="0"/>
        <w:autoSpaceDE w:val="0"/>
        <w:autoSpaceDN w:val="0"/>
        <w:spacing w:after="0" w:line="240" w:lineRule="auto"/>
        <w:jc w:val="both"/>
        <w:rPr>
          <w:rFonts w:ascii="Arial" w:hAnsi="Arial" w:cs="Arial"/>
          <w:sz w:val="24"/>
          <w:szCs w:val="24"/>
        </w:rPr>
      </w:pPr>
      <w:proofErr w:type="gramStart"/>
      <w:r w:rsidRPr="00505153">
        <w:rPr>
          <w:rFonts w:ascii="Arial" w:hAnsi="Arial" w:cs="Arial"/>
          <w:sz w:val="24"/>
          <w:szCs w:val="24"/>
        </w:rPr>
        <w:t>предоставляющих</w:t>
      </w:r>
      <w:proofErr w:type="gramEnd"/>
      <w:r w:rsidR="00505153">
        <w:rPr>
          <w:rFonts w:ascii="Arial" w:hAnsi="Arial" w:cs="Arial"/>
          <w:sz w:val="24"/>
          <w:szCs w:val="24"/>
        </w:rPr>
        <w:t xml:space="preserve"> </w:t>
      </w:r>
      <w:r w:rsidRPr="00505153">
        <w:rPr>
          <w:rFonts w:ascii="Arial" w:hAnsi="Arial" w:cs="Arial"/>
          <w:sz w:val="24"/>
          <w:szCs w:val="24"/>
        </w:rPr>
        <w:t>государственные</w:t>
      </w:r>
      <w:r w:rsidR="00505153">
        <w:rPr>
          <w:rFonts w:ascii="Arial" w:hAnsi="Arial" w:cs="Arial"/>
          <w:sz w:val="24"/>
          <w:szCs w:val="24"/>
        </w:rPr>
        <w:t xml:space="preserve"> </w:t>
      </w:r>
      <w:r w:rsidRPr="00505153">
        <w:rPr>
          <w:rFonts w:ascii="Arial" w:hAnsi="Arial" w:cs="Arial"/>
          <w:sz w:val="24"/>
          <w:szCs w:val="24"/>
        </w:rPr>
        <w:t>или</w:t>
      </w:r>
      <w:r w:rsidR="00505153">
        <w:rPr>
          <w:rFonts w:ascii="Arial" w:hAnsi="Arial" w:cs="Arial"/>
          <w:sz w:val="24"/>
          <w:szCs w:val="24"/>
        </w:rPr>
        <w:t xml:space="preserve"> </w:t>
      </w:r>
      <w:r w:rsidRPr="00505153">
        <w:rPr>
          <w:rFonts w:ascii="Arial" w:hAnsi="Arial" w:cs="Arial"/>
          <w:sz w:val="24"/>
          <w:szCs w:val="24"/>
        </w:rPr>
        <w:t>муниципальные</w:t>
      </w:r>
      <w:r w:rsidR="00505153">
        <w:rPr>
          <w:rFonts w:ascii="Arial" w:hAnsi="Arial" w:cs="Arial"/>
          <w:sz w:val="24"/>
          <w:szCs w:val="24"/>
        </w:rPr>
        <w:t xml:space="preserve"> </w:t>
      </w:r>
      <w:r w:rsidRPr="00505153">
        <w:rPr>
          <w:rFonts w:ascii="Arial" w:hAnsi="Arial" w:cs="Arial"/>
          <w:sz w:val="24"/>
          <w:szCs w:val="24"/>
        </w:rPr>
        <w:t>услуги,</w:t>
      </w:r>
      <w:r w:rsidR="00505153">
        <w:rPr>
          <w:rFonts w:ascii="Arial" w:hAnsi="Arial" w:cs="Arial"/>
          <w:sz w:val="24"/>
          <w:szCs w:val="24"/>
        </w:rPr>
        <w:t xml:space="preserve"> </w:t>
      </w:r>
      <w:r w:rsidRPr="00505153">
        <w:rPr>
          <w:rFonts w:ascii="Arial" w:hAnsi="Arial" w:cs="Arial"/>
          <w:sz w:val="24"/>
          <w:szCs w:val="24"/>
        </w:rPr>
        <w:t>либо</w:t>
      </w:r>
    </w:p>
    <w:p w:rsidR="004E4699" w:rsidRPr="00505153" w:rsidRDefault="004E4699" w:rsidP="00505153">
      <w:pPr>
        <w:widowControl w:val="0"/>
        <w:autoSpaceDE w:val="0"/>
        <w:autoSpaceDN w:val="0"/>
        <w:spacing w:after="0" w:line="240" w:lineRule="auto"/>
        <w:jc w:val="both"/>
        <w:rPr>
          <w:rFonts w:ascii="Arial" w:hAnsi="Arial" w:cs="Arial"/>
          <w:sz w:val="24"/>
          <w:szCs w:val="24"/>
        </w:rPr>
      </w:pPr>
      <w:proofErr w:type="gramStart"/>
      <w:r w:rsidRPr="00505153">
        <w:rPr>
          <w:rFonts w:ascii="Arial" w:hAnsi="Arial" w:cs="Arial"/>
          <w:sz w:val="24"/>
          <w:szCs w:val="24"/>
        </w:rPr>
        <w:t>подведомственных</w:t>
      </w:r>
      <w:proofErr w:type="gramEnd"/>
      <w:r w:rsidR="00505153">
        <w:rPr>
          <w:rFonts w:ascii="Arial" w:hAnsi="Arial" w:cs="Arial"/>
          <w:sz w:val="24"/>
          <w:szCs w:val="24"/>
        </w:rPr>
        <w:t xml:space="preserve"> </w:t>
      </w:r>
      <w:r w:rsidRPr="00505153">
        <w:rPr>
          <w:rFonts w:ascii="Arial" w:hAnsi="Arial" w:cs="Arial"/>
          <w:sz w:val="24"/>
          <w:szCs w:val="24"/>
        </w:rPr>
        <w:t>органам</w:t>
      </w:r>
      <w:r w:rsidR="00505153">
        <w:rPr>
          <w:rFonts w:ascii="Arial" w:hAnsi="Arial" w:cs="Arial"/>
          <w:sz w:val="24"/>
          <w:szCs w:val="24"/>
        </w:rPr>
        <w:t xml:space="preserve"> </w:t>
      </w:r>
      <w:r w:rsidRPr="00505153">
        <w:rPr>
          <w:rFonts w:ascii="Arial" w:hAnsi="Arial" w:cs="Arial"/>
          <w:sz w:val="24"/>
          <w:szCs w:val="24"/>
        </w:rPr>
        <w:t>государственной</w:t>
      </w:r>
      <w:r w:rsidR="00505153">
        <w:rPr>
          <w:rFonts w:ascii="Arial" w:hAnsi="Arial" w:cs="Arial"/>
          <w:sz w:val="24"/>
          <w:szCs w:val="24"/>
        </w:rPr>
        <w:t xml:space="preserve"> </w:t>
      </w:r>
      <w:r w:rsidRPr="00505153">
        <w:rPr>
          <w:rFonts w:ascii="Arial" w:hAnsi="Arial" w:cs="Arial"/>
          <w:sz w:val="24"/>
          <w:szCs w:val="24"/>
        </w:rPr>
        <w:t>власти</w:t>
      </w:r>
      <w:r w:rsidR="00505153">
        <w:rPr>
          <w:rFonts w:ascii="Arial" w:hAnsi="Arial" w:cs="Arial"/>
          <w:sz w:val="24"/>
          <w:szCs w:val="24"/>
        </w:rPr>
        <w:t xml:space="preserve"> </w:t>
      </w:r>
      <w:r w:rsidRPr="00505153">
        <w:rPr>
          <w:rFonts w:ascii="Arial" w:hAnsi="Arial" w:cs="Arial"/>
          <w:sz w:val="24"/>
          <w:szCs w:val="24"/>
        </w:rPr>
        <w:t>или</w:t>
      </w:r>
      <w:r w:rsidR="00505153">
        <w:rPr>
          <w:rFonts w:ascii="Arial" w:hAnsi="Arial" w:cs="Arial"/>
          <w:sz w:val="24"/>
          <w:szCs w:val="24"/>
        </w:rPr>
        <w:t xml:space="preserve"> </w:t>
      </w:r>
      <w:r w:rsidRPr="00505153">
        <w:rPr>
          <w:rFonts w:ascii="Arial" w:hAnsi="Arial" w:cs="Arial"/>
          <w:sz w:val="24"/>
          <w:szCs w:val="24"/>
        </w:rPr>
        <w:t>органам</w:t>
      </w:r>
      <w:r w:rsidR="00505153">
        <w:rPr>
          <w:rFonts w:ascii="Arial" w:hAnsi="Arial" w:cs="Arial"/>
          <w:sz w:val="24"/>
          <w:szCs w:val="24"/>
        </w:rPr>
        <w:t xml:space="preserve"> </w:t>
      </w:r>
      <w:r w:rsidRPr="00505153">
        <w:rPr>
          <w:rFonts w:ascii="Arial" w:hAnsi="Arial" w:cs="Arial"/>
          <w:sz w:val="24"/>
          <w:szCs w:val="24"/>
        </w:rPr>
        <w:t>местного</w:t>
      </w:r>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самоуправления</w:t>
      </w:r>
      <w:r w:rsidR="00505153">
        <w:rPr>
          <w:rFonts w:ascii="Arial" w:hAnsi="Arial" w:cs="Arial"/>
          <w:sz w:val="24"/>
          <w:szCs w:val="24"/>
        </w:rPr>
        <w:t xml:space="preserve"> </w:t>
      </w:r>
      <w:r w:rsidRPr="00505153">
        <w:rPr>
          <w:rFonts w:ascii="Arial" w:hAnsi="Arial" w:cs="Arial"/>
          <w:sz w:val="24"/>
          <w:szCs w:val="24"/>
        </w:rPr>
        <w:t>организаций,</w:t>
      </w:r>
      <w:r w:rsidR="00505153">
        <w:rPr>
          <w:rFonts w:ascii="Arial" w:hAnsi="Arial" w:cs="Arial"/>
          <w:sz w:val="24"/>
          <w:szCs w:val="24"/>
        </w:rPr>
        <w:t xml:space="preserve"> </w:t>
      </w:r>
      <w:r w:rsidRPr="00505153">
        <w:rPr>
          <w:rFonts w:ascii="Arial" w:hAnsi="Arial" w:cs="Arial"/>
          <w:sz w:val="24"/>
          <w:szCs w:val="24"/>
        </w:rPr>
        <w:t>участвующих</w:t>
      </w:r>
      <w:r w:rsidR="00505153">
        <w:rPr>
          <w:rFonts w:ascii="Arial" w:hAnsi="Arial" w:cs="Arial"/>
          <w:sz w:val="24"/>
          <w:szCs w:val="24"/>
        </w:rPr>
        <w:t xml:space="preserve"> </w:t>
      </w:r>
      <w:r w:rsidRPr="00505153">
        <w:rPr>
          <w:rFonts w:ascii="Arial" w:hAnsi="Arial" w:cs="Arial"/>
          <w:sz w:val="24"/>
          <w:szCs w:val="24"/>
        </w:rPr>
        <w:t>в</w:t>
      </w:r>
      <w:r w:rsidR="00505153">
        <w:rPr>
          <w:rFonts w:ascii="Arial" w:hAnsi="Arial" w:cs="Arial"/>
          <w:sz w:val="24"/>
          <w:szCs w:val="24"/>
        </w:rPr>
        <w:t xml:space="preserve"> </w:t>
      </w:r>
      <w:r w:rsidRPr="00505153">
        <w:rPr>
          <w:rFonts w:ascii="Arial" w:hAnsi="Arial" w:cs="Arial"/>
          <w:sz w:val="24"/>
          <w:szCs w:val="24"/>
        </w:rPr>
        <w:t>предоставлении</w:t>
      </w:r>
      <w:r w:rsidR="00505153">
        <w:rPr>
          <w:rFonts w:ascii="Arial" w:hAnsi="Arial" w:cs="Arial"/>
          <w:sz w:val="24"/>
          <w:szCs w:val="24"/>
        </w:rPr>
        <w:t xml:space="preserve"> </w:t>
      </w:r>
      <w:proofErr w:type="gramStart"/>
      <w:r w:rsidRPr="00505153">
        <w:rPr>
          <w:rFonts w:ascii="Arial" w:hAnsi="Arial" w:cs="Arial"/>
          <w:sz w:val="24"/>
          <w:szCs w:val="24"/>
        </w:rPr>
        <w:t>муниципальной</w:t>
      </w:r>
      <w:proofErr w:type="gramEnd"/>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услуги):</w:t>
      </w:r>
    </w:p>
    <w:p w:rsidR="004E4699" w:rsidRPr="00505153" w:rsidRDefault="00505153" w:rsidP="00505153">
      <w:pPr>
        <w:widowControl w:val="0"/>
        <w:autoSpaceDE w:val="0"/>
        <w:autoSpaceDN w:val="0"/>
        <w:spacing w:after="0" w:line="240" w:lineRule="auto"/>
        <w:jc w:val="both"/>
        <w:rPr>
          <w:rFonts w:ascii="Arial" w:hAnsi="Arial" w:cs="Arial"/>
          <w:sz w:val="24"/>
          <w:szCs w:val="24"/>
        </w:rPr>
      </w:pPr>
      <w:r>
        <w:rPr>
          <w:rFonts w:ascii="Arial" w:hAnsi="Arial" w:cs="Arial"/>
          <w:sz w:val="24"/>
          <w:szCs w:val="24"/>
        </w:rPr>
        <w:t xml:space="preserve"> </w:t>
      </w:r>
      <w:r w:rsidR="004E4699" w:rsidRPr="00505153">
        <w:rPr>
          <w:rFonts w:ascii="Arial" w:hAnsi="Arial" w:cs="Arial"/>
          <w:sz w:val="24"/>
          <w:szCs w:val="24"/>
        </w:rPr>
        <w:t>О</w:t>
      </w:r>
      <w:r>
        <w:rPr>
          <w:rFonts w:ascii="Arial" w:hAnsi="Arial" w:cs="Arial"/>
          <w:sz w:val="24"/>
          <w:szCs w:val="24"/>
        </w:rPr>
        <w:t xml:space="preserve"> </w:t>
      </w:r>
      <w:r w:rsidR="004E4699" w:rsidRPr="00505153">
        <w:rPr>
          <w:rFonts w:ascii="Arial" w:hAnsi="Arial" w:cs="Arial"/>
          <w:sz w:val="24"/>
          <w:szCs w:val="24"/>
        </w:rPr>
        <w:t>представлении</w:t>
      </w:r>
      <w:r>
        <w:rPr>
          <w:rFonts w:ascii="Arial" w:hAnsi="Arial" w:cs="Arial"/>
          <w:sz w:val="24"/>
          <w:szCs w:val="24"/>
        </w:rPr>
        <w:t xml:space="preserve"> </w:t>
      </w:r>
      <w:r w:rsidR="004E4699" w:rsidRPr="00505153">
        <w:rPr>
          <w:rFonts w:ascii="Arial" w:hAnsi="Arial" w:cs="Arial"/>
          <w:sz w:val="24"/>
          <w:szCs w:val="24"/>
        </w:rPr>
        <w:t>неполного</w:t>
      </w:r>
      <w:r>
        <w:rPr>
          <w:rFonts w:ascii="Arial" w:hAnsi="Arial" w:cs="Arial"/>
          <w:sz w:val="24"/>
          <w:szCs w:val="24"/>
        </w:rPr>
        <w:t xml:space="preserve"> </w:t>
      </w:r>
      <w:r w:rsidR="004E4699" w:rsidRPr="00505153">
        <w:rPr>
          <w:rFonts w:ascii="Arial" w:hAnsi="Arial" w:cs="Arial"/>
          <w:sz w:val="24"/>
          <w:szCs w:val="24"/>
        </w:rPr>
        <w:t>комплекта</w:t>
      </w:r>
      <w:r>
        <w:rPr>
          <w:rFonts w:ascii="Arial" w:hAnsi="Arial" w:cs="Arial"/>
          <w:sz w:val="24"/>
          <w:szCs w:val="24"/>
        </w:rPr>
        <w:t xml:space="preserve"> </w:t>
      </w:r>
      <w:r w:rsidR="004E4699" w:rsidRPr="00505153">
        <w:rPr>
          <w:rFonts w:ascii="Arial" w:hAnsi="Arial" w:cs="Arial"/>
          <w:sz w:val="24"/>
          <w:szCs w:val="24"/>
        </w:rPr>
        <w:t>документов,</w:t>
      </w:r>
      <w:r>
        <w:rPr>
          <w:rFonts w:ascii="Arial" w:hAnsi="Arial" w:cs="Arial"/>
          <w:sz w:val="24"/>
          <w:szCs w:val="24"/>
        </w:rPr>
        <w:t xml:space="preserve"> </w:t>
      </w:r>
      <w:r w:rsidR="004E4699" w:rsidRPr="00505153">
        <w:rPr>
          <w:rFonts w:ascii="Arial" w:hAnsi="Arial" w:cs="Arial"/>
          <w:sz w:val="24"/>
          <w:szCs w:val="24"/>
        </w:rPr>
        <w:t>требующихся</w:t>
      </w:r>
      <w:r>
        <w:rPr>
          <w:rFonts w:ascii="Arial" w:hAnsi="Arial" w:cs="Arial"/>
          <w:sz w:val="24"/>
          <w:szCs w:val="24"/>
        </w:rPr>
        <w:t xml:space="preserve"> </w:t>
      </w:r>
      <w:proofErr w:type="gramStart"/>
      <w:r w:rsidR="004E4699" w:rsidRPr="00505153">
        <w:rPr>
          <w:rFonts w:ascii="Arial" w:hAnsi="Arial" w:cs="Arial"/>
          <w:sz w:val="24"/>
          <w:szCs w:val="24"/>
        </w:rPr>
        <w:t>для</w:t>
      </w:r>
      <w:proofErr w:type="gramEnd"/>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предоставления</w:t>
      </w:r>
      <w:r w:rsidR="00505153">
        <w:rPr>
          <w:rFonts w:ascii="Arial" w:hAnsi="Arial" w:cs="Arial"/>
          <w:sz w:val="24"/>
          <w:szCs w:val="24"/>
        </w:rPr>
        <w:t xml:space="preserve"> </w:t>
      </w:r>
      <w:r w:rsidRPr="00505153">
        <w:rPr>
          <w:rFonts w:ascii="Arial" w:hAnsi="Arial" w:cs="Arial"/>
          <w:sz w:val="24"/>
          <w:szCs w:val="24"/>
        </w:rPr>
        <w:t>муниципальной</w:t>
      </w:r>
      <w:r w:rsidR="00505153">
        <w:rPr>
          <w:rFonts w:ascii="Arial" w:hAnsi="Arial" w:cs="Arial"/>
          <w:sz w:val="24"/>
          <w:szCs w:val="24"/>
        </w:rPr>
        <w:t xml:space="preserve"> </w:t>
      </w:r>
      <w:r w:rsidRPr="00505153">
        <w:rPr>
          <w:rFonts w:ascii="Arial" w:hAnsi="Arial" w:cs="Arial"/>
          <w:sz w:val="24"/>
          <w:szCs w:val="24"/>
        </w:rPr>
        <w:t>услуги</w:t>
      </w:r>
      <w:r w:rsidR="00505153">
        <w:rPr>
          <w:rFonts w:ascii="Arial" w:hAnsi="Arial" w:cs="Arial"/>
          <w:sz w:val="24"/>
          <w:szCs w:val="24"/>
        </w:rPr>
        <w:t xml:space="preserve"> </w:t>
      </w:r>
      <w:r w:rsidRPr="00505153">
        <w:rPr>
          <w:rFonts w:ascii="Arial" w:hAnsi="Arial" w:cs="Arial"/>
          <w:sz w:val="24"/>
          <w:szCs w:val="24"/>
        </w:rPr>
        <w:t xml:space="preserve">и </w:t>
      </w:r>
      <w:proofErr w:type="gramStart"/>
      <w:r w:rsidRPr="00505153">
        <w:rPr>
          <w:rFonts w:ascii="Arial" w:hAnsi="Arial" w:cs="Arial"/>
          <w:sz w:val="24"/>
          <w:szCs w:val="24"/>
        </w:rPr>
        <w:t>представляемых</w:t>
      </w:r>
      <w:proofErr w:type="gramEnd"/>
      <w:r w:rsidRPr="00505153">
        <w:rPr>
          <w:rFonts w:ascii="Arial" w:hAnsi="Arial" w:cs="Arial"/>
          <w:sz w:val="24"/>
          <w:szCs w:val="24"/>
        </w:rPr>
        <w:t xml:space="preserve"> заявителем, так как</w:t>
      </w:r>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сведения</w:t>
      </w:r>
      <w:r w:rsidR="00505153">
        <w:rPr>
          <w:rFonts w:ascii="Arial" w:hAnsi="Arial" w:cs="Arial"/>
          <w:sz w:val="24"/>
          <w:szCs w:val="24"/>
        </w:rPr>
        <w:t xml:space="preserve"> </w:t>
      </w:r>
      <w:r w:rsidRPr="00505153">
        <w:rPr>
          <w:rFonts w:ascii="Arial" w:hAnsi="Arial" w:cs="Arial"/>
          <w:sz w:val="24"/>
          <w:szCs w:val="24"/>
        </w:rPr>
        <w:t>по</w:t>
      </w:r>
      <w:r w:rsidR="00505153">
        <w:rPr>
          <w:rFonts w:ascii="Arial" w:hAnsi="Arial" w:cs="Arial"/>
          <w:sz w:val="24"/>
          <w:szCs w:val="24"/>
        </w:rPr>
        <w:t xml:space="preserve"> </w:t>
      </w:r>
      <w:r w:rsidRPr="00505153">
        <w:rPr>
          <w:rFonts w:ascii="Arial" w:hAnsi="Arial" w:cs="Arial"/>
          <w:sz w:val="24"/>
          <w:szCs w:val="24"/>
        </w:rPr>
        <w:t>ним</w:t>
      </w:r>
      <w:r w:rsidR="00505153">
        <w:rPr>
          <w:rFonts w:ascii="Arial" w:hAnsi="Arial" w:cs="Arial"/>
          <w:sz w:val="24"/>
          <w:szCs w:val="24"/>
        </w:rPr>
        <w:t xml:space="preserve"> </w:t>
      </w:r>
      <w:r w:rsidRPr="00505153">
        <w:rPr>
          <w:rFonts w:ascii="Arial" w:hAnsi="Arial" w:cs="Arial"/>
          <w:sz w:val="24"/>
          <w:szCs w:val="24"/>
        </w:rPr>
        <w:t>отсутствуют</w:t>
      </w:r>
      <w:r w:rsidR="00505153">
        <w:rPr>
          <w:rFonts w:ascii="Arial" w:hAnsi="Arial" w:cs="Arial"/>
          <w:sz w:val="24"/>
          <w:szCs w:val="24"/>
        </w:rPr>
        <w:t xml:space="preserve"> </w:t>
      </w:r>
      <w:r w:rsidRPr="00505153">
        <w:rPr>
          <w:rFonts w:ascii="Arial" w:hAnsi="Arial" w:cs="Arial"/>
          <w:sz w:val="24"/>
          <w:szCs w:val="24"/>
        </w:rPr>
        <w:t>в</w:t>
      </w:r>
      <w:r w:rsidR="00505153">
        <w:rPr>
          <w:rFonts w:ascii="Arial" w:hAnsi="Arial" w:cs="Arial"/>
          <w:sz w:val="24"/>
          <w:szCs w:val="24"/>
        </w:rPr>
        <w:t xml:space="preserve"> </w:t>
      </w:r>
      <w:r w:rsidRPr="00505153">
        <w:rPr>
          <w:rFonts w:ascii="Arial" w:hAnsi="Arial" w:cs="Arial"/>
          <w:sz w:val="24"/>
          <w:szCs w:val="24"/>
        </w:rPr>
        <w:t>распоряжении</w:t>
      </w:r>
      <w:r w:rsidR="00505153">
        <w:rPr>
          <w:rFonts w:ascii="Arial" w:hAnsi="Arial" w:cs="Arial"/>
          <w:sz w:val="24"/>
          <w:szCs w:val="24"/>
        </w:rPr>
        <w:t xml:space="preserve"> </w:t>
      </w:r>
      <w:r w:rsidRPr="00505153">
        <w:rPr>
          <w:rFonts w:ascii="Arial" w:hAnsi="Arial" w:cs="Arial"/>
          <w:sz w:val="24"/>
          <w:szCs w:val="24"/>
        </w:rPr>
        <w:t>органов,</w:t>
      </w:r>
      <w:r w:rsidR="00505153">
        <w:rPr>
          <w:rFonts w:ascii="Arial" w:hAnsi="Arial" w:cs="Arial"/>
          <w:sz w:val="24"/>
          <w:szCs w:val="24"/>
        </w:rPr>
        <w:t xml:space="preserve"> </w:t>
      </w:r>
      <w:r w:rsidRPr="00505153">
        <w:rPr>
          <w:rFonts w:ascii="Arial" w:hAnsi="Arial" w:cs="Arial"/>
          <w:sz w:val="24"/>
          <w:szCs w:val="24"/>
        </w:rPr>
        <w:t>предоставляющих</w:t>
      </w:r>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государственные</w:t>
      </w:r>
      <w:r w:rsidR="00505153">
        <w:rPr>
          <w:rFonts w:ascii="Arial" w:hAnsi="Arial" w:cs="Arial"/>
          <w:sz w:val="24"/>
          <w:szCs w:val="24"/>
        </w:rPr>
        <w:t xml:space="preserve"> </w:t>
      </w:r>
      <w:r w:rsidRPr="00505153">
        <w:rPr>
          <w:rFonts w:ascii="Arial" w:hAnsi="Arial" w:cs="Arial"/>
          <w:sz w:val="24"/>
          <w:szCs w:val="24"/>
        </w:rPr>
        <w:t>или</w:t>
      </w:r>
      <w:r w:rsidR="00505153">
        <w:rPr>
          <w:rFonts w:ascii="Arial" w:hAnsi="Arial" w:cs="Arial"/>
          <w:sz w:val="24"/>
          <w:szCs w:val="24"/>
        </w:rPr>
        <w:t xml:space="preserve"> </w:t>
      </w:r>
      <w:r w:rsidRPr="00505153">
        <w:rPr>
          <w:rFonts w:ascii="Arial" w:hAnsi="Arial" w:cs="Arial"/>
          <w:sz w:val="24"/>
          <w:szCs w:val="24"/>
        </w:rPr>
        <w:t>муниципальные</w:t>
      </w:r>
      <w:r w:rsidR="00505153">
        <w:rPr>
          <w:rFonts w:ascii="Arial" w:hAnsi="Arial" w:cs="Arial"/>
          <w:sz w:val="24"/>
          <w:szCs w:val="24"/>
        </w:rPr>
        <w:t xml:space="preserve"> </w:t>
      </w:r>
      <w:r w:rsidRPr="00505153">
        <w:rPr>
          <w:rFonts w:ascii="Arial" w:hAnsi="Arial" w:cs="Arial"/>
          <w:sz w:val="24"/>
          <w:szCs w:val="24"/>
        </w:rPr>
        <w:t>услуги,</w:t>
      </w:r>
      <w:r w:rsidR="00505153">
        <w:rPr>
          <w:rFonts w:ascii="Arial" w:hAnsi="Arial" w:cs="Arial"/>
          <w:sz w:val="24"/>
          <w:szCs w:val="24"/>
        </w:rPr>
        <w:t xml:space="preserve"> </w:t>
      </w:r>
      <w:r w:rsidRPr="00505153">
        <w:rPr>
          <w:rFonts w:ascii="Arial" w:hAnsi="Arial" w:cs="Arial"/>
          <w:sz w:val="24"/>
          <w:szCs w:val="24"/>
        </w:rPr>
        <w:t xml:space="preserve">либо </w:t>
      </w:r>
      <w:proofErr w:type="gramStart"/>
      <w:r w:rsidRPr="00505153">
        <w:rPr>
          <w:rFonts w:ascii="Arial" w:hAnsi="Arial" w:cs="Arial"/>
          <w:sz w:val="24"/>
          <w:szCs w:val="24"/>
        </w:rPr>
        <w:t>подведомственных</w:t>
      </w:r>
      <w:proofErr w:type="gramEnd"/>
      <w:r w:rsidRPr="00505153">
        <w:rPr>
          <w:rFonts w:ascii="Arial" w:hAnsi="Arial" w:cs="Arial"/>
          <w:sz w:val="24"/>
          <w:szCs w:val="24"/>
        </w:rPr>
        <w:t xml:space="preserve"> органам</w:t>
      </w:r>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государственной</w:t>
      </w:r>
      <w:r w:rsidR="00505153">
        <w:rPr>
          <w:rFonts w:ascii="Arial" w:hAnsi="Arial" w:cs="Arial"/>
          <w:sz w:val="24"/>
          <w:szCs w:val="24"/>
        </w:rPr>
        <w:t xml:space="preserve"> </w:t>
      </w:r>
      <w:r w:rsidRPr="00505153">
        <w:rPr>
          <w:rFonts w:ascii="Arial" w:hAnsi="Arial" w:cs="Arial"/>
          <w:sz w:val="24"/>
          <w:szCs w:val="24"/>
        </w:rPr>
        <w:t>власти</w:t>
      </w:r>
      <w:r w:rsidR="00505153">
        <w:rPr>
          <w:rFonts w:ascii="Arial" w:hAnsi="Arial" w:cs="Arial"/>
          <w:sz w:val="24"/>
          <w:szCs w:val="24"/>
        </w:rPr>
        <w:t xml:space="preserve"> </w:t>
      </w:r>
      <w:r w:rsidRPr="00505153">
        <w:rPr>
          <w:rFonts w:ascii="Arial" w:hAnsi="Arial" w:cs="Arial"/>
          <w:sz w:val="24"/>
          <w:szCs w:val="24"/>
        </w:rPr>
        <w:t>или</w:t>
      </w:r>
      <w:r w:rsidR="00505153">
        <w:rPr>
          <w:rFonts w:ascii="Arial" w:hAnsi="Arial" w:cs="Arial"/>
          <w:sz w:val="24"/>
          <w:szCs w:val="24"/>
        </w:rPr>
        <w:t xml:space="preserve"> </w:t>
      </w:r>
      <w:r w:rsidRPr="00505153">
        <w:rPr>
          <w:rFonts w:ascii="Arial" w:hAnsi="Arial" w:cs="Arial"/>
          <w:sz w:val="24"/>
          <w:szCs w:val="24"/>
        </w:rPr>
        <w:t>органам</w:t>
      </w:r>
      <w:r w:rsidR="00505153">
        <w:rPr>
          <w:rFonts w:ascii="Arial" w:hAnsi="Arial" w:cs="Arial"/>
          <w:sz w:val="24"/>
          <w:szCs w:val="24"/>
        </w:rPr>
        <w:t xml:space="preserve"> </w:t>
      </w:r>
      <w:r w:rsidRPr="00505153">
        <w:rPr>
          <w:rFonts w:ascii="Arial" w:hAnsi="Arial" w:cs="Arial"/>
          <w:sz w:val="24"/>
          <w:szCs w:val="24"/>
        </w:rPr>
        <w:t>местного самоуправления организаций,</w:t>
      </w:r>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 xml:space="preserve">участвующих в предоставлении муниципальной услуги, </w:t>
      </w:r>
      <w:proofErr w:type="gramStart"/>
      <w:r w:rsidRPr="00505153">
        <w:rPr>
          <w:rFonts w:ascii="Arial" w:hAnsi="Arial" w:cs="Arial"/>
          <w:sz w:val="24"/>
          <w:szCs w:val="24"/>
        </w:rPr>
        <w:t>предупрежден</w:t>
      </w:r>
      <w:proofErr w:type="gramEnd"/>
      <w:r w:rsidRPr="00505153">
        <w:rPr>
          <w:rFonts w:ascii="Arial" w:hAnsi="Arial" w:cs="Arial"/>
          <w:sz w:val="24"/>
          <w:szCs w:val="24"/>
        </w:rPr>
        <w:t>.</w:t>
      </w:r>
    </w:p>
    <w:p w:rsidR="004E4699" w:rsidRPr="00505153" w:rsidRDefault="004E4699" w:rsidP="00505153">
      <w:pPr>
        <w:widowControl w:val="0"/>
        <w:autoSpaceDE w:val="0"/>
        <w:autoSpaceDN w:val="0"/>
        <w:spacing w:after="0" w:line="240" w:lineRule="auto"/>
        <w:jc w:val="both"/>
        <w:rPr>
          <w:rFonts w:ascii="Arial" w:hAnsi="Arial" w:cs="Arial"/>
          <w:sz w:val="24"/>
          <w:szCs w:val="24"/>
        </w:rPr>
      </w:pPr>
    </w:p>
    <w:p w:rsidR="004E4699" w:rsidRPr="00505153" w:rsidRDefault="00505153" w:rsidP="00505153">
      <w:pPr>
        <w:widowControl w:val="0"/>
        <w:autoSpaceDE w:val="0"/>
        <w:autoSpaceDN w:val="0"/>
        <w:spacing w:after="0" w:line="240" w:lineRule="auto"/>
        <w:jc w:val="both"/>
        <w:rPr>
          <w:rFonts w:ascii="Arial" w:hAnsi="Arial" w:cs="Arial"/>
          <w:sz w:val="24"/>
          <w:szCs w:val="24"/>
        </w:rPr>
      </w:pPr>
      <w:r>
        <w:rPr>
          <w:rFonts w:ascii="Arial" w:hAnsi="Arial" w:cs="Arial"/>
          <w:sz w:val="24"/>
          <w:szCs w:val="24"/>
        </w:rPr>
        <w:t xml:space="preserve"> </w:t>
      </w:r>
      <w:r w:rsidR="004E4699" w:rsidRPr="00505153">
        <w:rPr>
          <w:rFonts w:ascii="Arial" w:hAnsi="Arial" w:cs="Arial"/>
          <w:sz w:val="24"/>
          <w:szCs w:val="24"/>
        </w:rPr>
        <w:t>______________________</w:t>
      </w:r>
      <w:r>
        <w:rPr>
          <w:rFonts w:ascii="Arial" w:hAnsi="Arial" w:cs="Arial"/>
          <w:sz w:val="24"/>
          <w:szCs w:val="24"/>
        </w:rPr>
        <w:t xml:space="preserve"> </w:t>
      </w:r>
      <w:r w:rsidR="004E4699" w:rsidRPr="00505153">
        <w:rPr>
          <w:rFonts w:ascii="Arial" w:hAnsi="Arial" w:cs="Arial"/>
          <w:sz w:val="24"/>
          <w:szCs w:val="24"/>
        </w:rPr>
        <w:t>__________________________________________</w:t>
      </w:r>
    </w:p>
    <w:p w:rsidR="004E4699" w:rsidRPr="00505153" w:rsidRDefault="00505153" w:rsidP="00505153">
      <w:pPr>
        <w:widowControl w:val="0"/>
        <w:autoSpaceDE w:val="0"/>
        <w:autoSpaceDN w:val="0"/>
        <w:spacing w:after="0" w:line="240" w:lineRule="auto"/>
        <w:jc w:val="both"/>
        <w:rPr>
          <w:rFonts w:ascii="Arial" w:hAnsi="Arial" w:cs="Arial"/>
          <w:sz w:val="24"/>
          <w:szCs w:val="24"/>
        </w:rPr>
      </w:pPr>
      <w:r>
        <w:rPr>
          <w:rFonts w:ascii="Arial" w:hAnsi="Arial" w:cs="Arial"/>
          <w:sz w:val="24"/>
          <w:szCs w:val="24"/>
        </w:rPr>
        <w:t xml:space="preserve"> </w:t>
      </w:r>
      <w:r w:rsidR="004E4699" w:rsidRPr="00505153">
        <w:rPr>
          <w:rFonts w:ascii="Arial" w:hAnsi="Arial" w:cs="Arial"/>
          <w:sz w:val="24"/>
          <w:szCs w:val="24"/>
        </w:rPr>
        <w:t>(подпись заявителя)</w:t>
      </w:r>
      <w:r>
        <w:rPr>
          <w:rFonts w:ascii="Arial" w:hAnsi="Arial" w:cs="Arial"/>
          <w:sz w:val="24"/>
          <w:szCs w:val="24"/>
        </w:rPr>
        <w:t xml:space="preserve"> </w:t>
      </w:r>
      <w:r w:rsidR="004E4699" w:rsidRPr="00505153">
        <w:rPr>
          <w:rFonts w:ascii="Arial" w:hAnsi="Arial" w:cs="Arial"/>
          <w:sz w:val="24"/>
          <w:szCs w:val="24"/>
        </w:rPr>
        <w:t>(Ф.И.О. заявителя полностью)</w:t>
      </w:r>
    </w:p>
    <w:p w:rsidR="004E4699" w:rsidRPr="00505153" w:rsidRDefault="004E4699" w:rsidP="00505153">
      <w:pPr>
        <w:widowControl w:val="0"/>
        <w:autoSpaceDE w:val="0"/>
        <w:autoSpaceDN w:val="0"/>
        <w:spacing w:after="0" w:line="240" w:lineRule="auto"/>
        <w:jc w:val="both"/>
        <w:rPr>
          <w:rFonts w:ascii="Arial" w:hAnsi="Arial" w:cs="Arial"/>
          <w:sz w:val="24"/>
          <w:szCs w:val="24"/>
        </w:rPr>
      </w:pPr>
    </w:p>
    <w:p w:rsidR="004E4699" w:rsidRPr="00505153" w:rsidRDefault="004E4699" w:rsidP="00505153">
      <w:pPr>
        <w:tabs>
          <w:tab w:val="left" w:pos="709"/>
        </w:tabs>
        <w:spacing w:after="0" w:line="240" w:lineRule="auto"/>
        <w:ind w:firstLine="708"/>
        <w:jc w:val="both"/>
        <w:rPr>
          <w:rFonts w:ascii="Arial" w:hAnsi="Arial" w:cs="Arial"/>
          <w:color w:val="00000A"/>
          <w:sz w:val="24"/>
          <w:szCs w:val="24"/>
        </w:rPr>
        <w:sectPr w:rsidR="004E4699" w:rsidRPr="00505153" w:rsidSect="00505153">
          <w:pgSz w:w="11906" w:h="16838"/>
          <w:pgMar w:top="1134" w:right="1247" w:bottom="1134" w:left="1531" w:header="720" w:footer="720" w:gutter="0"/>
          <w:cols w:space="720"/>
          <w:formProt w:val="0"/>
          <w:docGrid w:linePitch="240" w:charSpace="4096"/>
        </w:sectPr>
      </w:pPr>
    </w:p>
    <w:p w:rsidR="004E4699" w:rsidRPr="00505153" w:rsidRDefault="004E4699" w:rsidP="00505153">
      <w:pPr>
        <w:spacing w:after="0" w:line="240" w:lineRule="auto"/>
        <w:ind w:firstLine="709"/>
        <w:jc w:val="both"/>
        <w:rPr>
          <w:rFonts w:ascii="Arial" w:hAnsi="Arial" w:cs="Arial"/>
          <w:sz w:val="24"/>
          <w:szCs w:val="24"/>
        </w:rPr>
      </w:pPr>
    </w:p>
    <w:p w:rsidR="004E4699" w:rsidRPr="00505153" w:rsidRDefault="004E4699" w:rsidP="00505153">
      <w:pPr>
        <w:spacing w:after="0" w:line="240" w:lineRule="auto"/>
        <w:ind w:firstLine="709"/>
        <w:jc w:val="both"/>
        <w:rPr>
          <w:rFonts w:ascii="Arial" w:hAnsi="Arial" w:cs="Arial"/>
          <w:sz w:val="24"/>
          <w:szCs w:val="24"/>
        </w:rPr>
      </w:pPr>
    </w:p>
    <w:bookmarkEnd w:id="5"/>
    <w:p w:rsidR="004E4699" w:rsidRPr="00505153" w:rsidRDefault="004E4699" w:rsidP="00505153">
      <w:pPr>
        <w:pStyle w:val="ConsPlusNormal"/>
        <w:widowControl/>
        <w:ind w:firstLine="0"/>
        <w:jc w:val="both"/>
        <w:rPr>
          <w:b/>
          <w:sz w:val="24"/>
          <w:szCs w:val="24"/>
        </w:rPr>
      </w:pPr>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Приложение 2</w:t>
      </w:r>
    </w:p>
    <w:p w:rsidR="004E4699" w:rsidRPr="00505153" w:rsidRDefault="004E4699" w:rsidP="00505153">
      <w:pPr>
        <w:widowControl w:val="0"/>
        <w:autoSpaceDE w:val="0"/>
        <w:autoSpaceDN w:val="0"/>
        <w:spacing w:after="0" w:line="240" w:lineRule="auto"/>
        <w:jc w:val="both"/>
        <w:rPr>
          <w:rFonts w:ascii="Arial" w:hAnsi="Arial" w:cs="Arial"/>
          <w:sz w:val="24"/>
          <w:szCs w:val="24"/>
        </w:rPr>
      </w:pPr>
    </w:p>
    <w:p w:rsidR="004E4699" w:rsidRPr="00505153" w:rsidRDefault="004E4699" w:rsidP="00505153">
      <w:pPr>
        <w:widowControl w:val="0"/>
        <w:autoSpaceDE w:val="0"/>
        <w:autoSpaceDN w:val="0"/>
        <w:spacing w:after="0" w:line="240" w:lineRule="auto"/>
        <w:jc w:val="both"/>
        <w:rPr>
          <w:rFonts w:ascii="Arial" w:hAnsi="Arial" w:cs="Arial"/>
          <w:sz w:val="24"/>
          <w:szCs w:val="24"/>
        </w:rPr>
      </w:pPr>
      <w:bookmarkStart w:id="10" w:name="P823"/>
      <w:bookmarkEnd w:id="10"/>
      <w:r w:rsidRPr="00505153">
        <w:rPr>
          <w:rFonts w:ascii="Arial" w:hAnsi="Arial" w:cs="Arial"/>
          <w:sz w:val="24"/>
          <w:szCs w:val="24"/>
        </w:rPr>
        <w:t>БЛОК-СХЕМА</w:t>
      </w:r>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муниципальной услуги</w:t>
      </w:r>
    </w:p>
    <w:p w:rsidR="004E4699" w:rsidRPr="00505153" w:rsidRDefault="004E4699" w:rsidP="00505153">
      <w:pPr>
        <w:spacing w:after="0" w:line="240" w:lineRule="auto"/>
        <w:jc w:val="both"/>
        <w:rPr>
          <w:rFonts w:ascii="Arial" w:hAnsi="Arial" w:cs="Arial"/>
          <w:b/>
          <w:sz w:val="24"/>
          <w:szCs w:val="24"/>
        </w:rPr>
      </w:pPr>
      <w:r w:rsidRPr="00505153">
        <w:rPr>
          <w:rFonts w:ascii="Arial" w:hAnsi="Arial" w:cs="Arial"/>
          <w:b/>
          <w:sz w:val="24"/>
          <w:szCs w:val="24"/>
        </w:rPr>
        <w:t>«Предоставление в безвозмездное пользование, аренду имущества, находящегося в муниципальной собственности»</w:t>
      </w:r>
    </w:p>
    <w:p w:rsidR="004E4699" w:rsidRPr="00505153" w:rsidRDefault="004E4699" w:rsidP="00505153">
      <w:pPr>
        <w:widowControl w:val="0"/>
        <w:autoSpaceDE w:val="0"/>
        <w:autoSpaceDN w:val="0"/>
        <w:spacing w:after="0" w:line="240" w:lineRule="auto"/>
        <w:jc w:val="both"/>
        <w:rPr>
          <w:rFonts w:ascii="Arial" w:hAnsi="Arial" w:cs="Arial"/>
          <w:sz w:val="24"/>
          <w:szCs w:val="24"/>
        </w:rPr>
      </w:pPr>
    </w:p>
    <w:p w:rsidR="004E4699" w:rsidRPr="00505153" w:rsidRDefault="004E4699" w:rsidP="00505153">
      <w:pPr>
        <w:widowControl w:val="0"/>
        <w:autoSpaceDE w:val="0"/>
        <w:autoSpaceDN w:val="0"/>
        <w:spacing w:after="0" w:line="240" w:lineRule="auto"/>
        <w:jc w:val="both"/>
        <w:rPr>
          <w:rFonts w:ascii="Arial" w:hAnsi="Arial" w:cs="Arial"/>
          <w:sz w:val="24"/>
          <w:szCs w:val="24"/>
        </w:rPr>
      </w:pPr>
    </w:p>
    <w:p w:rsidR="004E4699" w:rsidRPr="00505153" w:rsidRDefault="004E4699" w:rsidP="00505153">
      <w:pPr>
        <w:widowControl w:val="0"/>
        <w:autoSpaceDE w:val="0"/>
        <w:autoSpaceDN w:val="0"/>
        <w:spacing w:after="0" w:line="240" w:lineRule="auto"/>
        <w:jc w:val="both"/>
        <w:rPr>
          <w:rFonts w:ascii="Arial" w:hAnsi="Arial" w:cs="Arial"/>
          <w:sz w:val="24"/>
          <w:szCs w:val="24"/>
        </w:rPr>
      </w:pPr>
    </w:p>
    <w:p w:rsidR="004E4699" w:rsidRPr="00505153" w:rsidRDefault="004E4699" w:rsidP="00505153">
      <w:pPr>
        <w:widowControl w:val="0"/>
        <w:autoSpaceDE w:val="0"/>
        <w:autoSpaceDN w:val="0"/>
        <w:spacing w:after="0" w:line="240" w:lineRule="auto"/>
        <w:jc w:val="both"/>
        <w:rPr>
          <w:rFonts w:ascii="Arial" w:hAnsi="Arial" w:cs="Arial"/>
          <w:sz w:val="24"/>
          <w:szCs w:val="24"/>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96"/>
      </w:tblGrid>
      <w:tr w:rsidR="004E4699" w:rsidRPr="00505153" w:rsidTr="0007783D">
        <w:tc>
          <w:tcPr>
            <w:tcW w:w="6096" w:type="dxa"/>
            <w:shd w:val="clear" w:color="auto" w:fill="auto"/>
          </w:tcPr>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прием заявления и документов, необходимых для предоставления муниципальной услуги</w:t>
            </w:r>
          </w:p>
          <w:p w:rsidR="004E4699" w:rsidRPr="00505153" w:rsidRDefault="00A645AF" w:rsidP="00505153">
            <w:pPr>
              <w:widowControl w:val="0"/>
              <w:autoSpaceDE w:val="0"/>
              <w:autoSpaceDN w:val="0"/>
              <w:spacing w:after="0" w:line="240" w:lineRule="auto"/>
              <w:jc w:val="both"/>
              <w:rPr>
                <w:rFonts w:ascii="Arial" w:hAnsi="Arial" w:cs="Arial"/>
                <w:sz w:val="24"/>
                <w:szCs w:val="24"/>
              </w:rPr>
            </w:pPr>
            <w:r>
              <w:rPr>
                <w:rFonts w:ascii="Arial" w:hAnsi="Arial" w:cs="Arial"/>
                <w:noProof/>
                <w:sz w:val="24"/>
                <w:szCs w:val="24"/>
              </w:rPr>
              <w:pict>
                <v:line id="_x0000_s1064" style="position:absolute;left:0;text-align:left;z-index:251662336" from="140.65pt,12.35pt" to="141.3pt,43.65pt">
                  <v:stroke endarrow="block"/>
                </v:line>
              </w:pict>
            </w:r>
            <w:r>
              <w:rPr>
                <w:rFonts w:ascii="Arial" w:hAnsi="Arial" w:cs="Arial"/>
                <w:noProof/>
                <w:sz w:val="24"/>
                <w:szCs w:val="24"/>
              </w:rPr>
              <w:pict>
                <v:line id="_x0000_s1063" style="position:absolute;left:0;text-align:left;z-index:251661312" from="138.15pt,13.6pt" to="138.15pt,41.15pt">
                  <v:stroke endarrow="block"/>
                </v:line>
              </w:pict>
            </w:r>
          </w:p>
        </w:tc>
      </w:tr>
    </w:tbl>
    <w:p w:rsidR="004E4699" w:rsidRPr="00505153" w:rsidRDefault="00A645AF" w:rsidP="00505153">
      <w:pPr>
        <w:widowControl w:val="0"/>
        <w:tabs>
          <w:tab w:val="center" w:pos="4677"/>
        </w:tabs>
        <w:autoSpaceDE w:val="0"/>
        <w:autoSpaceDN w:val="0"/>
        <w:spacing w:after="0" w:line="240" w:lineRule="auto"/>
        <w:jc w:val="both"/>
        <w:rPr>
          <w:rFonts w:ascii="Arial" w:hAnsi="Arial" w:cs="Arial"/>
          <w:sz w:val="24"/>
          <w:szCs w:val="24"/>
        </w:rPr>
      </w:pPr>
      <w:r>
        <w:rPr>
          <w:rFonts w:ascii="Arial" w:hAnsi="Arial" w:cs="Arial"/>
          <w:noProof/>
          <w:sz w:val="24"/>
          <w:szCs w:val="24"/>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70" type="#_x0000_t67" style="position:absolute;left:0;text-align:left;margin-left:213pt;margin-top:.3pt;width:38.25pt;height:26.8pt;z-index:251668480;mso-position-horizontal-relative:text;mso-position-vertical-relative:text">
            <v:textbox style="layout-flow:vertical-ideographic"/>
          </v:shape>
        </w:pict>
      </w:r>
      <w:r>
        <w:rPr>
          <w:rFonts w:ascii="Arial" w:hAnsi="Arial" w:cs="Arial"/>
          <w:noProof/>
          <w:sz w:val="24"/>
          <w:szCs w:val="24"/>
        </w:rPr>
        <w:pict>
          <v:line id="_x0000_s1062" style="position:absolute;left:0;text-align:left;z-index:251660288;mso-position-horizontal-relative:text;mso-position-vertical-relative:text" from="229.85pt,359.05pt" to="229.85pt,359.05pt">
            <v:stroke endarrow="block"/>
          </v:line>
        </w:pict>
      </w:r>
      <w:r w:rsidR="004E4699" w:rsidRPr="00505153">
        <w:rPr>
          <w:rFonts w:ascii="Arial" w:hAnsi="Arial" w:cs="Arial"/>
          <w:sz w:val="24"/>
          <w:szCs w:val="24"/>
        </w:rPr>
        <w:tab/>
      </w:r>
    </w:p>
    <w:p w:rsidR="004E4699" w:rsidRPr="00505153" w:rsidRDefault="004E4699" w:rsidP="00505153">
      <w:pPr>
        <w:widowControl w:val="0"/>
        <w:autoSpaceDE w:val="0"/>
        <w:autoSpaceDN w:val="0"/>
        <w:spacing w:after="0" w:line="240" w:lineRule="auto"/>
        <w:jc w:val="both"/>
        <w:rPr>
          <w:rFonts w:ascii="Arial" w:hAnsi="Arial" w:cs="Arial"/>
          <w:sz w:val="24"/>
          <w:szCs w:val="24"/>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96"/>
      </w:tblGrid>
      <w:tr w:rsidR="004E4699" w:rsidRPr="00505153" w:rsidTr="0007783D">
        <w:tc>
          <w:tcPr>
            <w:tcW w:w="6096" w:type="dxa"/>
            <w:shd w:val="clear" w:color="auto" w:fill="auto"/>
          </w:tcPr>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регистрация заявления и документов, необходимых для предоставления муниципальной услуги</w:t>
            </w:r>
          </w:p>
          <w:p w:rsidR="004E4699" w:rsidRPr="00505153" w:rsidRDefault="004E4699" w:rsidP="00505153">
            <w:pPr>
              <w:widowControl w:val="0"/>
              <w:autoSpaceDE w:val="0"/>
              <w:autoSpaceDN w:val="0"/>
              <w:spacing w:after="0" w:line="240" w:lineRule="auto"/>
              <w:jc w:val="both"/>
              <w:rPr>
                <w:rFonts w:ascii="Arial" w:hAnsi="Arial" w:cs="Arial"/>
                <w:sz w:val="24"/>
                <w:szCs w:val="24"/>
              </w:rPr>
            </w:pPr>
          </w:p>
        </w:tc>
      </w:tr>
    </w:tbl>
    <w:p w:rsidR="004E4699" w:rsidRPr="00505153" w:rsidRDefault="00A645AF" w:rsidP="00505153">
      <w:pPr>
        <w:widowControl w:val="0"/>
        <w:autoSpaceDE w:val="0"/>
        <w:autoSpaceDN w:val="0"/>
        <w:spacing w:after="0" w:line="240" w:lineRule="auto"/>
        <w:jc w:val="both"/>
        <w:rPr>
          <w:rFonts w:ascii="Arial" w:hAnsi="Arial" w:cs="Arial"/>
          <w:sz w:val="24"/>
          <w:szCs w:val="24"/>
        </w:rPr>
      </w:pPr>
      <w:r>
        <w:rPr>
          <w:rFonts w:ascii="Arial" w:hAnsi="Arial" w:cs="Arial"/>
          <w:noProof/>
          <w:sz w:val="24"/>
          <w:szCs w:val="24"/>
        </w:rPr>
        <w:pict>
          <v:shape id="_x0000_s1065" type="#_x0000_t67" style="position:absolute;left:0;text-align:left;margin-left:215.45pt;margin-top:.85pt;width:38.25pt;height:25.6pt;z-index:251663360;mso-position-horizontal-relative:text;mso-position-vertical-relative:text">
            <v:textbox style="layout-flow:vertical-ideographic"/>
          </v:shape>
        </w:pict>
      </w:r>
    </w:p>
    <w:p w:rsidR="004E4699" w:rsidRPr="00505153" w:rsidRDefault="004E4699" w:rsidP="00505153">
      <w:pPr>
        <w:widowControl w:val="0"/>
        <w:autoSpaceDE w:val="0"/>
        <w:autoSpaceDN w:val="0"/>
        <w:spacing w:after="0" w:line="240" w:lineRule="auto"/>
        <w:jc w:val="both"/>
        <w:rPr>
          <w:rFonts w:ascii="Arial" w:hAnsi="Arial" w:cs="Arial"/>
          <w:sz w:val="24"/>
          <w:szCs w:val="24"/>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96"/>
      </w:tblGrid>
      <w:tr w:rsidR="004E4699" w:rsidRPr="00505153" w:rsidTr="0007783D">
        <w:tc>
          <w:tcPr>
            <w:tcW w:w="6096" w:type="dxa"/>
            <w:shd w:val="clear" w:color="auto" w:fill="auto"/>
          </w:tcPr>
          <w:p w:rsidR="004E4699" w:rsidRPr="00505153" w:rsidRDefault="004E4699" w:rsidP="00505153">
            <w:pPr>
              <w:widowControl w:val="0"/>
              <w:autoSpaceDE w:val="0"/>
              <w:autoSpaceDN w:val="0"/>
              <w:spacing w:after="0" w:line="240" w:lineRule="auto"/>
              <w:jc w:val="both"/>
              <w:rPr>
                <w:rFonts w:ascii="Arial" w:hAnsi="Arial" w:cs="Arial"/>
                <w:sz w:val="24"/>
                <w:szCs w:val="24"/>
              </w:rPr>
            </w:pPr>
          </w:p>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обработка и предварительное рассмотрение заявления и представленных документов</w:t>
            </w:r>
          </w:p>
          <w:p w:rsidR="004E4699" w:rsidRPr="00505153" w:rsidRDefault="00A645AF" w:rsidP="00505153">
            <w:pPr>
              <w:widowControl w:val="0"/>
              <w:autoSpaceDE w:val="0"/>
              <w:autoSpaceDN w:val="0"/>
              <w:spacing w:after="0" w:line="240" w:lineRule="auto"/>
              <w:jc w:val="both"/>
              <w:rPr>
                <w:rFonts w:ascii="Arial" w:hAnsi="Arial" w:cs="Arial"/>
                <w:sz w:val="24"/>
                <w:szCs w:val="24"/>
              </w:rPr>
            </w:pPr>
            <w:r>
              <w:rPr>
                <w:rFonts w:ascii="Arial" w:hAnsi="Arial" w:cs="Arial"/>
                <w:noProof/>
                <w:sz w:val="24"/>
                <w:szCs w:val="24"/>
              </w:rPr>
              <w:pict>
                <v:shape id="_x0000_s1066" type="#_x0000_t67" style="position:absolute;left:0;text-align:left;margin-left:123.6pt;margin-top:12.35pt;width:38.25pt;height:29.95pt;z-index:251664384">
                  <v:textbox style="layout-flow:vertical-ideographic"/>
                </v:shape>
              </w:pict>
            </w:r>
          </w:p>
        </w:tc>
      </w:tr>
    </w:tbl>
    <w:p w:rsidR="004E4699" w:rsidRPr="00505153" w:rsidRDefault="004E4699" w:rsidP="00505153">
      <w:pPr>
        <w:widowControl w:val="0"/>
        <w:autoSpaceDE w:val="0"/>
        <w:autoSpaceDN w:val="0"/>
        <w:spacing w:after="0" w:line="240" w:lineRule="auto"/>
        <w:jc w:val="both"/>
        <w:rPr>
          <w:rFonts w:ascii="Arial" w:hAnsi="Arial" w:cs="Arial"/>
          <w:sz w:val="24"/>
          <w:szCs w:val="24"/>
        </w:rPr>
      </w:pPr>
    </w:p>
    <w:p w:rsidR="004E4699" w:rsidRPr="00505153" w:rsidRDefault="004E4699" w:rsidP="00505153">
      <w:pPr>
        <w:widowControl w:val="0"/>
        <w:autoSpaceDE w:val="0"/>
        <w:autoSpaceDN w:val="0"/>
        <w:spacing w:after="0" w:line="240" w:lineRule="auto"/>
        <w:jc w:val="both"/>
        <w:rPr>
          <w:rFonts w:ascii="Arial" w:hAnsi="Arial" w:cs="Arial"/>
          <w:sz w:val="24"/>
          <w:szCs w:val="24"/>
        </w:rPr>
      </w:pPr>
    </w:p>
    <w:p w:rsidR="004E4699" w:rsidRPr="00505153" w:rsidRDefault="004E4699" w:rsidP="00505153">
      <w:pPr>
        <w:widowControl w:val="0"/>
        <w:autoSpaceDE w:val="0"/>
        <w:autoSpaceDN w:val="0"/>
        <w:spacing w:after="0" w:line="240" w:lineRule="auto"/>
        <w:jc w:val="both"/>
        <w:rPr>
          <w:rFonts w:ascii="Arial" w:hAnsi="Arial" w:cs="Arial"/>
          <w:sz w:val="24"/>
          <w:szCs w:val="24"/>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96"/>
      </w:tblGrid>
      <w:tr w:rsidR="004E4699" w:rsidRPr="00505153" w:rsidTr="0007783D">
        <w:tc>
          <w:tcPr>
            <w:tcW w:w="6096" w:type="dxa"/>
            <w:shd w:val="clear" w:color="auto" w:fill="auto"/>
          </w:tcPr>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формирование и направление межведомственных запросов в органы (организации), участвующие в предоставлении муниципальной услуги</w:t>
            </w:r>
          </w:p>
        </w:tc>
      </w:tr>
    </w:tbl>
    <w:p w:rsidR="004E4699" w:rsidRPr="00505153" w:rsidRDefault="00A645AF" w:rsidP="00505153">
      <w:pPr>
        <w:widowControl w:val="0"/>
        <w:autoSpaceDE w:val="0"/>
        <w:autoSpaceDN w:val="0"/>
        <w:spacing w:after="0" w:line="240" w:lineRule="auto"/>
        <w:jc w:val="both"/>
        <w:rPr>
          <w:rFonts w:ascii="Arial" w:hAnsi="Arial" w:cs="Arial"/>
          <w:sz w:val="24"/>
          <w:szCs w:val="24"/>
        </w:rPr>
      </w:pPr>
      <w:r>
        <w:rPr>
          <w:rFonts w:ascii="Arial" w:hAnsi="Arial" w:cs="Arial"/>
          <w:noProof/>
          <w:sz w:val="24"/>
          <w:szCs w:val="24"/>
        </w:rPr>
        <w:pict>
          <v:shape id="_x0000_s1067" type="#_x0000_t67" style="position:absolute;left:0;text-align:left;margin-left:214.85pt;margin-top:.8pt;width:38.25pt;height:26.15pt;z-index:251665408;mso-position-horizontal-relative:text;mso-position-vertical-relative:text">
            <v:textbox style="layout-flow:vertical-ideographic"/>
          </v:shape>
        </w:pict>
      </w:r>
    </w:p>
    <w:p w:rsidR="004E4699" w:rsidRPr="00505153" w:rsidRDefault="004E4699" w:rsidP="00505153">
      <w:pPr>
        <w:widowControl w:val="0"/>
        <w:autoSpaceDE w:val="0"/>
        <w:autoSpaceDN w:val="0"/>
        <w:spacing w:after="0" w:line="240" w:lineRule="auto"/>
        <w:jc w:val="both"/>
        <w:rPr>
          <w:rFonts w:ascii="Arial" w:hAnsi="Arial" w:cs="Arial"/>
          <w:sz w:val="24"/>
          <w:szCs w:val="24"/>
        </w:rPr>
      </w:pPr>
    </w:p>
    <w:p w:rsidR="004E4699" w:rsidRPr="00505153" w:rsidRDefault="004E4699" w:rsidP="00505153">
      <w:pPr>
        <w:widowControl w:val="0"/>
        <w:autoSpaceDE w:val="0"/>
        <w:autoSpaceDN w:val="0"/>
        <w:spacing w:after="0" w:line="240" w:lineRule="auto"/>
        <w:jc w:val="both"/>
        <w:rPr>
          <w:rFonts w:ascii="Arial" w:hAnsi="Arial" w:cs="Arial"/>
          <w:sz w:val="24"/>
          <w:szCs w:val="24"/>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96"/>
        <w:gridCol w:w="222"/>
      </w:tblGrid>
      <w:tr w:rsidR="004E4699" w:rsidRPr="00505153" w:rsidTr="0007783D">
        <w:tc>
          <w:tcPr>
            <w:tcW w:w="6096" w:type="dxa"/>
            <w:shd w:val="clear" w:color="auto" w:fill="auto"/>
          </w:tcPr>
          <w:p w:rsidR="004E4699" w:rsidRPr="00505153" w:rsidRDefault="00A645AF" w:rsidP="00505153">
            <w:pPr>
              <w:widowControl w:val="0"/>
              <w:autoSpaceDE w:val="0"/>
              <w:autoSpaceDN w:val="0"/>
              <w:spacing w:after="0" w:line="240" w:lineRule="auto"/>
              <w:jc w:val="both"/>
              <w:rPr>
                <w:rFonts w:ascii="Arial" w:hAnsi="Arial" w:cs="Arial"/>
                <w:sz w:val="24"/>
                <w:szCs w:val="24"/>
              </w:rPr>
            </w:pPr>
            <w:r>
              <w:rPr>
                <w:rFonts w:ascii="Arial" w:hAnsi="Arial" w:cs="Arial"/>
                <w:noProof/>
                <w:sz w:val="24"/>
                <w:szCs w:val="24"/>
              </w:rPr>
              <w:pict>
                <v:shape id="_x0000_s1069" type="#_x0000_t67" style="position:absolute;left:0;text-align:left;margin-left:129.8pt;margin-top:80pt;width:38.25pt;height:29.35pt;z-index:251667456">
                  <v:textbox style="layout-flow:vertical-ideographic"/>
                </v:shape>
              </w:pict>
            </w:r>
            <w:r w:rsidR="004E4699" w:rsidRPr="00505153">
              <w:rPr>
                <w:rFonts w:ascii="Arial" w:hAnsi="Arial" w:cs="Arial"/>
                <w:sz w:val="24"/>
                <w:szCs w:val="24"/>
              </w:rPr>
              <w:t>принятие решения о проведении торгов либо о предоставлении (об отказе в предоставлении) муниципальной услуги (в случае, если проведение торгов не требуется) проведение торгов</w:t>
            </w:r>
          </w:p>
        </w:tc>
        <w:tc>
          <w:tcPr>
            <w:tcW w:w="0" w:type="auto"/>
          </w:tcPr>
          <w:p w:rsidR="004E4699" w:rsidRPr="00505153" w:rsidRDefault="00A645AF" w:rsidP="00505153">
            <w:pPr>
              <w:spacing w:after="0" w:line="240" w:lineRule="auto"/>
              <w:jc w:val="both"/>
              <w:rPr>
                <w:rFonts w:ascii="Arial" w:hAnsi="Arial" w:cs="Arial"/>
                <w:sz w:val="24"/>
                <w:szCs w:val="24"/>
              </w:rPr>
            </w:pPr>
            <w:r>
              <w:rPr>
                <w:rFonts w:ascii="Arial" w:hAnsi="Arial" w:cs="Arial"/>
                <w:noProof/>
                <w:sz w:val="24"/>
                <w:szCs w:val="24"/>
              </w:rPr>
              <w:pict>
                <v:shape id="_x0000_s1068" type="#_x0000_t67" style="position:absolute;left:0;text-align:left;margin-left:51.35pt;margin-top:286.75pt;width:38.25pt;height:76.9pt;z-index:251666432;mso-position-horizontal-relative:text;mso-position-vertical-relative:text">
                  <v:textbox style="layout-flow:vertical-ideographic"/>
                </v:shape>
              </w:pict>
            </w:r>
          </w:p>
        </w:tc>
      </w:tr>
    </w:tbl>
    <w:p w:rsidR="004E4699" w:rsidRPr="00505153" w:rsidRDefault="004E4699" w:rsidP="00505153">
      <w:pPr>
        <w:widowControl w:val="0"/>
        <w:autoSpaceDE w:val="0"/>
        <w:autoSpaceDN w:val="0"/>
        <w:spacing w:after="0" w:line="240" w:lineRule="auto"/>
        <w:jc w:val="both"/>
        <w:rPr>
          <w:rFonts w:ascii="Arial" w:hAnsi="Arial" w:cs="Arial"/>
          <w:sz w:val="24"/>
          <w:szCs w:val="24"/>
        </w:rPr>
      </w:pPr>
    </w:p>
    <w:p w:rsidR="004E4699" w:rsidRPr="00505153" w:rsidRDefault="004E4699" w:rsidP="00505153">
      <w:pPr>
        <w:widowControl w:val="0"/>
        <w:autoSpaceDE w:val="0"/>
        <w:autoSpaceDN w:val="0"/>
        <w:spacing w:after="0" w:line="240" w:lineRule="auto"/>
        <w:jc w:val="both"/>
        <w:rPr>
          <w:rFonts w:ascii="Arial" w:hAnsi="Arial" w:cs="Arial"/>
          <w:sz w:val="24"/>
          <w:szCs w:val="24"/>
        </w:rPr>
      </w:pPr>
    </w:p>
    <w:p w:rsidR="004E4699" w:rsidRPr="00505153" w:rsidRDefault="004E4699" w:rsidP="00505153">
      <w:pPr>
        <w:widowControl w:val="0"/>
        <w:autoSpaceDE w:val="0"/>
        <w:autoSpaceDN w:val="0"/>
        <w:spacing w:after="0" w:line="240" w:lineRule="auto"/>
        <w:jc w:val="both"/>
        <w:rPr>
          <w:rFonts w:ascii="Arial" w:hAnsi="Arial" w:cs="Arial"/>
          <w:sz w:val="24"/>
          <w:szCs w:val="24"/>
        </w:rPr>
      </w:pPr>
    </w:p>
    <w:p w:rsidR="004E4699" w:rsidRPr="00505153" w:rsidRDefault="004E4699" w:rsidP="00505153">
      <w:pPr>
        <w:widowControl w:val="0"/>
        <w:autoSpaceDE w:val="0"/>
        <w:autoSpaceDN w:val="0"/>
        <w:spacing w:after="0" w:line="240" w:lineRule="auto"/>
        <w:jc w:val="both"/>
        <w:rPr>
          <w:rFonts w:ascii="Arial" w:hAnsi="Arial" w:cs="Arial"/>
          <w:sz w:val="24"/>
          <w:szCs w:val="24"/>
        </w:rPr>
      </w:pPr>
    </w:p>
    <w:p w:rsidR="004E4699" w:rsidRPr="00505153" w:rsidRDefault="004E4699" w:rsidP="00505153">
      <w:pPr>
        <w:widowControl w:val="0"/>
        <w:autoSpaceDE w:val="0"/>
        <w:autoSpaceDN w:val="0"/>
        <w:spacing w:after="0" w:line="240" w:lineRule="auto"/>
        <w:jc w:val="both"/>
        <w:rPr>
          <w:rFonts w:ascii="Arial" w:hAnsi="Arial" w:cs="Arial"/>
          <w:sz w:val="24"/>
          <w:szCs w:val="24"/>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96"/>
      </w:tblGrid>
      <w:tr w:rsidR="004E4699" w:rsidRPr="00505153" w:rsidTr="0007783D">
        <w:tc>
          <w:tcPr>
            <w:tcW w:w="6096" w:type="dxa"/>
            <w:shd w:val="clear" w:color="auto" w:fill="auto"/>
          </w:tcPr>
          <w:p w:rsidR="004E4699" w:rsidRPr="00505153" w:rsidRDefault="004E4699" w:rsidP="00505153">
            <w:pPr>
              <w:widowControl w:val="0"/>
              <w:autoSpaceDE w:val="0"/>
              <w:autoSpaceDN w:val="0"/>
              <w:spacing w:after="0" w:line="240" w:lineRule="auto"/>
              <w:jc w:val="both"/>
              <w:rPr>
                <w:rFonts w:ascii="Arial" w:hAnsi="Arial" w:cs="Arial"/>
                <w:sz w:val="24"/>
                <w:szCs w:val="24"/>
              </w:rPr>
            </w:pPr>
            <w:r w:rsidRPr="00505153">
              <w:rPr>
                <w:rFonts w:ascii="Arial" w:hAnsi="Arial" w:cs="Arial"/>
                <w:sz w:val="24"/>
                <w:szCs w:val="24"/>
              </w:rPr>
              <w:t>заключение договора аренды (безвозмездного пользования) муниципального имущества</w:t>
            </w:r>
          </w:p>
        </w:tc>
      </w:tr>
    </w:tbl>
    <w:p w:rsidR="004E4699" w:rsidRPr="00505153" w:rsidRDefault="004E4699" w:rsidP="00505153">
      <w:pPr>
        <w:widowControl w:val="0"/>
        <w:autoSpaceDE w:val="0"/>
        <w:autoSpaceDN w:val="0"/>
        <w:spacing w:after="0" w:line="240" w:lineRule="auto"/>
        <w:jc w:val="both"/>
        <w:rPr>
          <w:rFonts w:ascii="Arial" w:hAnsi="Arial" w:cs="Arial"/>
          <w:sz w:val="24"/>
          <w:szCs w:val="24"/>
        </w:rPr>
      </w:pPr>
    </w:p>
    <w:p w:rsidR="00A20537" w:rsidRPr="00505153" w:rsidRDefault="00A20537" w:rsidP="00505153">
      <w:pPr>
        <w:widowControl w:val="0"/>
        <w:spacing w:after="0" w:line="240" w:lineRule="auto"/>
        <w:jc w:val="both"/>
        <w:rPr>
          <w:rFonts w:ascii="Arial" w:hAnsi="Arial" w:cs="Arial"/>
          <w:sz w:val="24"/>
          <w:szCs w:val="24"/>
        </w:rPr>
      </w:pPr>
    </w:p>
    <w:sectPr w:rsidR="00A20537" w:rsidRPr="00505153" w:rsidSect="00505153">
      <w:pgSz w:w="11906" w:h="16838"/>
      <w:pgMar w:top="1134" w:right="1247" w:bottom="1134" w:left="153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72" w:hanging="432"/>
      </w:pPr>
    </w:lvl>
    <w:lvl w:ilvl="1">
      <w:start w:val="1"/>
      <w:numFmt w:val="none"/>
      <w:suff w:val="nothing"/>
      <w:lvlText w:val=""/>
      <w:lvlJc w:val="left"/>
      <w:pPr>
        <w:tabs>
          <w:tab w:val="num" w:pos="0"/>
        </w:tabs>
        <w:ind w:left="216" w:hanging="576"/>
      </w:pPr>
    </w:lvl>
    <w:lvl w:ilvl="2">
      <w:start w:val="1"/>
      <w:numFmt w:val="none"/>
      <w:suff w:val="nothing"/>
      <w:lvlText w:val=""/>
      <w:lvlJc w:val="left"/>
      <w:pPr>
        <w:tabs>
          <w:tab w:val="num" w:pos="0"/>
        </w:tabs>
        <w:ind w:left="360" w:hanging="720"/>
      </w:pPr>
    </w:lvl>
    <w:lvl w:ilvl="3">
      <w:start w:val="1"/>
      <w:numFmt w:val="none"/>
      <w:suff w:val="nothing"/>
      <w:lvlText w:val=""/>
      <w:lvlJc w:val="left"/>
      <w:pPr>
        <w:tabs>
          <w:tab w:val="num" w:pos="0"/>
        </w:tabs>
        <w:ind w:left="504" w:hanging="864"/>
      </w:pPr>
    </w:lvl>
    <w:lvl w:ilvl="4">
      <w:start w:val="1"/>
      <w:numFmt w:val="none"/>
      <w:suff w:val="nothing"/>
      <w:lvlText w:val=""/>
      <w:lvlJc w:val="left"/>
      <w:pPr>
        <w:tabs>
          <w:tab w:val="num" w:pos="0"/>
        </w:tabs>
        <w:ind w:left="648" w:hanging="1008"/>
      </w:pPr>
    </w:lvl>
    <w:lvl w:ilvl="5">
      <w:start w:val="1"/>
      <w:numFmt w:val="none"/>
      <w:suff w:val="nothing"/>
      <w:lvlText w:val=""/>
      <w:lvlJc w:val="left"/>
      <w:pPr>
        <w:tabs>
          <w:tab w:val="num" w:pos="0"/>
        </w:tabs>
        <w:ind w:left="792" w:hanging="1152"/>
      </w:pPr>
    </w:lvl>
    <w:lvl w:ilvl="6">
      <w:start w:val="1"/>
      <w:numFmt w:val="none"/>
      <w:suff w:val="nothing"/>
      <w:lvlText w:val=""/>
      <w:lvlJc w:val="left"/>
      <w:pPr>
        <w:tabs>
          <w:tab w:val="num" w:pos="0"/>
        </w:tabs>
        <w:ind w:left="936" w:hanging="1296"/>
      </w:pPr>
    </w:lvl>
    <w:lvl w:ilvl="7">
      <w:start w:val="1"/>
      <w:numFmt w:val="none"/>
      <w:suff w:val="nothing"/>
      <w:lvlText w:val=""/>
      <w:lvlJc w:val="left"/>
      <w:pPr>
        <w:tabs>
          <w:tab w:val="num" w:pos="0"/>
        </w:tabs>
        <w:ind w:left="1080" w:hanging="1440"/>
      </w:pPr>
    </w:lvl>
    <w:lvl w:ilvl="8">
      <w:start w:val="1"/>
      <w:numFmt w:val="none"/>
      <w:suff w:val="nothing"/>
      <w:lvlText w:val=""/>
      <w:lvlJc w:val="left"/>
      <w:pPr>
        <w:tabs>
          <w:tab w:val="num" w:pos="0"/>
        </w:tabs>
        <w:ind w:left="122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2">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3">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282C599D"/>
    <w:multiLevelType w:val="hybridMultilevel"/>
    <w:tmpl w:val="3A4CF3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1">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2">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3">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3F0F7022"/>
    <w:multiLevelType w:val="hybridMultilevel"/>
    <w:tmpl w:val="847E6FDC"/>
    <w:lvl w:ilvl="0" w:tplc="69185C96">
      <w:start w:val="1"/>
      <w:numFmt w:val="decimal"/>
      <w:lvlText w:val="%1)"/>
      <w:lvlJc w:val="left"/>
      <w:pPr>
        <w:ind w:left="1662" w:hanging="645"/>
      </w:pPr>
      <w:rPr>
        <w:rFonts w:hint="default"/>
        <w:color w:val="auto"/>
      </w:rPr>
    </w:lvl>
    <w:lvl w:ilvl="1" w:tplc="04190019" w:tentative="1">
      <w:start w:val="1"/>
      <w:numFmt w:val="lowerLetter"/>
      <w:lvlText w:val="%2."/>
      <w:lvlJc w:val="left"/>
      <w:pPr>
        <w:ind w:left="2097" w:hanging="360"/>
      </w:pPr>
    </w:lvl>
    <w:lvl w:ilvl="2" w:tplc="0419001B" w:tentative="1">
      <w:start w:val="1"/>
      <w:numFmt w:val="lowerRoman"/>
      <w:lvlText w:val="%3."/>
      <w:lvlJc w:val="right"/>
      <w:pPr>
        <w:ind w:left="2817" w:hanging="180"/>
      </w:pPr>
    </w:lvl>
    <w:lvl w:ilvl="3" w:tplc="0419000F" w:tentative="1">
      <w:start w:val="1"/>
      <w:numFmt w:val="decimal"/>
      <w:lvlText w:val="%4."/>
      <w:lvlJc w:val="left"/>
      <w:pPr>
        <w:ind w:left="3537" w:hanging="360"/>
      </w:pPr>
    </w:lvl>
    <w:lvl w:ilvl="4" w:tplc="04190019" w:tentative="1">
      <w:start w:val="1"/>
      <w:numFmt w:val="lowerLetter"/>
      <w:lvlText w:val="%5."/>
      <w:lvlJc w:val="left"/>
      <w:pPr>
        <w:ind w:left="4257" w:hanging="360"/>
      </w:pPr>
    </w:lvl>
    <w:lvl w:ilvl="5" w:tplc="0419001B" w:tentative="1">
      <w:start w:val="1"/>
      <w:numFmt w:val="lowerRoman"/>
      <w:lvlText w:val="%6."/>
      <w:lvlJc w:val="right"/>
      <w:pPr>
        <w:ind w:left="4977" w:hanging="180"/>
      </w:pPr>
    </w:lvl>
    <w:lvl w:ilvl="6" w:tplc="0419000F" w:tentative="1">
      <w:start w:val="1"/>
      <w:numFmt w:val="decimal"/>
      <w:lvlText w:val="%7."/>
      <w:lvlJc w:val="left"/>
      <w:pPr>
        <w:ind w:left="5697" w:hanging="360"/>
      </w:pPr>
    </w:lvl>
    <w:lvl w:ilvl="7" w:tplc="04190019" w:tentative="1">
      <w:start w:val="1"/>
      <w:numFmt w:val="lowerLetter"/>
      <w:lvlText w:val="%8."/>
      <w:lvlJc w:val="left"/>
      <w:pPr>
        <w:ind w:left="6417" w:hanging="360"/>
      </w:pPr>
    </w:lvl>
    <w:lvl w:ilvl="8" w:tplc="0419001B" w:tentative="1">
      <w:start w:val="1"/>
      <w:numFmt w:val="lowerRoman"/>
      <w:lvlText w:val="%9."/>
      <w:lvlJc w:val="right"/>
      <w:pPr>
        <w:ind w:left="7137" w:hanging="180"/>
      </w:pPr>
    </w:lvl>
  </w:abstractNum>
  <w:abstractNum w:abstractNumId="15">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7">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0">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6DF47E21"/>
    <w:multiLevelType w:val="hybridMultilevel"/>
    <w:tmpl w:val="847E6FDC"/>
    <w:lvl w:ilvl="0" w:tplc="69185C96">
      <w:start w:val="1"/>
      <w:numFmt w:val="decimal"/>
      <w:lvlText w:val="%1)"/>
      <w:lvlJc w:val="left"/>
      <w:pPr>
        <w:ind w:left="1662" w:hanging="645"/>
      </w:pPr>
      <w:rPr>
        <w:rFonts w:hint="default"/>
        <w:color w:val="auto"/>
      </w:rPr>
    </w:lvl>
    <w:lvl w:ilvl="1" w:tplc="04190019" w:tentative="1">
      <w:start w:val="1"/>
      <w:numFmt w:val="lowerLetter"/>
      <w:lvlText w:val="%2."/>
      <w:lvlJc w:val="left"/>
      <w:pPr>
        <w:ind w:left="2097" w:hanging="360"/>
      </w:pPr>
    </w:lvl>
    <w:lvl w:ilvl="2" w:tplc="0419001B" w:tentative="1">
      <w:start w:val="1"/>
      <w:numFmt w:val="lowerRoman"/>
      <w:lvlText w:val="%3."/>
      <w:lvlJc w:val="right"/>
      <w:pPr>
        <w:ind w:left="2817" w:hanging="180"/>
      </w:pPr>
    </w:lvl>
    <w:lvl w:ilvl="3" w:tplc="0419000F" w:tentative="1">
      <w:start w:val="1"/>
      <w:numFmt w:val="decimal"/>
      <w:lvlText w:val="%4."/>
      <w:lvlJc w:val="left"/>
      <w:pPr>
        <w:ind w:left="3537" w:hanging="360"/>
      </w:pPr>
    </w:lvl>
    <w:lvl w:ilvl="4" w:tplc="04190019" w:tentative="1">
      <w:start w:val="1"/>
      <w:numFmt w:val="lowerLetter"/>
      <w:lvlText w:val="%5."/>
      <w:lvlJc w:val="left"/>
      <w:pPr>
        <w:ind w:left="4257" w:hanging="360"/>
      </w:pPr>
    </w:lvl>
    <w:lvl w:ilvl="5" w:tplc="0419001B" w:tentative="1">
      <w:start w:val="1"/>
      <w:numFmt w:val="lowerRoman"/>
      <w:lvlText w:val="%6."/>
      <w:lvlJc w:val="right"/>
      <w:pPr>
        <w:ind w:left="4977" w:hanging="180"/>
      </w:pPr>
    </w:lvl>
    <w:lvl w:ilvl="6" w:tplc="0419000F" w:tentative="1">
      <w:start w:val="1"/>
      <w:numFmt w:val="decimal"/>
      <w:lvlText w:val="%7."/>
      <w:lvlJc w:val="left"/>
      <w:pPr>
        <w:ind w:left="5697" w:hanging="360"/>
      </w:pPr>
    </w:lvl>
    <w:lvl w:ilvl="7" w:tplc="04190019" w:tentative="1">
      <w:start w:val="1"/>
      <w:numFmt w:val="lowerLetter"/>
      <w:lvlText w:val="%8."/>
      <w:lvlJc w:val="left"/>
      <w:pPr>
        <w:ind w:left="6417" w:hanging="360"/>
      </w:pPr>
    </w:lvl>
    <w:lvl w:ilvl="8" w:tplc="0419001B" w:tentative="1">
      <w:start w:val="1"/>
      <w:numFmt w:val="lowerRoman"/>
      <w:lvlText w:val="%9."/>
      <w:lvlJc w:val="right"/>
      <w:pPr>
        <w:ind w:left="7137" w:hanging="180"/>
      </w:pPr>
    </w:lvl>
  </w:abstractNum>
  <w:abstractNum w:abstractNumId="22">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3">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5">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num w:numId="1">
    <w:abstractNumId w:val="3"/>
  </w:num>
  <w:num w:numId="2">
    <w:abstractNumId w:val="5"/>
  </w:num>
  <w:num w:numId="3">
    <w:abstractNumId w:val="8"/>
  </w:num>
  <w:num w:numId="4">
    <w:abstractNumId w:val="13"/>
  </w:num>
  <w:num w:numId="5">
    <w:abstractNumId w:val="20"/>
  </w:num>
  <w:num w:numId="6">
    <w:abstractNumId w:val="17"/>
  </w:num>
  <w:num w:numId="7">
    <w:abstractNumId w:val="24"/>
  </w:num>
  <w:num w:numId="8">
    <w:abstractNumId w:val="23"/>
  </w:num>
  <w:num w:numId="9">
    <w:abstractNumId w:val="25"/>
  </w:num>
  <w:num w:numId="10">
    <w:abstractNumId w:val="10"/>
  </w:num>
  <w:num w:numId="11">
    <w:abstractNumId w:val="19"/>
  </w:num>
  <w:num w:numId="12">
    <w:abstractNumId w:val="16"/>
  </w:num>
  <w:num w:numId="13">
    <w:abstractNumId w:val="22"/>
  </w:num>
  <w:num w:numId="14">
    <w:abstractNumId w:val="12"/>
  </w:num>
  <w:num w:numId="15">
    <w:abstractNumId w:val="18"/>
  </w:num>
  <w:num w:numId="16">
    <w:abstractNumId w:val="15"/>
  </w:num>
  <w:num w:numId="17">
    <w:abstractNumId w:val="4"/>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1"/>
  </w:num>
  <w:num w:numId="22">
    <w:abstractNumId w:val="1"/>
  </w:num>
  <w:num w:numId="23">
    <w:abstractNumId w:val="2"/>
  </w:num>
  <w:num w:numId="24">
    <w:abstractNumId w:val="0"/>
  </w:num>
  <w:num w:numId="25">
    <w:abstractNumId w:val="9"/>
  </w:num>
  <w:num w:numId="26">
    <w:abstractNumId w:val="21"/>
  </w:num>
  <w:num w:numId="2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A20537"/>
    <w:rsid w:val="0000363E"/>
    <w:rsid w:val="0007783D"/>
    <w:rsid w:val="001D25AB"/>
    <w:rsid w:val="001F0EAA"/>
    <w:rsid w:val="0020600A"/>
    <w:rsid w:val="002565E5"/>
    <w:rsid w:val="00311E83"/>
    <w:rsid w:val="003C78C6"/>
    <w:rsid w:val="00426557"/>
    <w:rsid w:val="00455B15"/>
    <w:rsid w:val="004E4699"/>
    <w:rsid w:val="004F1DB3"/>
    <w:rsid w:val="00500D0B"/>
    <w:rsid w:val="00505153"/>
    <w:rsid w:val="00606D4A"/>
    <w:rsid w:val="0063463A"/>
    <w:rsid w:val="0075576D"/>
    <w:rsid w:val="007A1DFB"/>
    <w:rsid w:val="007C3CD6"/>
    <w:rsid w:val="007D05E6"/>
    <w:rsid w:val="00812F1E"/>
    <w:rsid w:val="008912BB"/>
    <w:rsid w:val="008A413C"/>
    <w:rsid w:val="008B4C60"/>
    <w:rsid w:val="008D6FEB"/>
    <w:rsid w:val="00A17455"/>
    <w:rsid w:val="00A20537"/>
    <w:rsid w:val="00A645AF"/>
    <w:rsid w:val="00BC66B8"/>
    <w:rsid w:val="00D047E7"/>
    <w:rsid w:val="00DD0493"/>
    <w:rsid w:val="00ED6554"/>
    <w:rsid w:val="00F17F6C"/>
    <w:rsid w:val="00F876F0"/>
    <w:rsid w:val="00FE46FF"/>
    <w:rsid w:val="00FE66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3CD6"/>
  </w:style>
  <w:style w:type="paragraph" w:styleId="1">
    <w:name w:val="heading 1"/>
    <w:basedOn w:val="a"/>
    <w:next w:val="a"/>
    <w:link w:val="10"/>
    <w:uiPriority w:val="99"/>
    <w:qFormat/>
    <w:rsid w:val="00A20537"/>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paragraph" w:styleId="2">
    <w:name w:val="heading 2"/>
    <w:basedOn w:val="a"/>
    <w:next w:val="a"/>
    <w:link w:val="20"/>
    <w:uiPriority w:val="99"/>
    <w:qFormat/>
    <w:rsid w:val="00A20537"/>
    <w:pPr>
      <w:keepNext/>
      <w:spacing w:before="240" w:after="60"/>
      <w:outlineLvl w:val="1"/>
    </w:pPr>
    <w:rPr>
      <w:rFonts w:ascii="Cambria" w:eastAsia="Times New Roman"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20537"/>
    <w:rPr>
      <w:rFonts w:ascii="Arial" w:eastAsia="Times New Roman" w:hAnsi="Arial" w:cs="Arial"/>
      <w:b/>
      <w:bCs/>
      <w:color w:val="000080"/>
      <w:sz w:val="24"/>
      <w:szCs w:val="24"/>
    </w:rPr>
  </w:style>
  <w:style w:type="character" w:customStyle="1" w:styleId="20">
    <w:name w:val="Заголовок 2 Знак"/>
    <w:basedOn w:val="a0"/>
    <w:link w:val="2"/>
    <w:uiPriority w:val="99"/>
    <w:rsid w:val="00A20537"/>
    <w:rPr>
      <w:rFonts w:ascii="Cambria" w:eastAsia="Times New Roman" w:hAnsi="Cambria" w:cs="Cambria"/>
      <w:b/>
      <w:bCs/>
      <w:i/>
      <w:iCs/>
      <w:sz w:val="28"/>
      <w:szCs w:val="28"/>
    </w:rPr>
  </w:style>
  <w:style w:type="character" w:styleId="a3">
    <w:name w:val="FollowedHyperlink"/>
    <w:basedOn w:val="a0"/>
    <w:uiPriority w:val="99"/>
    <w:rsid w:val="00A20537"/>
    <w:rPr>
      <w:color w:val="800080"/>
      <w:u w:val="single"/>
    </w:rPr>
  </w:style>
  <w:style w:type="character" w:styleId="a4">
    <w:name w:val="Hyperlink"/>
    <w:basedOn w:val="a0"/>
    <w:rsid w:val="00A20537"/>
    <w:rPr>
      <w:color w:val="0000FF"/>
      <w:u w:val="single"/>
    </w:rPr>
  </w:style>
  <w:style w:type="paragraph" w:styleId="a5">
    <w:name w:val="footer"/>
    <w:basedOn w:val="a"/>
    <w:link w:val="a6"/>
    <w:uiPriority w:val="99"/>
    <w:rsid w:val="00A20537"/>
    <w:pPr>
      <w:tabs>
        <w:tab w:val="center" w:pos="4677"/>
        <w:tab w:val="right" w:pos="9355"/>
      </w:tabs>
      <w:spacing w:after="0" w:line="240" w:lineRule="auto"/>
    </w:pPr>
    <w:rPr>
      <w:rFonts w:ascii="Calibri" w:eastAsia="Times New Roman" w:hAnsi="Calibri" w:cs="Calibri"/>
      <w:sz w:val="24"/>
      <w:szCs w:val="24"/>
    </w:rPr>
  </w:style>
  <w:style w:type="character" w:customStyle="1" w:styleId="a6">
    <w:name w:val="Нижний колонтитул Знак"/>
    <w:basedOn w:val="a0"/>
    <w:link w:val="a5"/>
    <w:uiPriority w:val="99"/>
    <w:rsid w:val="00A20537"/>
    <w:rPr>
      <w:rFonts w:ascii="Calibri" w:eastAsia="Times New Roman" w:hAnsi="Calibri" w:cs="Calibri"/>
      <w:sz w:val="24"/>
      <w:szCs w:val="24"/>
    </w:rPr>
  </w:style>
  <w:style w:type="character" w:styleId="a7">
    <w:name w:val="page number"/>
    <w:basedOn w:val="a0"/>
    <w:uiPriority w:val="99"/>
    <w:rsid w:val="00A20537"/>
  </w:style>
  <w:style w:type="paragraph" w:customStyle="1" w:styleId="ConsPlusNormal">
    <w:name w:val="ConsPlusNormal"/>
    <w:link w:val="ConsPlusNormal0"/>
    <w:rsid w:val="00A20537"/>
    <w:pPr>
      <w:widowControl w:val="0"/>
      <w:autoSpaceDE w:val="0"/>
      <w:autoSpaceDN w:val="0"/>
      <w:adjustRightInd w:val="0"/>
      <w:spacing w:after="0" w:line="240" w:lineRule="auto"/>
      <w:ind w:firstLine="720"/>
    </w:pPr>
    <w:rPr>
      <w:rFonts w:ascii="Arial" w:eastAsia="Times New Roman" w:hAnsi="Arial" w:cs="Arial"/>
    </w:rPr>
  </w:style>
  <w:style w:type="character" w:customStyle="1" w:styleId="ConsPlusNormal0">
    <w:name w:val="ConsPlusNormal Знак"/>
    <w:link w:val="ConsPlusNormal"/>
    <w:uiPriority w:val="99"/>
    <w:locked/>
    <w:rsid w:val="00A20537"/>
    <w:rPr>
      <w:rFonts w:ascii="Arial" w:eastAsia="Times New Roman" w:hAnsi="Arial" w:cs="Arial"/>
    </w:rPr>
  </w:style>
  <w:style w:type="paragraph" w:styleId="a8">
    <w:name w:val="header"/>
    <w:basedOn w:val="a"/>
    <w:link w:val="a9"/>
    <w:uiPriority w:val="99"/>
    <w:rsid w:val="00A20537"/>
    <w:pPr>
      <w:tabs>
        <w:tab w:val="center" w:pos="4677"/>
        <w:tab w:val="right" w:pos="9355"/>
      </w:tabs>
      <w:spacing w:after="0" w:line="240" w:lineRule="auto"/>
    </w:pPr>
    <w:rPr>
      <w:rFonts w:ascii="Calibri" w:eastAsia="Times New Roman" w:hAnsi="Calibri" w:cs="Calibri"/>
      <w:sz w:val="24"/>
      <w:szCs w:val="24"/>
    </w:rPr>
  </w:style>
  <w:style w:type="character" w:customStyle="1" w:styleId="a9">
    <w:name w:val="Верхний колонтитул Знак"/>
    <w:basedOn w:val="a0"/>
    <w:link w:val="a8"/>
    <w:uiPriority w:val="99"/>
    <w:rsid w:val="00A20537"/>
    <w:rPr>
      <w:rFonts w:ascii="Calibri" w:eastAsia="Times New Roman" w:hAnsi="Calibri" w:cs="Calibri"/>
      <w:sz w:val="24"/>
      <w:szCs w:val="24"/>
    </w:rPr>
  </w:style>
  <w:style w:type="paragraph" w:customStyle="1" w:styleId="ConsPlusTitle">
    <w:name w:val="ConsPlusTitle"/>
    <w:uiPriority w:val="99"/>
    <w:rsid w:val="00A20537"/>
    <w:pPr>
      <w:widowControl w:val="0"/>
      <w:autoSpaceDE w:val="0"/>
      <w:autoSpaceDN w:val="0"/>
      <w:adjustRightInd w:val="0"/>
      <w:spacing w:after="0" w:line="240" w:lineRule="auto"/>
    </w:pPr>
    <w:rPr>
      <w:rFonts w:ascii="Arial" w:eastAsia="Times New Roman" w:hAnsi="Arial" w:cs="Arial"/>
      <w:b/>
      <w:bCs/>
      <w:sz w:val="28"/>
      <w:szCs w:val="28"/>
    </w:rPr>
  </w:style>
  <w:style w:type="paragraph" w:customStyle="1" w:styleId="aa">
    <w:name w:val="Таблицы (моноширинный)"/>
    <w:basedOn w:val="a"/>
    <w:next w:val="a"/>
    <w:uiPriority w:val="99"/>
    <w:rsid w:val="00A20537"/>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character" w:customStyle="1" w:styleId="ab">
    <w:name w:val="Текст выноски Знак"/>
    <w:basedOn w:val="a0"/>
    <w:link w:val="ac"/>
    <w:uiPriority w:val="99"/>
    <w:semiHidden/>
    <w:rsid w:val="00A20537"/>
    <w:rPr>
      <w:rFonts w:ascii="Tahoma" w:eastAsia="Times New Roman" w:hAnsi="Tahoma" w:cs="Tahoma"/>
      <w:sz w:val="16"/>
      <w:szCs w:val="16"/>
    </w:rPr>
  </w:style>
  <w:style w:type="paragraph" w:styleId="ac">
    <w:name w:val="Balloon Text"/>
    <w:basedOn w:val="a"/>
    <w:link w:val="ab"/>
    <w:uiPriority w:val="99"/>
    <w:semiHidden/>
    <w:rsid w:val="00A20537"/>
    <w:pPr>
      <w:spacing w:after="0" w:line="240" w:lineRule="auto"/>
    </w:pPr>
    <w:rPr>
      <w:rFonts w:ascii="Tahoma" w:eastAsia="Times New Roman" w:hAnsi="Tahoma" w:cs="Tahoma"/>
      <w:sz w:val="16"/>
      <w:szCs w:val="16"/>
    </w:rPr>
  </w:style>
  <w:style w:type="character" w:customStyle="1" w:styleId="11">
    <w:name w:val="Текст выноски Знак1"/>
    <w:basedOn w:val="a0"/>
    <w:link w:val="ac"/>
    <w:uiPriority w:val="99"/>
    <w:semiHidden/>
    <w:rsid w:val="00A20537"/>
    <w:rPr>
      <w:rFonts w:ascii="Tahoma" w:hAnsi="Tahoma" w:cs="Tahoma"/>
      <w:sz w:val="16"/>
      <w:szCs w:val="16"/>
    </w:rPr>
  </w:style>
  <w:style w:type="character" w:customStyle="1" w:styleId="ad">
    <w:name w:val="Символ сноски"/>
    <w:uiPriority w:val="99"/>
    <w:rsid w:val="00A20537"/>
    <w:rPr>
      <w:vertAlign w:val="superscript"/>
    </w:rPr>
  </w:style>
  <w:style w:type="paragraph" w:styleId="ae">
    <w:name w:val="footnote text"/>
    <w:basedOn w:val="a"/>
    <w:link w:val="af"/>
    <w:uiPriority w:val="99"/>
    <w:semiHidden/>
    <w:rsid w:val="00A20537"/>
    <w:pPr>
      <w:widowControl w:val="0"/>
      <w:suppressLineNumbers/>
      <w:suppressAutoHyphens/>
      <w:spacing w:after="0" w:line="240" w:lineRule="auto"/>
      <w:ind w:left="283" w:hanging="283"/>
    </w:pPr>
    <w:rPr>
      <w:rFonts w:ascii="Calibri" w:eastAsia="Times New Roman" w:hAnsi="Calibri" w:cs="Calibri"/>
      <w:kern w:val="1"/>
      <w:sz w:val="20"/>
      <w:szCs w:val="20"/>
    </w:rPr>
  </w:style>
  <w:style w:type="character" w:customStyle="1" w:styleId="af">
    <w:name w:val="Текст сноски Знак"/>
    <w:basedOn w:val="a0"/>
    <w:link w:val="ae"/>
    <w:uiPriority w:val="99"/>
    <w:semiHidden/>
    <w:rsid w:val="00A20537"/>
    <w:rPr>
      <w:rFonts w:ascii="Calibri" w:eastAsia="Times New Roman" w:hAnsi="Calibri" w:cs="Calibri"/>
      <w:kern w:val="1"/>
      <w:sz w:val="20"/>
      <w:szCs w:val="20"/>
    </w:rPr>
  </w:style>
  <w:style w:type="paragraph" w:styleId="af0">
    <w:name w:val="Normal (Web)"/>
    <w:basedOn w:val="a"/>
    <w:uiPriority w:val="99"/>
    <w:rsid w:val="00A20537"/>
    <w:pPr>
      <w:spacing w:after="0" w:line="240" w:lineRule="auto"/>
      <w:textAlignment w:val="top"/>
    </w:pPr>
    <w:rPr>
      <w:rFonts w:ascii="Calibri" w:eastAsia="Times New Roman" w:hAnsi="Calibri" w:cs="Calibri"/>
      <w:sz w:val="24"/>
      <w:szCs w:val="24"/>
    </w:rPr>
  </w:style>
  <w:style w:type="paragraph" w:customStyle="1" w:styleId="msolistparagraph0">
    <w:name w:val="msolistparagraph"/>
    <w:basedOn w:val="a"/>
    <w:uiPriority w:val="99"/>
    <w:rsid w:val="00A20537"/>
    <w:pPr>
      <w:suppressAutoHyphens/>
      <w:spacing w:before="280" w:after="280" w:line="240" w:lineRule="auto"/>
    </w:pPr>
    <w:rPr>
      <w:rFonts w:ascii="Calibri" w:eastAsia="Times New Roman" w:hAnsi="Calibri" w:cs="Calibri"/>
      <w:sz w:val="24"/>
      <w:szCs w:val="24"/>
      <w:lang w:eastAsia="ar-SA"/>
    </w:rPr>
  </w:style>
  <w:style w:type="paragraph" w:styleId="af1">
    <w:name w:val="List Paragraph"/>
    <w:basedOn w:val="a"/>
    <w:uiPriority w:val="34"/>
    <w:qFormat/>
    <w:rsid w:val="00A20537"/>
    <w:pPr>
      <w:ind w:left="720"/>
    </w:pPr>
    <w:rPr>
      <w:rFonts w:ascii="Calibri" w:eastAsia="Times New Roman" w:hAnsi="Calibri" w:cs="Calibri"/>
    </w:rPr>
  </w:style>
  <w:style w:type="character" w:styleId="af2">
    <w:name w:val="Strong"/>
    <w:basedOn w:val="a0"/>
    <w:qFormat/>
    <w:rsid w:val="00A20537"/>
    <w:rPr>
      <w:b/>
      <w:bCs/>
    </w:rPr>
  </w:style>
  <w:style w:type="paragraph" w:customStyle="1" w:styleId="ListParagraph1">
    <w:name w:val="List Paragraph1"/>
    <w:basedOn w:val="a"/>
    <w:uiPriority w:val="99"/>
    <w:rsid w:val="00A20537"/>
    <w:pPr>
      <w:ind w:left="720"/>
    </w:pPr>
    <w:rPr>
      <w:rFonts w:ascii="Calibri" w:eastAsia="Times New Roman" w:hAnsi="Calibri" w:cs="Calibri"/>
    </w:rPr>
  </w:style>
  <w:style w:type="paragraph" w:customStyle="1" w:styleId="p6">
    <w:name w:val="p6"/>
    <w:basedOn w:val="a"/>
    <w:uiPriority w:val="99"/>
    <w:rsid w:val="00A20537"/>
    <w:pPr>
      <w:spacing w:before="100" w:beforeAutospacing="1" w:after="100" w:afterAutospacing="1" w:line="240" w:lineRule="auto"/>
    </w:pPr>
    <w:rPr>
      <w:rFonts w:ascii="Calibri" w:eastAsia="Times New Roman" w:hAnsi="Calibri" w:cs="Calibri"/>
      <w:sz w:val="24"/>
      <w:szCs w:val="24"/>
    </w:rPr>
  </w:style>
  <w:style w:type="paragraph" w:customStyle="1" w:styleId="p5">
    <w:name w:val="p5"/>
    <w:basedOn w:val="a"/>
    <w:uiPriority w:val="99"/>
    <w:rsid w:val="00A20537"/>
    <w:pPr>
      <w:spacing w:before="100" w:beforeAutospacing="1" w:after="100" w:afterAutospacing="1" w:line="240" w:lineRule="auto"/>
    </w:pPr>
    <w:rPr>
      <w:rFonts w:ascii="Calibri" w:eastAsia="Times New Roman" w:hAnsi="Calibri" w:cs="Calibri"/>
      <w:sz w:val="24"/>
      <w:szCs w:val="24"/>
    </w:rPr>
  </w:style>
  <w:style w:type="paragraph" w:customStyle="1" w:styleId="p7">
    <w:name w:val="p7"/>
    <w:basedOn w:val="a"/>
    <w:uiPriority w:val="99"/>
    <w:rsid w:val="00A20537"/>
    <w:pPr>
      <w:spacing w:before="100" w:beforeAutospacing="1" w:after="100" w:afterAutospacing="1" w:line="240" w:lineRule="auto"/>
    </w:pPr>
    <w:rPr>
      <w:rFonts w:ascii="Calibri" w:eastAsia="Times New Roman" w:hAnsi="Calibri" w:cs="Calibri"/>
      <w:sz w:val="24"/>
      <w:szCs w:val="24"/>
    </w:rPr>
  </w:style>
  <w:style w:type="character" w:customStyle="1" w:styleId="s1">
    <w:name w:val="s1"/>
    <w:basedOn w:val="a0"/>
    <w:uiPriority w:val="99"/>
    <w:rsid w:val="00A20537"/>
  </w:style>
  <w:style w:type="character" w:customStyle="1" w:styleId="apple-converted-space">
    <w:name w:val="apple-converted-space"/>
    <w:basedOn w:val="a0"/>
    <w:rsid w:val="00A20537"/>
  </w:style>
  <w:style w:type="paragraph" w:customStyle="1" w:styleId="p13">
    <w:name w:val="p13"/>
    <w:basedOn w:val="a"/>
    <w:uiPriority w:val="99"/>
    <w:rsid w:val="00A20537"/>
    <w:pPr>
      <w:spacing w:before="100" w:beforeAutospacing="1" w:after="100" w:afterAutospacing="1" w:line="240" w:lineRule="auto"/>
    </w:pPr>
    <w:rPr>
      <w:rFonts w:ascii="Calibri" w:eastAsia="Times New Roman" w:hAnsi="Calibri" w:cs="Calibri"/>
      <w:sz w:val="24"/>
      <w:szCs w:val="24"/>
    </w:rPr>
  </w:style>
  <w:style w:type="character" w:customStyle="1" w:styleId="s8">
    <w:name w:val="s8"/>
    <w:basedOn w:val="a0"/>
    <w:uiPriority w:val="99"/>
    <w:rsid w:val="00A20537"/>
  </w:style>
  <w:style w:type="paragraph" w:customStyle="1" w:styleId="p17">
    <w:name w:val="p17"/>
    <w:basedOn w:val="a"/>
    <w:uiPriority w:val="99"/>
    <w:rsid w:val="00A20537"/>
    <w:pPr>
      <w:spacing w:before="100" w:beforeAutospacing="1" w:after="100" w:afterAutospacing="1" w:line="240" w:lineRule="auto"/>
    </w:pPr>
    <w:rPr>
      <w:rFonts w:ascii="Calibri" w:eastAsia="Times New Roman" w:hAnsi="Calibri" w:cs="Calibri"/>
      <w:sz w:val="24"/>
      <w:szCs w:val="24"/>
    </w:rPr>
  </w:style>
  <w:style w:type="character" w:customStyle="1" w:styleId="s12">
    <w:name w:val="s12"/>
    <w:basedOn w:val="a0"/>
    <w:uiPriority w:val="99"/>
    <w:rsid w:val="00A20537"/>
  </w:style>
  <w:style w:type="paragraph" w:customStyle="1" w:styleId="af3">
    <w:name w:val="Базовый"/>
    <w:rsid w:val="00A20537"/>
    <w:pPr>
      <w:tabs>
        <w:tab w:val="left" w:pos="709"/>
      </w:tabs>
      <w:suppressAutoHyphens/>
      <w:spacing w:line="276" w:lineRule="atLeast"/>
    </w:pPr>
    <w:rPr>
      <w:rFonts w:ascii="Calibri" w:eastAsia="Times New Roman" w:hAnsi="Calibri" w:cs="Calibri"/>
      <w:color w:val="00000A"/>
    </w:rPr>
  </w:style>
  <w:style w:type="character" w:customStyle="1" w:styleId="-">
    <w:name w:val="Интернет-ссылка"/>
    <w:uiPriority w:val="99"/>
    <w:rsid w:val="00A20537"/>
    <w:rPr>
      <w:color w:val="0000FF"/>
      <w:u w:val="single"/>
      <w:lang w:val="ru-RU" w:eastAsia="ru-RU"/>
    </w:rPr>
  </w:style>
  <w:style w:type="paragraph" w:customStyle="1" w:styleId="ConsPlusDocList">
    <w:name w:val="ConsPlusDocList"/>
    <w:uiPriority w:val="99"/>
    <w:rsid w:val="00A20537"/>
    <w:pPr>
      <w:widowControl w:val="0"/>
      <w:tabs>
        <w:tab w:val="left" w:pos="709"/>
      </w:tabs>
      <w:suppressAutoHyphens/>
    </w:pPr>
    <w:rPr>
      <w:rFonts w:ascii="Arial" w:eastAsia="SimSun" w:hAnsi="Arial" w:cs="Arial"/>
      <w:sz w:val="20"/>
      <w:szCs w:val="20"/>
      <w:lang w:eastAsia="zh-CN"/>
    </w:rPr>
  </w:style>
  <w:style w:type="character" w:customStyle="1" w:styleId="s2">
    <w:name w:val="s2"/>
    <w:basedOn w:val="a0"/>
    <w:uiPriority w:val="99"/>
    <w:rsid w:val="00A20537"/>
  </w:style>
  <w:style w:type="paragraph" w:customStyle="1" w:styleId="ConsPlusNonformat">
    <w:name w:val="ConsPlusNonformat"/>
    <w:uiPriority w:val="99"/>
    <w:rsid w:val="00A20537"/>
    <w:pPr>
      <w:autoSpaceDE w:val="0"/>
      <w:autoSpaceDN w:val="0"/>
      <w:adjustRightInd w:val="0"/>
      <w:spacing w:after="0" w:line="240" w:lineRule="auto"/>
    </w:pPr>
    <w:rPr>
      <w:rFonts w:ascii="Courier New" w:eastAsia="Times New Roman" w:hAnsi="Courier New" w:cs="Courier New"/>
      <w:sz w:val="20"/>
      <w:szCs w:val="20"/>
    </w:rPr>
  </w:style>
  <w:style w:type="character" w:customStyle="1" w:styleId="FontStyle16">
    <w:name w:val="Font Style16"/>
    <w:basedOn w:val="a0"/>
    <w:rsid w:val="00A20537"/>
    <w:rPr>
      <w:rFonts w:ascii="Times New Roman" w:hAnsi="Times New Roman" w:cs="Times New Roman"/>
      <w:sz w:val="26"/>
      <w:szCs w:val="26"/>
    </w:rPr>
  </w:style>
  <w:style w:type="paragraph" w:styleId="af4">
    <w:name w:val="No Spacing"/>
    <w:qFormat/>
    <w:rsid w:val="004E4699"/>
    <w:pPr>
      <w:suppressAutoHyphens/>
      <w:spacing w:after="0" w:line="240" w:lineRule="auto"/>
    </w:pPr>
    <w:rPr>
      <w:rFonts w:ascii="Calibri" w:eastAsia="Calibri" w:hAnsi="Calibri" w:cs="Calibri"/>
      <w:lang w:eastAsia="ar-SA"/>
    </w:rPr>
  </w:style>
  <w:style w:type="paragraph" w:customStyle="1" w:styleId="12">
    <w:name w:val="Без интервала1"/>
    <w:rsid w:val="004E4699"/>
    <w:pPr>
      <w:suppressAutoHyphens/>
      <w:spacing w:after="0" w:line="100" w:lineRule="atLeast"/>
    </w:pPr>
    <w:rPr>
      <w:rFonts w:ascii="Calibri" w:eastAsia="Calibri" w:hAnsi="Calibri" w:cs="Calibri"/>
      <w:kern w:val="1"/>
      <w:lang w:eastAsia="ar-SA"/>
    </w:rPr>
  </w:style>
  <w:style w:type="paragraph" w:customStyle="1" w:styleId="13">
    <w:name w:val="Абзац списка1"/>
    <w:rsid w:val="004E4699"/>
    <w:pPr>
      <w:widowControl w:val="0"/>
      <w:suppressAutoHyphens/>
      <w:spacing w:after="0" w:line="100" w:lineRule="atLeast"/>
      <w:ind w:left="720"/>
    </w:pPr>
    <w:rPr>
      <w:rFonts w:ascii="Calibri" w:eastAsia="Times New Roman" w:hAnsi="Calibri" w:cs="Times New Roman"/>
      <w:kern w:val="1"/>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E30B761C9D4ACD078440A205CD3A553118CB935424C76938D27780EDEB81EA79651936A11D2312CVCMCN" TargetMode="External"/><Relationship Id="rId13" Type="http://schemas.openxmlformats.org/officeDocument/2006/relationships/hyperlink" Target="http://www.mfc-kursk.ru" TargetMode="External"/><Relationship Id="rId3" Type="http://schemas.openxmlformats.org/officeDocument/2006/relationships/settings" Target="settings.xml"/><Relationship Id="rId7" Type="http://schemas.openxmlformats.org/officeDocument/2006/relationships/hyperlink" Target="consultantplus://offline/ref=AE30B761C9D4ACD078440A205CD3A553118CBF304B4B76938D27780EDEVBM8N" TargetMode="External"/><Relationship Id="rId12" Type="http://schemas.openxmlformats.org/officeDocument/2006/relationships/hyperlink" Target="consultantplus://offline/ref=AE30B761C9D4ACD078440A205CD3A5531181B130434B76938D27780EDEVBM8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AE30B761C9D4ACD078440A205CD3A553118CBF304B4B76938D27780EDEVBM8N" TargetMode="External"/><Relationship Id="rId11" Type="http://schemas.openxmlformats.org/officeDocument/2006/relationships/hyperlink" Target="consultantplus://offline/ref=AE30B761C9D4ACD078440A205CD3A553118CBF304B4B76938D27780EDEVBM8N" TargetMode="External"/><Relationship Id="rId5" Type="http://schemas.openxmlformats.org/officeDocument/2006/relationships/hyperlink" Target="consultantplus://offline/ref=AE30B761C9D4ACD078440A205CD3A553118CBF304B4B76938D27780EDEVBM8N" TargetMode="External"/><Relationship Id="rId15" Type="http://schemas.openxmlformats.org/officeDocument/2006/relationships/theme" Target="theme/theme1.xml"/><Relationship Id="rId10" Type="http://schemas.openxmlformats.org/officeDocument/2006/relationships/hyperlink" Target="consultantplus://offline/ref=AE30B761C9D4ACD078440A205CD3A553118CB935424C76938D27780EDEVBM8N" TargetMode="External"/><Relationship Id="rId4" Type="http://schemas.openxmlformats.org/officeDocument/2006/relationships/webSettings" Target="webSettings.xml"/><Relationship Id="rId9" Type="http://schemas.openxmlformats.org/officeDocument/2006/relationships/hyperlink" Target="consultantplus://offline/ref=AE30B761C9D4ACD078440A205CD3A553118CB935424C76938D27780EDEB81EA79651936A11D2312BVCM0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TotalTime>
  <Pages>1</Pages>
  <Words>11619</Words>
  <Characters>66234</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dc:description/>
  <cp:lastModifiedBy>Анна</cp:lastModifiedBy>
  <cp:revision>17</cp:revision>
  <cp:lastPrinted>2016-11-09T04:33:00Z</cp:lastPrinted>
  <dcterms:created xsi:type="dcterms:W3CDTF">2016-03-21T05:49:00Z</dcterms:created>
  <dcterms:modified xsi:type="dcterms:W3CDTF">2016-11-09T04:34:00Z</dcterms:modified>
</cp:coreProperties>
</file>