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D9" w:rsidRPr="003E1193" w:rsidRDefault="00D805D9" w:rsidP="003E1193">
      <w:pPr>
        <w:spacing w:before="320"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1193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D7767A" w:rsidRPr="003E1193">
        <w:rPr>
          <w:rFonts w:ascii="Arial" w:hAnsi="Arial" w:cs="Arial"/>
          <w:b/>
          <w:sz w:val="32"/>
          <w:szCs w:val="32"/>
        </w:rPr>
        <w:t xml:space="preserve">ЧЕРНОВЕЦКОГО </w:t>
      </w:r>
      <w:r w:rsidR="00303376" w:rsidRPr="003E1193">
        <w:rPr>
          <w:rFonts w:ascii="Arial" w:hAnsi="Arial" w:cs="Arial"/>
          <w:b/>
          <w:sz w:val="32"/>
          <w:szCs w:val="32"/>
        </w:rPr>
        <w:t>СЕЛЬСОВЕТА</w:t>
      </w:r>
    </w:p>
    <w:p w:rsidR="00D805D9" w:rsidRPr="003E1193" w:rsidRDefault="00D805D9" w:rsidP="003E1193">
      <w:pPr>
        <w:spacing w:after="3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1193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D805D9" w:rsidRPr="003E1193" w:rsidRDefault="00D805D9" w:rsidP="003E1193">
      <w:pPr>
        <w:spacing w:after="3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1193">
        <w:rPr>
          <w:rFonts w:ascii="Arial" w:hAnsi="Arial" w:cs="Arial"/>
          <w:b/>
          <w:sz w:val="32"/>
          <w:szCs w:val="32"/>
        </w:rPr>
        <w:t>ПОСТАНОВЛЕНИЕ</w:t>
      </w:r>
    </w:p>
    <w:p w:rsidR="00D805D9" w:rsidRPr="003E1193" w:rsidRDefault="00D805D9" w:rsidP="003E1193">
      <w:pPr>
        <w:spacing w:after="28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1193">
        <w:rPr>
          <w:rFonts w:ascii="Arial" w:hAnsi="Arial" w:cs="Arial"/>
          <w:b/>
          <w:sz w:val="32"/>
          <w:szCs w:val="32"/>
        </w:rPr>
        <w:t>от</w:t>
      </w:r>
      <w:r w:rsidR="0030063C" w:rsidRPr="003E1193">
        <w:rPr>
          <w:rFonts w:ascii="Arial" w:hAnsi="Arial" w:cs="Arial"/>
          <w:b/>
          <w:sz w:val="32"/>
          <w:szCs w:val="32"/>
        </w:rPr>
        <w:t xml:space="preserve"> </w:t>
      </w:r>
      <w:r w:rsidR="002222A6" w:rsidRPr="003E1193">
        <w:rPr>
          <w:rFonts w:ascii="Arial" w:hAnsi="Arial" w:cs="Arial"/>
          <w:b/>
          <w:sz w:val="32"/>
          <w:szCs w:val="32"/>
        </w:rPr>
        <w:t>0</w:t>
      </w:r>
      <w:r w:rsidR="00C4199A">
        <w:rPr>
          <w:rFonts w:ascii="Arial" w:hAnsi="Arial" w:cs="Arial"/>
          <w:b/>
          <w:sz w:val="32"/>
          <w:szCs w:val="32"/>
        </w:rPr>
        <w:t>8</w:t>
      </w:r>
      <w:r w:rsidR="00DB3F58" w:rsidRPr="003E1193">
        <w:rPr>
          <w:rFonts w:ascii="Arial" w:hAnsi="Arial" w:cs="Arial"/>
          <w:b/>
          <w:sz w:val="32"/>
          <w:szCs w:val="32"/>
        </w:rPr>
        <w:t xml:space="preserve"> </w:t>
      </w:r>
      <w:r w:rsidR="002222A6" w:rsidRPr="003E1193">
        <w:rPr>
          <w:rFonts w:ascii="Arial" w:hAnsi="Arial" w:cs="Arial"/>
          <w:b/>
          <w:sz w:val="32"/>
          <w:szCs w:val="32"/>
        </w:rPr>
        <w:t>но</w:t>
      </w:r>
      <w:r w:rsidR="00DB3F58" w:rsidRPr="003E1193">
        <w:rPr>
          <w:rFonts w:ascii="Arial" w:hAnsi="Arial" w:cs="Arial"/>
          <w:b/>
          <w:sz w:val="32"/>
          <w:szCs w:val="32"/>
        </w:rPr>
        <w:t>ября</w:t>
      </w:r>
      <w:r w:rsidR="00E203C8" w:rsidRPr="003E1193">
        <w:rPr>
          <w:rFonts w:ascii="Arial" w:hAnsi="Arial" w:cs="Arial"/>
          <w:b/>
          <w:sz w:val="32"/>
          <w:szCs w:val="32"/>
        </w:rPr>
        <w:t xml:space="preserve"> 2016</w:t>
      </w:r>
      <w:r w:rsidRPr="003E1193">
        <w:rPr>
          <w:rFonts w:ascii="Arial" w:hAnsi="Arial" w:cs="Arial"/>
          <w:b/>
          <w:sz w:val="32"/>
          <w:szCs w:val="32"/>
        </w:rPr>
        <w:t xml:space="preserve">г. № </w:t>
      </w:r>
      <w:r w:rsidR="00C4199A">
        <w:rPr>
          <w:rFonts w:ascii="Arial" w:hAnsi="Arial" w:cs="Arial"/>
          <w:b/>
          <w:sz w:val="32"/>
          <w:szCs w:val="32"/>
        </w:rPr>
        <w:t>14</w:t>
      </w:r>
      <w:r w:rsidR="002222A6" w:rsidRPr="003E1193">
        <w:rPr>
          <w:rFonts w:ascii="Arial" w:hAnsi="Arial" w:cs="Arial"/>
          <w:b/>
          <w:sz w:val="32"/>
          <w:szCs w:val="32"/>
        </w:rPr>
        <w:t>9</w:t>
      </w:r>
    </w:p>
    <w:p w:rsidR="000467F3" w:rsidRPr="003E1193" w:rsidRDefault="00D805D9" w:rsidP="003E1193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1193">
        <w:rPr>
          <w:rFonts w:ascii="Arial" w:hAnsi="Arial" w:cs="Arial"/>
          <w:b/>
          <w:sz w:val="32"/>
          <w:szCs w:val="32"/>
        </w:rPr>
        <w:t>О внесении изменений в</w:t>
      </w:r>
      <w:r w:rsidR="000467F3" w:rsidRPr="003E1193">
        <w:rPr>
          <w:rFonts w:ascii="Arial" w:hAnsi="Arial" w:cs="Arial"/>
          <w:b/>
          <w:sz w:val="32"/>
          <w:szCs w:val="32"/>
        </w:rPr>
        <w:t xml:space="preserve"> </w:t>
      </w:r>
      <w:r w:rsidRPr="003E1193">
        <w:rPr>
          <w:rFonts w:ascii="Arial" w:hAnsi="Arial" w:cs="Arial"/>
          <w:b/>
          <w:sz w:val="32"/>
          <w:szCs w:val="32"/>
        </w:rPr>
        <w:t>Административный регламент по</w:t>
      </w:r>
      <w:r w:rsidR="003E1193">
        <w:rPr>
          <w:rFonts w:ascii="Arial" w:hAnsi="Arial" w:cs="Arial"/>
          <w:b/>
          <w:sz w:val="32"/>
          <w:szCs w:val="32"/>
        </w:rPr>
        <w:t xml:space="preserve"> </w:t>
      </w:r>
      <w:r w:rsidRPr="003E1193">
        <w:rPr>
          <w:rFonts w:ascii="Arial" w:hAnsi="Arial" w:cs="Arial"/>
          <w:b/>
          <w:sz w:val="32"/>
          <w:szCs w:val="32"/>
        </w:rPr>
        <w:t>предоставлению муниципальной услуги</w:t>
      </w:r>
      <w:r w:rsidR="000467F3" w:rsidRPr="003E1193">
        <w:rPr>
          <w:rFonts w:ascii="Arial" w:hAnsi="Arial" w:cs="Arial"/>
          <w:b/>
          <w:sz w:val="32"/>
          <w:szCs w:val="32"/>
        </w:rPr>
        <w:t xml:space="preserve"> </w:t>
      </w:r>
      <w:r w:rsidR="009E489B" w:rsidRPr="003E1193">
        <w:rPr>
          <w:rFonts w:ascii="Arial" w:hAnsi="Arial" w:cs="Arial"/>
          <w:b/>
          <w:sz w:val="32"/>
          <w:szCs w:val="32"/>
        </w:rPr>
        <w:t>«</w:t>
      </w:r>
      <w:r w:rsidR="00C4199A" w:rsidRPr="00CB2EC4">
        <w:rPr>
          <w:rFonts w:ascii="Arial" w:hAnsi="Arial" w:cs="Arial"/>
          <w:b/>
          <w:sz w:val="32"/>
          <w:szCs w:val="32"/>
        </w:rPr>
        <w:t>Предварительное согласование предоставления земельного участка</w:t>
      </w:r>
      <w:r w:rsidR="009E489B" w:rsidRPr="003E1193">
        <w:rPr>
          <w:rFonts w:ascii="Arial" w:hAnsi="Arial" w:cs="Arial"/>
          <w:b/>
          <w:sz w:val="32"/>
          <w:szCs w:val="32"/>
        </w:rPr>
        <w:t>»</w:t>
      </w:r>
      <w:r w:rsidR="000467F3" w:rsidRPr="003E1193">
        <w:rPr>
          <w:rFonts w:ascii="Arial" w:hAnsi="Arial" w:cs="Arial"/>
          <w:sz w:val="32"/>
          <w:szCs w:val="32"/>
          <w:lang w:eastAsia="ar-SA"/>
        </w:rPr>
        <w:t xml:space="preserve"> </w:t>
      </w:r>
      <w:r w:rsidR="000467F3" w:rsidRPr="003E1193">
        <w:rPr>
          <w:rFonts w:ascii="Arial" w:hAnsi="Arial" w:cs="Arial"/>
          <w:b/>
          <w:sz w:val="32"/>
          <w:szCs w:val="32"/>
          <w:lang w:eastAsia="ar-SA"/>
        </w:rPr>
        <w:t xml:space="preserve">утвержденный постановлением Администрации  Черновецкого сельсовета от </w:t>
      </w:r>
      <w:r w:rsidR="00C4199A">
        <w:rPr>
          <w:rFonts w:ascii="Arial" w:hAnsi="Arial" w:cs="Arial"/>
          <w:b/>
          <w:sz w:val="32"/>
          <w:szCs w:val="32"/>
          <w:lang w:eastAsia="ar-SA"/>
        </w:rPr>
        <w:t>08.08.2016</w:t>
      </w:r>
      <w:r w:rsidR="000467F3" w:rsidRPr="003E1193">
        <w:rPr>
          <w:rFonts w:ascii="Arial" w:hAnsi="Arial" w:cs="Arial"/>
          <w:b/>
          <w:sz w:val="32"/>
          <w:szCs w:val="32"/>
          <w:lang w:eastAsia="ar-SA"/>
        </w:rPr>
        <w:t xml:space="preserve"> №</w:t>
      </w:r>
      <w:r w:rsidR="00C4199A">
        <w:rPr>
          <w:rFonts w:ascii="Arial" w:hAnsi="Arial" w:cs="Arial"/>
          <w:b/>
          <w:sz w:val="32"/>
          <w:szCs w:val="32"/>
          <w:lang w:eastAsia="ar-SA"/>
        </w:rPr>
        <w:t>97</w:t>
      </w:r>
    </w:p>
    <w:p w:rsidR="00D805D9" w:rsidRPr="00DB3F58" w:rsidRDefault="00D805D9" w:rsidP="00AE4313">
      <w:pPr>
        <w:tabs>
          <w:tab w:val="left" w:pos="0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0467F3" w:rsidRPr="00DB3F58" w:rsidRDefault="000467F3" w:rsidP="000467F3">
      <w:pPr>
        <w:jc w:val="both"/>
        <w:rPr>
          <w:rFonts w:ascii="Arial" w:hAnsi="Arial" w:cs="Arial"/>
          <w:b/>
          <w:sz w:val="24"/>
          <w:szCs w:val="24"/>
        </w:rPr>
      </w:pPr>
      <w:r w:rsidRPr="00DB3F58">
        <w:rPr>
          <w:rFonts w:ascii="Arial" w:hAnsi="Arial" w:cs="Arial"/>
          <w:sz w:val="24"/>
          <w:szCs w:val="24"/>
          <w:lang w:eastAsia="ar-SA"/>
        </w:rPr>
        <w:t>В соответствии с Федеральным законом от 27.07.2010 №210-ФЗ «</w:t>
      </w:r>
      <w:r w:rsidRPr="00DB3F58">
        <w:rPr>
          <w:rFonts w:ascii="Arial" w:hAnsi="Arial" w:cs="Arial"/>
          <w:bCs/>
          <w:sz w:val="24"/>
          <w:szCs w:val="24"/>
          <w:lang w:eastAsia="ar-SA"/>
        </w:rPr>
        <w:t>Об организации предоставления государственных и муниципальных услуг</w:t>
      </w:r>
      <w:r w:rsidRPr="00DB3F58">
        <w:rPr>
          <w:rFonts w:ascii="Arial" w:hAnsi="Arial" w:cs="Arial"/>
          <w:sz w:val="24"/>
          <w:szCs w:val="24"/>
          <w:lang w:eastAsia="ar-SA"/>
        </w:rPr>
        <w:t xml:space="preserve">», </w:t>
      </w:r>
      <w:r w:rsidRPr="00DB3F58">
        <w:rPr>
          <w:rFonts w:ascii="Arial" w:hAnsi="Arial" w:cs="Arial"/>
          <w:sz w:val="24"/>
          <w:szCs w:val="24"/>
        </w:rPr>
        <w:t xml:space="preserve">в целях приведения административного регламента в соответствие с законодательством Российской Федерации Администрация Черновецкого сельсовета Пристенского района Курской области </w:t>
      </w:r>
      <w:r w:rsidRPr="00DB3F58">
        <w:rPr>
          <w:rFonts w:ascii="Arial" w:hAnsi="Arial" w:cs="Arial"/>
          <w:b/>
          <w:sz w:val="24"/>
          <w:szCs w:val="24"/>
        </w:rPr>
        <w:t>постановляет:</w:t>
      </w:r>
    </w:p>
    <w:p w:rsidR="000467F3" w:rsidRPr="00DB3F58" w:rsidRDefault="000467F3" w:rsidP="000467F3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DB3F58">
        <w:rPr>
          <w:rFonts w:ascii="Arial" w:hAnsi="Arial" w:cs="Arial"/>
          <w:sz w:val="24"/>
          <w:szCs w:val="24"/>
          <w:lang w:eastAsia="ar-SA"/>
        </w:rPr>
        <w:t>Внести в Административный регламент по предоставлению муниципальной услуги «</w:t>
      </w:r>
      <w:r w:rsidR="00C4199A" w:rsidRPr="00CB2EC4">
        <w:rPr>
          <w:rFonts w:ascii="Arial" w:hAnsi="Arial" w:cs="Arial"/>
          <w:sz w:val="24"/>
          <w:szCs w:val="24"/>
        </w:rPr>
        <w:t>Предварительное согласование предоставления земельного участка</w:t>
      </w:r>
      <w:r w:rsidRPr="00DB3F58">
        <w:rPr>
          <w:rFonts w:ascii="Arial" w:hAnsi="Arial" w:cs="Arial"/>
          <w:sz w:val="24"/>
          <w:szCs w:val="24"/>
        </w:rPr>
        <w:t>»</w:t>
      </w:r>
      <w:r w:rsidRPr="00DB3F58">
        <w:rPr>
          <w:rFonts w:ascii="Arial" w:hAnsi="Arial" w:cs="Arial"/>
          <w:sz w:val="24"/>
          <w:szCs w:val="24"/>
          <w:lang w:eastAsia="ar-SA"/>
        </w:rPr>
        <w:t xml:space="preserve">утвержденный постановлением Администрации  Черновецкого сельсовета от </w:t>
      </w:r>
      <w:r w:rsidR="00C4199A">
        <w:rPr>
          <w:rFonts w:ascii="Arial" w:hAnsi="Arial" w:cs="Arial"/>
          <w:sz w:val="24"/>
          <w:szCs w:val="24"/>
          <w:lang w:eastAsia="ar-SA"/>
        </w:rPr>
        <w:t>08.08.2016</w:t>
      </w:r>
      <w:r w:rsidRPr="00DB3F58">
        <w:rPr>
          <w:rFonts w:ascii="Arial" w:hAnsi="Arial" w:cs="Arial"/>
          <w:sz w:val="24"/>
          <w:szCs w:val="24"/>
          <w:lang w:eastAsia="ar-SA"/>
        </w:rPr>
        <w:t xml:space="preserve"> №</w:t>
      </w:r>
      <w:r w:rsidR="00C4199A">
        <w:rPr>
          <w:rFonts w:ascii="Arial" w:hAnsi="Arial" w:cs="Arial"/>
          <w:sz w:val="24"/>
          <w:szCs w:val="24"/>
          <w:lang w:eastAsia="ar-SA"/>
        </w:rPr>
        <w:t>97</w:t>
      </w:r>
      <w:r w:rsidRPr="00DB3F58">
        <w:rPr>
          <w:rFonts w:ascii="Arial" w:hAnsi="Arial" w:cs="Arial"/>
          <w:sz w:val="24"/>
          <w:szCs w:val="24"/>
          <w:lang w:eastAsia="ar-SA"/>
        </w:rPr>
        <w:t xml:space="preserve"> следующие изменения:</w:t>
      </w:r>
    </w:p>
    <w:p w:rsidR="001A2F8C" w:rsidRPr="00DB3F58" w:rsidRDefault="00DB3F58" w:rsidP="00DB3F5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1)</w:t>
      </w:r>
      <w:r w:rsidR="001A2F8C" w:rsidRPr="00DB3F58">
        <w:rPr>
          <w:rFonts w:ascii="Arial" w:hAnsi="Arial" w:cs="Arial"/>
          <w:sz w:val="24"/>
          <w:szCs w:val="24"/>
        </w:rPr>
        <w:t>Пункт</w:t>
      </w:r>
      <w:r w:rsidRPr="00DB3F58">
        <w:rPr>
          <w:rFonts w:ascii="Arial" w:hAnsi="Arial" w:cs="Arial"/>
          <w:bCs/>
          <w:color w:val="000000"/>
          <w:sz w:val="24"/>
          <w:szCs w:val="24"/>
        </w:rPr>
        <w:t xml:space="preserve"> 3.</w:t>
      </w:r>
      <w:r w:rsidR="00C4199A">
        <w:rPr>
          <w:rFonts w:ascii="Arial" w:hAnsi="Arial" w:cs="Arial"/>
          <w:bCs/>
          <w:color w:val="000000"/>
          <w:sz w:val="24"/>
          <w:szCs w:val="24"/>
        </w:rPr>
        <w:t>1</w:t>
      </w:r>
      <w:r w:rsidR="001A2F8C" w:rsidRPr="00DB3F5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A2F8C" w:rsidRPr="00DB3F58">
        <w:rPr>
          <w:rFonts w:ascii="Arial" w:hAnsi="Arial" w:cs="Arial"/>
          <w:bCs/>
          <w:sz w:val="24"/>
          <w:szCs w:val="24"/>
        </w:rPr>
        <w:t xml:space="preserve">раздела </w:t>
      </w:r>
      <w:r w:rsidR="001A2F8C" w:rsidRPr="00DB3F58">
        <w:rPr>
          <w:rFonts w:ascii="Arial" w:hAnsi="Arial" w:cs="Arial"/>
          <w:bCs/>
          <w:sz w:val="24"/>
          <w:szCs w:val="24"/>
          <w:lang w:val="en-US"/>
        </w:rPr>
        <w:t>III</w:t>
      </w:r>
      <w:r w:rsidR="001A2F8C" w:rsidRPr="00DB3F58">
        <w:rPr>
          <w:rFonts w:ascii="Arial" w:hAnsi="Arial" w:cs="Arial"/>
          <w:sz w:val="24"/>
          <w:szCs w:val="24"/>
        </w:rPr>
        <w:t xml:space="preserve"> дополнить</w:t>
      </w:r>
      <w:r w:rsidR="00C4199A">
        <w:rPr>
          <w:rFonts w:ascii="Arial" w:hAnsi="Arial" w:cs="Arial"/>
          <w:sz w:val="24"/>
          <w:szCs w:val="24"/>
        </w:rPr>
        <w:t xml:space="preserve"> подпунктом 3.1.7</w:t>
      </w:r>
      <w:r w:rsidR="001A2F8C" w:rsidRPr="00DB3F58">
        <w:rPr>
          <w:rFonts w:ascii="Arial" w:hAnsi="Arial" w:cs="Arial"/>
          <w:sz w:val="24"/>
          <w:szCs w:val="24"/>
        </w:rPr>
        <w:t xml:space="preserve"> следующего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1A2F8C" w:rsidRPr="00DB3F58">
        <w:rPr>
          <w:rFonts w:ascii="Arial" w:hAnsi="Arial" w:cs="Arial"/>
          <w:sz w:val="24"/>
          <w:szCs w:val="24"/>
        </w:rPr>
        <w:t>содержания:</w:t>
      </w:r>
      <w:r w:rsidRPr="00DB3F58">
        <w:rPr>
          <w:rFonts w:ascii="Arial" w:hAnsi="Arial" w:cs="Arial"/>
          <w:sz w:val="24"/>
          <w:szCs w:val="24"/>
        </w:rPr>
        <w:t xml:space="preserve"> </w:t>
      </w:r>
      <w:r w:rsidR="00AE23BF" w:rsidRPr="008030BD">
        <w:rPr>
          <w:rFonts w:ascii="Arial" w:hAnsi="Arial" w:cs="Arial"/>
          <w:sz w:val="24"/>
          <w:szCs w:val="24"/>
          <w:lang w:eastAsia="en-US"/>
        </w:rPr>
        <w:t>Критерием принятия решения о приеме и регистрации заявления является наличие заявления о предоставлении муниципальной услуги</w:t>
      </w:r>
      <w:r w:rsidRPr="00DB3F58">
        <w:rPr>
          <w:rFonts w:ascii="Arial" w:hAnsi="Arial" w:cs="Arial"/>
          <w:color w:val="000000"/>
          <w:sz w:val="24"/>
          <w:szCs w:val="24"/>
        </w:rPr>
        <w:t>.</w:t>
      </w:r>
    </w:p>
    <w:p w:rsidR="000467F3" w:rsidRPr="00DB3F58" w:rsidRDefault="00DB3F58" w:rsidP="00DB3F58">
      <w:pPr>
        <w:widowControl w:val="0"/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lang w:eastAsia="ar-SA"/>
        </w:rPr>
        <w:t>2.</w:t>
      </w:r>
      <w:r w:rsidR="000467F3" w:rsidRPr="00DB3F58">
        <w:rPr>
          <w:rFonts w:ascii="Arial" w:hAnsi="Arial" w:cs="Arial"/>
          <w:sz w:val="24"/>
          <w:szCs w:val="24"/>
          <w:lang w:eastAsia="ar-SA"/>
        </w:rPr>
        <w:t>Утвердить прилагаемые изменения</w:t>
      </w:r>
      <w:r w:rsidR="000467F3" w:rsidRPr="00DB3F58">
        <w:rPr>
          <w:rFonts w:ascii="Arial" w:hAnsi="Arial" w:cs="Arial"/>
          <w:sz w:val="24"/>
          <w:szCs w:val="24"/>
        </w:rPr>
        <w:t xml:space="preserve">  </w:t>
      </w:r>
      <w:r w:rsidR="000467F3" w:rsidRPr="00DB3F58">
        <w:rPr>
          <w:rFonts w:ascii="Arial" w:hAnsi="Arial" w:cs="Arial"/>
          <w:sz w:val="24"/>
          <w:szCs w:val="24"/>
          <w:lang w:eastAsia="ar-SA"/>
        </w:rPr>
        <w:t xml:space="preserve">в </w:t>
      </w:r>
      <w:r w:rsidR="000467F3" w:rsidRPr="00DB3F58">
        <w:rPr>
          <w:rFonts w:ascii="Arial" w:hAnsi="Arial" w:cs="Arial"/>
          <w:sz w:val="24"/>
          <w:szCs w:val="24"/>
        </w:rPr>
        <w:t xml:space="preserve">Административный регламент по предоставлению муниципальной услуги </w:t>
      </w:r>
      <w:r w:rsidR="000467F3" w:rsidRPr="00DB3F58">
        <w:rPr>
          <w:rFonts w:ascii="Arial" w:hAnsi="Arial" w:cs="Arial"/>
          <w:sz w:val="24"/>
          <w:szCs w:val="24"/>
          <w:lang w:eastAsia="ar-SA"/>
        </w:rPr>
        <w:t>«</w:t>
      </w:r>
      <w:r w:rsidR="00C4199A" w:rsidRPr="00CB2EC4">
        <w:rPr>
          <w:rFonts w:ascii="Arial" w:hAnsi="Arial" w:cs="Arial"/>
          <w:sz w:val="24"/>
          <w:szCs w:val="24"/>
        </w:rPr>
        <w:t>Предварительное согласование предоставления земельного участка</w:t>
      </w:r>
      <w:r w:rsidR="000467F3" w:rsidRPr="00DB3F58">
        <w:rPr>
          <w:rFonts w:ascii="Arial" w:hAnsi="Arial" w:cs="Arial"/>
          <w:sz w:val="24"/>
          <w:szCs w:val="24"/>
        </w:rPr>
        <w:t>»</w:t>
      </w:r>
      <w:r w:rsidR="000467F3" w:rsidRPr="00DB3F58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467F3" w:rsidRPr="00DB3F58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раздел 3, изложить административный регламент  в новой редакции</w:t>
      </w:r>
      <w:r w:rsidR="000467F3" w:rsidRPr="00DB3F58">
        <w:rPr>
          <w:rFonts w:ascii="Arial" w:hAnsi="Arial" w:cs="Arial"/>
          <w:sz w:val="24"/>
          <w:szCs w:val="24"/>
        </w:rPr>
        <w:t>(приложение)</w:t>
      </w:r>
      <w:r w:rsidR="000467F3" w:rsidRPr="00DB3F58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p w:rsidR="00DB3F58" w:rsidRDefault="00DB3F58" w:rsidP="003E11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467F3" w:rsidRPr="00DB3F58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3E1193" w:rsidRDefault="00DB3F58" w:rsidP="003E11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467F3" w:rsidRPr="00DB3F58">
        <w:rPr>
          <w:rFonts w:ascii="Arial" w:hAnsi="Arial" w:cs="Arial"/>
          <w:sz w:val="24"/>
          <w:szCs w:val="24"/>
        </w:rPr>
        <w:t>4. Постановление вступает в силу со дня его обнародования.</w:t>
      </w:r>
    </w:p>
    <w:p w:rsidR="003E1193" w:rsidRDefault="003E1193" w:rsidP="003E11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05D9" w:rsidRPr="003E1193" w:rsidRDefault="00DB3F58" w:rsidP="003E11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</w:t>
      </w:r>
      <w:r w:rsidR="00D805D9" w:rsidRPr="00DB3F58">
        <w:rPr>
          <w:rFonts w:ascii="Arial" w:hAnsi="Arial" w:cs="Arial"/>
          <w:b/>
          <w:sz w:val="24"/>
          <w:szCs w:val="24"/>
        </w:rPr>
        <w:t xml:space="preserve">лава </w:t>
      </w:r>
      <w:r w:rsidR="00E203C8" w:rsidRPr="00DB3F58">
        <w:rPr>
          <w:rFonts w:ascii="Arial" w:hAnsi="Arial" w:cs="Arial"/>
          <w:b/>
          <w:sz w:val="24"/>
          <w:szCs w:val="24"/>
        </w:rPr>
        <w:t>Черновецкого</w:t>
      </w:r>
      <w:r w:rsidR="00565518" w:rsidRPr="00DB3F58">
        <w:rPr>
          <w:rFonts w:ascii="Arial" w:hAnsi="Arial" w:cs="Arial"/>
          <w:b/>
          <w:sz w:val="24"/>
          <w:szCs w:val="24"/>
        </w:rPr>
        <w:t xml:space="preserve"> сельсовета</w:t>
      </w:r>
      <w:r w:rsidR="009221BB" w:rsidRPr="00DB3F58">
        <w:rPr>
          <w:rFonts w:ascii="Arial" w:hAnsi="Arial" w:cs="Arial"/>
          <w:b/>
          <w:sz w:val="24"/>
          <w:szCs w:val="24"/>
        </w:rPr>
        <w:t xml:space="preserve"> </w:t>
      </w:r>
      <w:r w:rsidR="00D805D9" w:rsidRPr="00DB3F58">
        <w:rPr>
          <w:rFonts w:ascii="Arial" w:hAnsi="Arial" w:cs="Arial"/>
          <w:b/>
          <w:sz w:val="24"/>
          <w:szCs w:val="24"/>
        </w:rPr>
        <w:tab/>
      </w:r>
      <w:r w:rsidR="009221BB" w:rsidRPr="00DB3F58">
        <w:rPr>
          <w:rFonts w:ascii="Arial" w:hAnsi="Arial" w:cs="Arial"/>
          <w:b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9221BB" w:rsidRPr="00DB3F58">
        <w:rPr>
          <w:rFonts w:ascii="Arial" w:hAnsi="Arial" w:cs="Arial"/>
          <w:b/>
          <w:sz w:val="24"/>
          <w:szCs w:val="24"/>
        </w:rPr>
        <w:t xml:space="preserve"> </w:t>
      </w:r>
      <w:r w:rsidR="00565518" w:rsidRPr="00DB3F58">
        <w:rPr>
          <w:rFonts w:ascii="Arial" w:hAnsi="Arial" w:cs="Arial"/>
          <w:b/>
          <w:sz w:val="24"/>
          <w:szCs w:val="24"/>
        </w:rPr>
        <w:t>С.</w:t>
      </w:r>
      <w:r w:rsidR="00E203C8" w:rsidRPr="00DB3F58">
        <w:rPr>
          <w:rFonts w:ascii="Arial" w:hAnsi="Arial" w:cs="Arial"/>
          <w:b/>
          <w:sz w:val="24"/>
          <w:szCs w:val="24"/>
        </w:rPr>
        <w:t>Г.Константинов.</w:t>
      </w:r>
    </w:p>
    <w:p w:rsidR="00D805D9" w:rsidRPr="00DB3F58" w:rsidRDefault="00E203C8" w:rsidP="003E11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B3F58">
        <w:rPr>
          <w:rFonts w:ascii="Arial" w:hAnsi="Arial" w:cs="Arial"/>
          <w:b/>
          <w:sz w:val="24"/>
          <w:szCs w:val="24"/>
        </w:rPr>
        <w:t>Пристенского района Курской области</w:t>
      </w:r>
      <w:r w:rsidR="00D805D9" w:rsidRPr="00DB3F58">
        <w:rPr>
          <w:rFonts w:ascii="Arial" w:hAnsi="Arial" w:cs="Arial"/>
          <w:b/>
          <w:sz w:val="24"/>
          <w:szCs w:val="24"/>
        </w:rPr>
        <w:br w:type="page"/>
      </w:r>
    </w:p>
    <w:p w:rsidR="002D70E3" w:rsidRPr="00DB3F58" w:rsidRDefault="002D70E3" w:rsidP="003E1193">
      <w:pPr>
        <w:spacing w:after="0"/>
        <w:ind w:left="4500"/>
        <w:jc w:val="right"/>
        <w:rPr>
          <w:rFonts w:ascii="Arial" w:hAnsi="Arial" w:cs="Arial"/>
          <w:sz w:val="24"/>
          <w:szCs w:val="24"/>
        </w:rPr>
      </w:pPr>
      <w:r w:rsidRPr="00DB3F58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C4199A" w:rsidRDefault="002D70E3" w:rsidP="00C4199A">
      <w:pPr>
        <w:spacing w:after="0"/>
        <w:ind w:left="4500"/>
        <w:jc w:val="right"/>
        <w:rPr>
          <w:rFonts w:ascii="Arial" w:hAnsi="Arial" w:cs="Arial"/>
          <w:sz w:val="24"/>
          <w:szCs w:val="24"/>
        </w:rPr>
      </w:pPr>
      <w:r w:rsidRPr="00DB3F58">
        <w:rPr>
          <w:rFonts w:ascii="Arial" w:hAnsi="Arial" w:cs="Arial"/>
          <w:sz w:val="24"/>
          <w:szCs w:val="24"/>
        </w:rPr>
        <w:t xml:space="preserve">к постановлению Администрации Черновецкого сельсовета Пристенского района Курской области </w:t>
      </w:r>
    </w:p>
    <w:p w:rsidR="002D70E3" w:rsidRPr="00DB3F58" w:rsidRDefault="002D70E3" w:rsidP="00C4199A">
      <w:pPr>
        <w:spacing w:after="0"/>
        <w:ind w:left="4500"/>
        <w:jc w:val="right"/>
        <w:rPr>
          <w:rFonts w:ascii="Arial" w:hAnsi="Arial" w:cs="Arial"/>
          <w:sz w:val="24"/>
          <w:szCs w:val="24"/>
        </w:rPr>
      </w:pPr>
      <w:r w:rsidRPr="00DB3F58">
        <w:rPr>
          <w:rFonts w:ascii="Arial" w:hAnsi="Arial" w:cs="Arial"/>
          <w:sz w:val="24"/>
          <w:szCs w:val="24"/>
        </w:rPr>
        <w:t>№ 1</w:t>
      </w:r>
      <w:r w:rsidR="00C4199A">
        <w:rPr>
          <w:rFonts w:ascii="Arial" w:hAnsi="Arial" w:cs="Arial"/>
          <w:sz w:val="24"/>
          <w:szCs w:val="24"/>
        </w:rPr>
        <w:t>49 от 0 8.11.2016</w:t>
      </w:r>
      <w:r w:rsidRPr="00DB3F58">
        <w:rPr>
          <w:rFonts w:ascii="Arial" w:hAnsi="Arial" w:cs="Arial"/>
          <w:sz w:val="24"/>
          <w:szCs w:val="24"/>
        </w:rPr>
        <w:t xml:space="preserve"> года</w:t>
      </w:r>
    </w:p>
    <w:p w:rsidR="002D70E3" w:rsidRPr="00DB3F58" w:rsidRDefault="002D70E3" w:rsidP="002D70E3">
      <w:pPr>
        <w:ind w:right="98"/>
        <w:jc w:val="center"/>
        <w:rPr>
          <w:rFonts w:ascii="Arial" w:hAnsi="Arial" w:cs="Arial"/>
          <w:b/>
          <w:sz w:val="24"/>
          <w:szCs w:val="24"/>
        </w:rPr>
      </w:pPr>
    </w:p>
    <w:p w:rsidR="002D70E3" w:rsidRPr="00DB3F58" w:rsidRDefault="002D70E3" w:rsidP="002D70E3">
      <w:pPr>
        <w:ind w:right="98"/>
        <w:jc w:val="center"/>
        <w:rPr>
          <w:rFonts w:ascii="Arial" w:hAnsi="Arial" w:cs="Arial"/>
          <w:b/>
          <w:sz w:val="24"/>
          <w:szCs w:val="24"/>
        </w:rPr>
      </w:pPr>
    </w:p>
    <w:p w:rsidR="00C4199A" w:rsidRPr="00CB2EC4" w:rsidRDefault="00C4199A" w:rsidP="00C4199A">
      <w:pPr>
        <w:widowControl w:val="0"/>
        <w:tabs>
          <w:tab w:val="left" w:pos="2585"/>
          <w:tab w:val="center" w:pos="481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4199A" w:rsidRPr="00CB2EC4" w:rsidRDefault="00C4199A" w:rsidP="00C4199A">
      <w:pPr>
        <w:widowControl w:val="0"/>
        <w:tabs>
          <w:tab w:val="left" w:pos="2585"/>
          <w:tab w:val="center" w:pos="48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2EC4">
        <w:rPr>
          <w:rFonts w:ascii="Arial" w:hAnsi="Arial" w:cs="Arial"/>
          <w:b/>
          <w:bCs/>
          <w:sz w:val="28"/>
          <w:szCs w:val="28"/>
        </w:rPr>
        <w:t>Административный регламент</w:t>
      </w:r>
    </w:p>
    <w:p w:rsidR="00C4199A" w:rsidRPr="00CB2EC4" w:rsidRDefault="00C4199A" w:rsidP="00C4199A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2EC4">
        <w:rPr>
          <w:rFonts w:ascii="Arial" w:hAnsi="Arial" w:cs="Arial"/>
          <w:b/>
          <w:bCs/>
          <w:sz w:val="28"/>
          <w:szCs w:val="28"/>
        </w:rPr>
        <w:t>Администрации Черновецкого сельсовета</w:t>
      </w:r>
    </w:p>
    <w:p w:rsidR="00C4199A" w:rsidRPr="00CB2EC4" w:rsidRDefault="00C4199A" w:rsidP="00C4199A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2EC4">
        <w:rPr>
          <w:rFonts w:ascii="Arial" w:hAnsi="Arial" w:cs="Arial"/>
          <w:b/>
          <w:bCs/>
          <w:sz w:val="28"/>
          <w:szCs w:val="28"/>
        </w:rPr>
        <w:t>Пристенского района Курской области</w:t>
      </w:r>
    </w:p>
    <w:p w:rsidR="00C4199A" w:rsidRPr="00CB2EC4" w:rsidRDefault="00C4199A" w:rsidP="00C4199A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2EC4">
        <w:rPr>
          <w:rFonts w:ascii="Arial" w:hAnsi="Arial" w:cs="Arial"/>
          <w:b/>
          <w:bCs/>
          <w:sz w:val="28"/>
          <w:szCs w:val="28"/>
        </w:rPr>
        <w:t>по предоставлению муниципальной услуги</w:t>
      </w:r>
    </w:p>
    <w:p w:rsidR="00C4199A" w:rsidRPr="00CB2EC4" w:rsidRDefault="00C4199A" w:rsidP="00C4199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EC4">
        <w:rPr>
          <w:rFonts w:ascii="Arial" w:hAnsi="Arial" w:cs="Arial"/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pacing w:val="-1"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 xml:space="preserve">1. </w:t>
      </w:r>
      <w:r w:rsidRPr="00CB2EC4">
        <w:rPr>
          <w:rFonts w:ascii="Arial" w:hAnsi="Arial" w:cs="Arial"/>
          <w:b/>
          <w:spacing w:val="-1"/>
          <w:sz w:val="24"/>
          <w:szCs w:val="24"/>
        </w:rPr>
        <w:t>ОБЩИЕ ПОЛОЖЕНИЯ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pacing w:val="-1"/>
          <w:sz w:val="24"/>
          <w:szCs w:val="24"/>
        </w:rPr>
      </w:pPr>
    </w:p>
    <w:p w:rsidR="00C4199A" w:rsidRPr="00CB2EC4" w:rsidRDefault="00C4199A" w:rsidP="00C4199A">
      <w:pPr>
        <w:numPr>
          <w:ilvl w:val="1"/>
          <w:numId w:val="13"/>
        </w:numPr>
        <w:tabs>
          <w:tab w:val="clear" w:pos="0"/>
          <w:tab w:val="num" w:pos="1080"/>
        </w:tabs>
        <w:suppressAutoHyphens/>
        <w:spacing w:after="0" w:line="240" w:lineRule="auto"/>
        <w:ind w:left="1080" w:hanging="360"/>
        <w:jc w:val="both"/>
        <w:rPr>
          <w:rFonts w:ascii="Arial" w:hAnsi="Arial" w:cs="Arial"/>
          <w:b/>
          <w:spacing w:val="-1"/>
          <w:sz w:val="24"/>
          <w:szCs w:val="24"/>
        </w:rPr>
      </w:pPr>
      <w:r w:rsidRPr="00CB2EC4">
        <w:rPr>
          <w:rFonts w:ascii="Arial" w:hAnsi="Arial" w:cs="Arial"/>
          <w:b/>
          <w:spacing w:val="-1"/>
          <w:sz w:val="24"/>
          <w:szCs w:val="24"/>
        </w:rPr>
        <w:t>1.1.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spacing w:val="-1"/>
          <w:sz w:val="24"/>
          <w:szCs w:val="24"/>
        </w:rPr>
        <w:t>Предмет регулирования регламента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bCs/>
          <w:color w:val="000000"/>
          <w:sz w:val="24"/>
          <w:szCs w:val="24"/>
        </w:rPr>
        <w:tab/>
      </w:r>
      <w:r w:rsidRPr="00CB2EC4">
        <w:rPr>
          <w:rFonts w:ascii="Arial" w:hAnsi="Arial" w:cs="Arial"/>
          <w:sz w:val="24"/>
          <w:szCs w:val="24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C4199A" w:rsidRPr="00CB2EC4" w:rsidRDefault="00C4199A" w:rsidP="00C4199A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1.2. Круг заявителей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Заявителями являются физические лица,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юридические лица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либо их уполномоченные представители (далее – заявители).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1.3. Требования к порядку информирования о предоставлении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муниципальной услуги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Администрация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Пристенского района расположена по адресу : 306228,Курская область, Пристенский район, с.Черновец, ул.Молодежная д1А.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График работы: приемные дни: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 xml:space="preserve">ежедневно - с 9-00 до 18-00 часов (в предпраздничные дни до 16.00 ч.), кроме выходных и нерабочих дней,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перерыв - с 13-00 ч. до 14-00ч.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выходные дни – суббота, воскресенье.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Филиал ОБУ «МФЦ» Пристенского района (далее филиал ОБУ «МФЦ»):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306200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п.Пристень, ул.Ленина д. 2а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График работы: понедельник- с 8-00ч до 17-00ч.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lastRenderedPageBreak/>
        <w:t>без перерыва;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выходной день – суббота, воскресенье.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1.3.2. Справочные телефоны органа местного самоуправления осуществляющего непосредственное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предоставление муниципальной услуги, организаций, участвующих в предоставлении муниципальной услуги.</w:t>
      </w:r>
    </w:p>
    <w:p w:rsidR="00C4199A" w:rsidRPr="00CB2EC4" w:rsidRDefault="00C4199A" w:rsidP="00C4199A">
      <w:pPr>
        <w:spacing w:after="0" w:line="240" w:lineRule="auto"/>
        <w:ind w:firstLine="284"/>
        <w:jc w:val="both"/>
        <w:outlineLvl w:val="1"/>
        <w:rPr>
          <w:rFonts w:ascii="Arial" w:hAnsi="Arial" w:cs="Arial"/>
          <w:bCs/>
          <w:sz w:val="24"/>
          <w:szCs w:val="24"/>
          <w:lang w:eastAsia="en-US"/>
        </w:rPr>
      </w:pPr>
      <w:r w:rsidRPr="00CB2EC4">
        <w:rPr>
          <w:rFonts w:ascii="Arial" w:hAnsi="Arial" w:cs="Arial"/>
          <w:bCs/>
          <w:sz w:val="24"/>
          <w:szCs w:val="24"/>
          <w:lang w:eastAsia="en-US"/>
        </w:rPr>
        <w:t>Телефон для справок Администрации: 8(4713431256) Телефон для направления обращений факсимильной связью: 8 (4713431203)</w:t>
      </w:r>
    </w:p>
    <w:p w:rsidR="00C4199A" w:rsidRPr="00CB2EC4" w:rsidRDefault="00C4199A" w:rsidP="00C4199A">
      <w:pPr>
        <w:spacing w:after="0" w:line="240" w:lineRule="auto"/>
        <w:ind w:firstLine="284"/>
        <w:jc w:val="both"/>
        <w:outlineLvl w:val="1"/>
        <w:rPr>
          <w:rFonts w:ascii="Arial" w:hAnsi="Arial" w:cs="Arial"/>
          <w:bCs/>
          <w:sz w:val="24"/>
          <w:szCs w:val="24"/>
          <w:lang w:eastAsia="en-US"/>
        </w:rPr>
      </w:pPr>
      <w:r w:rsidRPr="00CB2EC4">
        <w:rPr>
          <w:rFonts w:ascii="Arial" w:hAnsi="Arial" w:cs="Arial"/>
          <w:sz w:val="24"/>
          <w:szCs w:val="24"/>
        </w:rPr>
        <w:t>Справочные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телефоны ОБУ «МФЦ»: 8(47134) 2-18-55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1.3.3. Адреса официальных сайтов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Адреса официальных сайтов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4199A" w:rsidRPr="00CB2EC4" w:rsidRDefault="00C4199A" w:rsidP="00C4199A">
      <w:pPr>
        <w:pStyle w:val="2"/>
        <w:keepNext w:val="0"/>
        <w:spacing w:before="0" w:after="0"/>
        <w:ind w:firstLine="284"/>
        <w:jc w:val="both"/>
        <w:rPr>
          <w:rFonts w:ascii="Arial" w:hAnsi="Arial" w:cs="Arial"/>
          <w:b w:val="0"/>
          <w:bCs w:val="0"/>
          <w:i w:val="0"/>
          <w:sz w:val="24"/>
          <w:szCs w:val="24"/>
          <w:lang w:eastAsia="en-US"/>
        </w:rPr>
      </w:pPr>
      <w:r w:rsidRPr="00CB2EC4">
        <w:rPr>
          <w:rFonts w:ascii="Arial" w:hAnsi="Arial" w:cs="Arial"/>
          <w:b w:val="0"/>
          <w:bCs w:val="0"/>
          <w:i w:val="0"/>
          <w:sz w:val="24"/>
          <w:szCs w:val="24"/>
          <w:lang w:eastAsia="en-US"/>
        </w:rPr>
        <w:t xml:space="preserve">Адрес официального сайта Администрации: </w:t>
      </w:r>
      <w:r w:rsidRPr="00CB2EC4">
        <w:rPr>
          <w:rStyle w:val="FontStyle16"/>
          <w:rFonts w:ascii="Arial" w:eastAsia="Calibri" w:hAnsi="Arial" w:cs="Arial"/>
          <w:b w:val="0"/>
          <w:i w:val="0"/>
          <w:lang w:val="en-US"/>
        </w:rPr>
        <w:t>www</w:t>
      </w:r>
      <w:r w:rsidRPr="00CB2EC4">
        <w:rPr>
          <w:rStyle w:val="FontStyle16"/>
          <w:rFonts w:ascii="Arial" w:eastAsia="Calibri" w:hAnsi="Arial" w:cs="Arial"/>
          <w:b w:val="0"/>
          <w:i w:val="0"/>
        </w:rPr>
        <w:t>.</w:t>
      </w:r>
      <w:r w:rsidRPr="00CB2EC4">
        <w:rPr>
          <w:rStyle w:val="FontStyle16"/>
          <w:rFonts w:ascii="Arial" w:eastAsia="Calibri" w:hAnsi="Arial" w:cs="Arial"/>
          <w:b w:val="0"/>
          <w:i w:val="0"/>
          <w:lang w:val="en-US"/>
        </w:rPr>
        <w:t>cernovec</w:t>
      </w:r>
      <w:r w:rsidRPr="00CB2EC4">
        <w:rPr>
          <w:rStyle w:val="FontStyle16"/>
          <w:rFonts w:ascii="Arial" w:eastAsia="Calibri" w:hAnsi="Arial" w:cs="Arial"/>
          <w:b w:val="0"/>
          <w:i w:val="0"/>
        </w:rPr>
        <w:t>.</w:t>
      </w:r>
      <w:r w:rsidRPr="00CB2EC4">
        <w:rPr>
          <w:rStyle w:val="FontStyle16"/>
          <w:rFonts w:ascii="Arial" w:eastAsia="Calibri" w:hAnsi="Arial" w:cs="Arial"/>
          <w:b w:val="0"/>
          <w:i w:val="0"/>
          <w:lang w:val="en-US"/>
        </w:rPr>
        <w:t>rkursk</w:t>
      </w:r>
      <w:r w:rsidRPr="00CB2EC4">
        <w:rPr>
          <w:rStyle w:val="FontStyle16"/>
          <w:rFonts w:ascii="Arial" w:eastAsia="Calibri" w:hAnsi="Arial" w:cs="Arial"/>
          <w:b w:val="0"/>
          <w:i w:val="0"/>
        </w:rPr>
        <w:t>.</w:t>
      </w:r>
      <w:r w:rsidRPr="00CB2EC4">
        <w:rPr>
          <w:rStyle w:val="FontStyle16"/>
          <w:rFonts w:ascii="Arial" w:eastAsia="Calibri" w:hAnsi="Arial" w:cs="Arial"/>
          <w:b w:val="0"/>
          <w:i w:val="0"/>
          <w:lang w:val="en-US"/>
        </w:rPr>
        <w:t>ru</w:t>
      </w:r>
    </w:p>
    <w:p w:rsidR="00C4199A" w:rsidRPr="00CB2EC4" w:rsidRDefault="00C4199A" w:rsidP="00C4199A">
      <w:pPr>
        <w:pStyle w:val="2"/>
        <w:keepNext w:val="0"/>
        <w:spacing w:before="0" w:after="0"/>
        <w:ind w:firstLine="284"/>
        <w:jc w:val="both"/>
        <w:rPr>
          <w:rFonts w:ascii="Arial" w:hAnsi="Arial" w:cs="Arial"/>
          <w:b w:val="0"/>
          <w:bCs w:val="0"/>
          <w:i w:val="0"/>
          <w:sz w:val="24"/>
          <w:szCs w:val="24"/>
          <w:lang w:eastAsia="en-US"/>
        </w:rPr>
      </w:pPr>
      <w:r w:rsidRPr="00CB2EC4">
        <w:rPr>
          <w:rFonts w:ascii="Arial" w:hAnsi="Arial" w:cs="Arial"/>
          <w:b w:val="0"/>
          <w:bCs w:val="0"/>
          <w:i w:val="0"/>
          <w:sz w:val="24"/>
          <w:szCs w:val="24"/>
          <w:lang w:eastAsia="en-US"/>
        </w:rPr>
        <w:t>Адрес электронной почты Администрации:</w:t>
      </w:r>
      <w:r>
        <w:rPr>
          <w:rFonts w:ascii="Arial" w:hAnsi="Arial" w:cs="Arial"/>
          <w:b w:val="0"/>
          <w:bCs w:val="0"/>
          <w:i w:val="0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b w:val="0"/>
          <w:i w:val="0"/>
          <w:sz w:val="24"/>
          <w:szCs w:val="24"/>
          <w:lang w:val="en-GB"/>
        </w:rPr>
        <w:t>vipchernovec</w:t>
      </w:r>
      <w:r w:rsidRPr="00CB2EC4">
        <w:rPr>
          <w:rFonts w:ascii="Arial" w:hAnsi="Arial" w:cs="Arial"/>
          <w:b w:val="0"/>
          <w:i w:val="0"/>
          <w:sz w:val="24"/>
          <w:szCs w:val="24"/>
        </w:rPr>
        <w:t>4619@</w:t>
      </w:r>
      <w:r w:rsidRPr="00CB2EC4">
        <w:rPr>
          <w:rFonts w:ascii="Arial" w:hAnsi="Arial" w:cs="Arial"/>
          <w:b w:val="0"/>
          <w:i w:val="0"/>
          <w:sz w:val="24"/>
          <w:szCs w:val="24"/>
          <w:lang w:val="en-GB"/>
        </w:rPr>
        <w:t>mail</w:t>
      </w:r>
      <w:r w:rsidRPr="00CB2EC4">
        <w:rPr>
          <w:rFonts w:ascii="Arial" w:hAnsi="Arial" w:cs="Arial"/>
          <w:b w:val="0"/>
          <w:i w:val="0"/>
          <w:sz w:val="24"/>
          <w:szCs w:val="24"/>
        </w:rPr>
        <w:t>.</w:t>
      </w:r>
      <w:r w:rsidRPr="00CB2EC4">
        <w:rPr>
          <w:rFonts w:ascii="Arial" w:hAnsi="Arial" w:cs="Arial"/>
          <w:b w:val="0"/>
          <w:i w:val="0"/>
          <w:sz w:val="24"/>
          <w:szCs w:val="24"/>
          <w:lang w:val="en-GB"/>
        </w:rPr>
        <w:t>ru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Адрес официального сайта МФЦ: www.mfc-kursk.ru.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Электронная почта МФЦ: mfc@rkursk.ru.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1.3.5. Информация об услуге, порядке ее оказания предоставляется заявителям на безвозмездной основе.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1.3.6. Информирование заявителей организуется следующим образом: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«Интернет»).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1.3.7. Индивидуальное устное информирование осуществляется специалистами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при обращении заявителей за информацией лично (в том числе по телефону).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График работы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сельсовета, график личного приема заявителей размещается в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информационно - телекоммуникационной сети «Интернет» на официальном сайте администрации Черновецкого сельсовета Пристенского района и на информационном стенде.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письменный ответ по существу поставленных в устном обращении вопросах.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lastRenderedPageBreak/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1.3.9. Письменное индивидуальное информирование осуществляется в письменной форме за подписью главы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фамилию, имя, отчество (при наличии) и номер телефона исполнителя.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Ответ на заявление, поступившее в администрацию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1.3.10. Публичное информирование об услуге и о порядке ее оказания осуществляется администрацией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pacing w:val="-1"/>
          <w:sz w:val="24"/>
          <w:szCs w:val="24"/>
        </w:rPr>
      </w:pPr>
      <w:r w:rsidRPr="00CB2EC4">
        <w:rPr>
          <w:rFonts w:ascii="Arial" w:hAnsi="Arial" w:cs="Arial"/>
          <w:b/>
          <w:spacing w:val="-1"/>
          <w:sz w:val="24"/>
          <w:szCs w:val="24"/>
        </w:rPr>
        <w:t>2. Стандарт предоставления муниципальной услуги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2.1. Наименование муниципальной услуги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Предварительное согласование предоставления земельного участка.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2.2. Наименование органа, предоставляющего муниципальную услугу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Муниципальная услуга предоставляется Администрацией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Пристенского района (далее по тексту - администрация).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В предоставлении муниципальной услуги участвует ОБУ «МФЦ»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части приема документов от заявителя.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предоставлении муниципальной услуги участвуют:</w:t>
      </w:r>
      <w:r w:rsidRPr="00CB2EC4">
        <w:rPr>
          <w:rFonts w:ascii="Arial" w:hAnsi="Arial" w:cs="Arial"/>
          <w:sz w:val="24"/>
          <w:szCs w:val="24"/>
        </w:rPr>
        <w:tab/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Федеральная налоговая службе №7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-ФГБУ «ФКП Росреестра» по Курской области (ее территориальные органы);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Федеральная служба государственной регистрации, кадастра и картографии (ее территориальные органы);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органы исполнительной власти Курской области.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не вправе требовать от заявителей осуществления действий, в том числе </w:t>
      </w:r>
      <w:r w:rsidRPr="00CB2EC4">
        <w:rPr>
          <w:rFonts w:ascii="Arial" w:hAnsi="Arial" w:cs="Arial"/>
          <w:sz w:val="24"/>
          <w:szCs w:val="24"/>
        </w:rPr>
        <w:lastRenderedPageBreak/>
        <w:t>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решением представительного органа.</w:t>
      </w:r>
    </w:p>
    <w:p w:rsidR="00C4199A" w:rsidRPr="00CB2EC4" w:rsidRDefault="00C4199A" w:rsidP="00C4199A">
      <w:pPr>
        <w:tabs>
          <w:tab w:val="left" w:pos="2208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2.3. Описание результата предоставления муниципальной услуги</w:t>
      </w:r>
    </w:p>
    <w:p w:rsidR="00C4199A" w:rsidRPr="00CB2EC4" w:rsidRDefault="00C4199A" w:rsidP="00C4199A">
      <w:pPr>
        <w:widowControl w:val="0"/>
        <w:tabs>
          <w:tab w:val="left" w:pos="567"/>
        </w:tabs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b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Результатом предоставления муниципальной услуги является: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решение о предварительном согласовании предоставления земельного участка;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решение об отказе в предварительном согласовании предоставления земельного участка;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уведомление о возврате заявления о предварительном согласовании предоставления земельного участка заявителю.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Результаты предоставления муниципальной услуги предоставляются выбранным заявителем способом, указанным в заявлении о предоставлении земельного участка.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 xml:space="preserve">Срок принятия решения о предварительном согласовании </w:t>
      </w:r>
      <w:r w:rsidRPr="00CB2EC4">
        <w:rPr>
          <w:rFonts w:ascii="Arial" w:hAnsi="Arial" w:cs="Arial"/>
          <w:sz w:val="24"/>
          <w:szCs w:val="24"/>
        </w:rPr>
        <w:t>предоставления земельного участка или решение об отказе в предварительном согласовании предоставления земельного участка</w:t>
      </w:r>
      <w:r w:rsidRPr="00CB2EC4">
        <w:rPr>
          <w:rFonts w:ascii="Arial" w:eastAsia="Tahoma" w:hAnsi="Arial" w:cs="Arial"/>
          <w:sz w:val="24"/>
          <w:szCs w:val="24"/>
        </w:rPr>
        <w:t xml:space="preserve"> составляет 30 дней со дня поступления соответствующего заявления.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услуги осуществляется в соответствии с: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199A" w:rsidRPr="00D32A8F" w:rsidRDefault="00C4199A" w:rsidP="00C4199A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ab/>
      </w:r>
      <w:r w:rsidR="00F865FE">
        <w:rPr>
          <w:rFonts w:ascii="Arial" w:hAnsi="Arial" w:cs="Arial"/>
          <w:color w:val="000000"/>
          <w:sz w:val="24"/>
          <w:szCs w:val="24"/>
        </w:rPr>
        <w:t>1</w:t>
      </w:r>
      <w:r w:rsidRPr="00CB2E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D32A8F">
        <w:rPr>
          <w:rFonts w:ascii="Arial" w:hAnsi="Arial" w:cs="Arial"/>
          <w:color w:val="FF0000"/>
          <w:sz w:val="24"/>
          <w:szCs w:val="24"/>
        </w:rPr>
        <w:t xml:space="preserve">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C4199A" w:rsidRPr="00D32A8F" w:rsidRDefault="00F865FE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FF0000"/>
          <w:sz w:val="24"/>
          <w:szCs w:val="24"/>
        </w:rPr>
      </w:pPr>
      <w:r w:rsidRPr="00D32A8F">
        <w:rPr>
          <w:rFonts w:ascii="Arial" w:hAnsi="Arial" w:cs="Arial"/>
          <w:color w:val="FF0000"/>
          <w:sz w:val="24"/>
          <w:szCs w:val="24"/>
        </w:rPr>
        <w:t>2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Гражданским кодексом Российской Федерации от 30 ноября 1994 года № 51-ФЗ (Собрание законодательства Российской Федерации, 1994, № 32);</w:t>
      </w:r>
    </w:p>
    <w:p w:rsidR="00C4199A" w:rsidRPr="00D32A8F" w:rsidRDefault="00F865FE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FF0000"/>
          <w:sz w:val="24"/>
          <w:szCs w:val="24"/>
        </w:rPr>
      </w:pPr>
      <w:r w:rsidRPr="00D32A8F">
        <w:rPr>
          <w:rFonts w:ascii="Arial" w:eastAsia="Tahoma" w:hAnsi="Arial" w:cs="Arial"/>
          <w:color w:val="FF0000"/>
          <w:sz w:val="24"/>
          <w:szCs w:val="24"/>
        </w:rPr>
        <w:t>3.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Земельным кодексом Российской Федерации от 25 октября 2001 года № 136-ФЗ («Российская газета», № 211-212, 30.10.2001);</w:t>
      </w:r>
    </w:p>
    <w:p w:rsidR="00C4199A" w:rsidRPr="00CB2EC4" w:rsidRDefault="000D7BF5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D32A8F">
        <w:rPr>
          <w:rFonts w:ascii="Arial" w:eastAsia="Tahoma" w:hAnsi="Arial" w:cs="Arial"/>
          <w:color w:val="FF0000"/>
          <w:sz w:val="24"/>
          <w:szCs w:val="24"/>
        </w:rPr>
        <w:t>4.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Градостроительным кодексом Российской Федерации от 29 декабря 2004 года № 190-ФЗ («Российская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 xml:space="preserve"> газета», № 290, 30.12.2004);</w:t>
      </w:r>
    </w:p>
    <w:p w:rsidR="00C4199A" w:rsidRPr="00CB2EC4" w:rsidRDefault="000D7BF5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color w:val="000000"/>
          <w:sz w:val="24"/>
          <w:szCs w:val="24"/>
        </w:rPr>
        <w:t>5.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Федеральным законом от 18 июня 2001 года № 78-ФЗ «О землеустройстве» («Российская газета», № 118-119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, 23.06.2001);</w:t>
      </w:r>
    </w:p>
    <w:p w:rsidR="00C4199A" w:rsidRPr="00CB2EC4" w:rsidRDefault="000D7BF5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color w:val="000000"/>
          <w:sz w:val="24"/>
          <w:szCs w:val="24"/>
        </w:rPr>
        <w:t>6.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Федеральным законом от 25 октября 2001 года № 137-ФЗ</w:t>
      </w:r>
      <w:r w:rsidR="00C4199A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«О введении в действие Земельного кодекса Российской Федерации» («Российская газета», № 211-212, 30.10.2001.);</w:t>
      </w:r>
    </w:p>
    <w:p w:rsidR="00C4199A" w:rsidRPr="00CB2EC4" w:rsidRDefault="000D7BF5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color w:val="000000"/>
          <w:sz w:val="24"/>
          <w:szCs w:val="24"/>
        </w:rPr>
        <w:t>7.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Федеральный закон от 24 июля 2002 года №101-ФЗ «Об обороте земель сельскохозяйственного назначения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» («Российская газета» №137, 27.07.2002);</w:t>
      </w:r>
    </w:p>
    <w:p w:rsidR="00C4199A" w:rsidRPr="00CB2EC4" w:rsidRDefault="000D7BF5" w:rsidP="00C4199A">
      <w:pPr>
        <w:autoSpaceDN w:val="0"/>
        <w:spacing w:after="0" w:line="240" w:lineRule="auto"/>
        <w:ind w:firstLine="709"/>
        <w:jc w:val="both"/>
        <w:textAlignment w:val="baseline"/>
        <w:rPr>
          <w:rFonts w:ascii="Arial" w:eastAsia="Tahoma" w:hAnsi="Arial" w:cs="Arial"/>
          <w:color w:val="000000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>8.</w:t>
      </w:r>
      <w:r w:rsidR="00C4199A"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Федеральным законом от 29 декабря 2004 года № 191-ФЗ "О введении в действие Градостроительного кодекса</w:t>
      </w:r>
      <w:r w:rsidR="00C4199A" w:rsidRPr="00CB2EC4">
        <w:rPr>
          <w:rFonts w:ascii="Arial" w:eastAsia="Tahoma" w:hAnsi="Arial" w:cs="Arial"/>
          <w:kern w:val="3"/>
          <w:sz w:val="24"/>
          <w:szCs w:val="24"/>
        </w:rPr>
        <w:t xml:space="preserve"> Российской Федерации («Российская газета», № 290, 30.12.2004</w:t>
      </w:r>
      <w:r w:rsidR="00C4199A" w:rsidRPr="00CB2EC4">
        <w:rPr>
          <w:rFonts w:ascii="Arial" w:eastAsia="Tahoma" w:hAnsi="Arial" w:cs="Arial"/>
          <w:color w:val="000000"/>
          <w:kern w:val="3"/>
          <w:sz w:val="24"/>
          <w:szCs w:val="24"/>
        </w:rPr>
        <w:t xml:space="preserve">); </w:t>
      </w:r>
    </w:p>
    <w:p w:rsidR="00C4199A" w:rsidRPr="00CB2EC4" w:rsidRDefault="000D7BF5" w:rsidP="00C4199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D32A8F">
        <w:rPr>
          <w:rFonts w:ascii="Arial" w:eastAsia="Tahoma" w:hAnsi="Arial" w:cs="Arial"/>
          <w:color w:val="FF0000"/>
          <w:sz w:val="24"/>
          <w:szCs w:val="24"/>
        </w:rPr>
        <w:lastRenderedPageBreak/>
        <w:t>9.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Федеральным законом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 xml:space="preserve"> от 24 июля 2007 года № 221-ФЗ</w:t>
      </w:r>
      <w:r w:rsidR="00C4199A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«О государственном кадастре недвижимости» («Российская</w:t>
      </w:r>
      <w:r w:rsidR="00C4199A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газета», № 165, 01.08.2007);</w:t>
      </w:r>
    </w:p>
    <w:p w:rsidR="00C4199A" w:rsidRPr="00CB2EC4" w:rsidRDefault="000D7BF5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color w:val="000000"/>
          <w:sz w:val="24"/>
          <w:szCs w:val="24"/>
        </w:rPr>
        <w:t>10.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Федеральным законом от 27 июля 2010 года № 210-ФЗ «Об организации предоставления государственных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 xml:space="preserve"> и муниципальных услуг» («Российская газета», № 168, 03.07.2010);</w:t>
      </w:r>
    </w:p>
    <w:p w:rsidR="00C4199A" w:rsidRPr="00CB2EC4" w:rsidRDefault="000D7BF5" w:rsidP="00C4199A">
      <w:pPr>
        <w:widowControl w:val="0"/>
        <w:autoSpaceDN w:val="0"/>
        <w:spacing w:after="0" w:line="240" w:lineRule="auto"/>
        <w:ind w:firstLine="708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>11</w:t>
      </w:r>
      <w:r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.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="00C4199A" w:rsidRPr="00D32A8F">
          <w:rPr>
            <w:rFonts w:ascii="Arial" w:eastAsia="Tahoma" w:hAnsi="Arial" w:cs="Arial"/>
            <w:color w:val="FF0000"/>
            <w:kern w:val="3"/>
            <w:sz w:val="24"/>
            <w:szCs w:val="24"/>
          </w:rPr>
          <w:t>Постановление</w:t>
        </w:r>
      </w:hyperlink>
      <w:r w:rsidR="00C4199A"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м Правительства Российской Федерации от 8 сентября 2010 г. №697 «О единой системе межведомственного электронного взаимодействия» (Собрание законодательства</w:t>
      </w:r>
      <w:r w:rsidR="00C4199A" w:rsidRPr="00CB2EC4">
        <w:rPr>
          <w:rFonts w:ascii="Arial" w:eastAsia="Tahoma" w:hAnsi="Arial" w:cs="Arial"/>
          <w:kern w:val="3"/>
          <w:sz w:val="24"/>
          <w:szCs w:val="24"/>
        </w:rPr>
        <w:t xml:space="preserve"> Российской Федерации, 2010, №38).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ab/>
      </w:r>
      <w:r w:rsidR="000D7BF5">
        <w:rPr>
          <w:rFonts w:ascii="Arial" w:eastAsia="Tahoma" w:hAnsi="Arial" w:cs="Arial"/>
          <w:kern w:val="3"/>
          <w:sz w:val="24"/>
          <w:szCs w:val="24"/>
        </w:rPr>
        <w:t>12.</w:t>
      </w:r>
      <w:r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</w:t>
      </w:r>
      <w:r w:rsidRPr="00CB2EC4">
        <w:rPr>
          <w:rFonts w:ascii="Arial" w:eastAsia="Tahoma" w:hAnsi="Arial" w:cs="Arial"/>
          <w:kern w:val="3"/>
          <w:sz w:val="24"/>
          <w:szCs w:val="24"/>
        </w:rPr>
        <w:t xml:space="preserve">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 w:rsidRPr="00CB2EC4">
          <w:rPr>
            <w:rFonts w:ascii="Arial" w:eastAsia="Tahoma" w:hAnsi="Arial" w:cs="Arial"/>
            <w:kern w:val="3"/>
            <w:sz w:val="24"/>
            <w:szCs w:val="24"/>
            <w:lang w:val="en-US"/>
          </w:rPr>
          <w:t>http</w:t>
        </w:r>
        <w:r w:rsidRPr="00CB2EC4">
          <w:rPr>
            <w:rFonts w:ascii="Arial" w:eastAsia="Tahoma" w:hAnsi="Arial" w:cs="Arial"/>
            <w:kern w:val="3"/>
            <w:sz w:val="24"/>
            <w:szCs w:val="24"/>
          </w:rPr>
          <w:t>://</w:t>
        </w:r>
        <w:r w:rsidRPr="00CB2EC4">
          <w:rPr>
            <w:rFonts w:ascii="Arial" w:eastAsia="Tahoma" w:hAnsi="Arial" w:cs="Arial"/>
            <w:kern w:val="3"/>
            <w:sz w:val="24"/>
            <w:szCs w:val="24"/>
            <w:lang w:val="en-US"/>
          </w:rPr>
          <w:t>www</w:t>
        </w:r>
        <w:r w:rsidRPr="00CB2EC4">
          <w:rPr>
            <w:rFonts w:ascii="Arial" w:eastAsia="Tahoma" w:hAnsi="Arial" w:cs="Arial"/>
            <w:kern w:val="3"/>
            <w:sz w:val="24"/>
            <w:szCs w:val="24"/>
          </w:rPr>
          <w:t>.</w:t>
        </w:r>
        <w:r w:rsidRPr="00CB2EC4">
          <w:rPr>
            <w:rFonts w:ascii="Arial" w:eastAsia="Tahoma" w:hAnsi="Arial" w:cs="Arial"/>
            <w:kern w:val="3"/>
            <w:sz w:val="24"/>
            <w:szCs w:val="24"/>
            <w:lang w:val="en-US"/>
          </w:rPr>
          <w:t>pravo</w:t>
        </w:r>
        <w:r w:rsidRPr="00CB2EC4">
          <w:rPr>
            <w:rFonts w:ascii="Arial" w:eastAsia="Tahoma" w:hAnsi="Arial" w:cs="Arial"/>
            <w:kern w:val="3"/>
            <w:sz w:val="24"/>
            <w:szCs w:val="24"/>
          </w:rPr>
          <w:t>.</w:t>
        </w:r>
        <w:r w:rsidRPr="00CB2EC4">
          <w:rPr>
            <w:rFonts w:ascii="Arial" w:eastAsia="Tahoma" w:hAnsi="Arial" w:cs="Arial"/>
            <w:kern w:val="3"/>
            <w:sz w:val="24"/>
            <w:szCs w:val="24"/>
            <w:lang w:val="en-US"/>
          </w:rPr>
          <w:t>gov</w:t>
        </w:r>
        <w:r w:rsidRPr="00CB2EC4">
          <w:rPr>
            <w:rFonts w:ascii="Arial" w:eastAsia="Tahoma" w:hAnsi="Arial" w:cs="Arial"/>
            <w:kern w:val="3"/>
            <w:sz w:val="24"/>
            <w:szCs w:val="24"/>
          </w:rPr>
          <w:t>.</w:t>
        </w:r>
        <w:r w:rsidRPr="00CB2EC4">
          <w:rPr>
            <w:rFonts w:ascii="Arial" w:eastAsia="Tahoma" w:hAnsi="Arial" w:cs="Arial"/>
            <w:kern w:val="3"/>
            <w:sz w:val="24"/>
            <w:szCs w:val="24"/>
            <w:lang w:val="en-US"/>
          </w:rPr>
          <w:t>ru</w:t>
        </w:r>
      </w:hyperlink>
      <w:r w:rsidRPr="00CB2EC4">
        <w:rPr>
          <w:rFonts w:ascii="Arial" w:eastAsia="Tahoma" w:hAnsi="Arial" w:cs="Arial"/>
          <w:kern w:val="3"/>
          <w:sz w:val="24"/>
          <w:szCs w:val="24"/>
        </w:rPr>
        <w:t>, 28/02/2015);</w:t>
      </w:r>
    </w:p>
    <w:p w:rsidR="00C4199A" w:rsidRPr="00CB2EC4" w:rsidRDefault="000D7BF5" w:rsidP="00C419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13.</w:t>
      </w:r>
      <w:r w:rsidR="00C4199A" w:rsidRPr="00D32A8F">
        <w:rPr>
          <w:rFonts w:ascii="Arial" w:hAnsi="Arial" w:cs="Arial"/>
          <w:bCs/>
          <w:color w:val="FF0000"/>
          <w:sz w:val="24"/>
          <w:szCs w:val="24"/>
        </w:rPr>
        <w:t xml:space="preserve">приказом Минэкономразвития России от 14 января 2015 г. N 7 «Об утверждении </w:t>
      </w:r>
      <w:hyperlink r:id="rId9" w:history="1">
        <w:r w:rsidR="00C4199A" w:rsidRPr="00D32A8F">
          <w:rPr>
            <w:rFonts w:ascii="Arial" w:hAnsi="Arial" w:cs="Arial"/>
            <w:bCs/>
            <w:color w:val="FF0000"/>
            <w:sz w:val="24"/>
            <w:szCs w:val="24"/>
          </w:rPr>
          <w:t>порядк</w:t>
        </w:r>
      </w:hyperlink>
      <w:r w:rsidR="00C4199A" w:rsidRPr="00D32A8F">
        <w:rPr>
          <w:rFonts w:ascii="Arial" w:hAnsi="Arial" w:cs="Arial"/>
          <w:bCs/>
          <w:color w:val="FF0000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</w:t>
      </w:r>
      <w:r w:rsidR="00C4199A" w:rsidRPr="00CB2EC4">
        <w:rPr>
          <w:rFonts w:ascii="Arial" w:hAnsi="Arial" w:cs="Arial"/>
          <w:bCs/>
          <w:sz w:val="24"/>
          <w:szCs w:val="24"/>
        </w:rPr>
        <w:t xml:space="preserve">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4199A" w:rsidRPr="00CB2EC4" w:rsidRDefault="000D7BF5" w:rsidP="00C4199A">
      <w:pPr>
        <w:spacing w:after="0" w:line="240" w:lineRule="auto"/>
        <w:ind w:firstLine="709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D32A8F">
        <w:rPr>
          <w:rFonts w:ascii="Arial" w:eastAsia="Tahoma" w:hAnsi="Arial" w:cs="Arial"/>
          <w:color w:val="FF0000"/>
          <w:sz w:val="24"/>
          <w:szCs w:val="24"/>
        </w:rPr>
        <w:t>14.</w:t>
      </w:r>
      <w:r w:rsidR="00C4199A" w:rsidRPr="00D32A8F">
        <w:rPr>
          <w:rFonts w:ascii="Arial" w:eastAsia="Tahoma" w:hAnsi="Arial" w:cs="Arial"/>
          <w:color w:val="FF0000"/>
          <w:sz w:val="24"/>
          <w:szCs w:val="24"/>
        </w:rPr>
        <w:t>Законом Курской области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 xml:space="preserve"> от 28 декабря 2007 года № 137-ЗКО «О прядке определения размера арендной платы, а также порядке, условиях сроках внесения арендной платы за использование земельных участков, находящихся в государственной собственности Курской области или государственная собственность на которые не разграничена» («Курская правда» № 4, 16.01.2008); </w:t>
      </w:r>
    </w:p>
    <w:p w:rsidR="00C4199A" w:rsidRPr="00CB2EC4" w:rsidRDefault="000D7BF5" w:rsidP="00C4199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32A8F">
        <w:rPr>
          <w:rFonts w:ascii="Arial" w:eastAsia="Calibri" w:hAnsi="Arial" w:cs="Arial"/>
          <w:color w:val="FF0000"/>
          <w:sz w:val="24"/>
          <w:szCs w:val="24"/>
        </w:rPr>
        <w:t>15.</w:t>
      </w:r>
      <w:r w:rsidR="00C4199A" w:rsidRPr="00D32A8F">
        <w:rPr>
          <w:rFonts w:ascii="Arial" w:eastAsia="Calibri" w:hAnsi="Arial" w:cs="Arial"/>
          <w:color w:val="FF0000"/>
          <w:sz w:val="24"/>
          <w:szCs w:val="24"/>
        </w:rPr>
        <w:t>Постановлением Администрации Курской области от 18 декабря 2008 года № 403 «Об установлении</w:t>
      </w:r>
      <w:r w:rsidR="00C4199A" w:rsidRPr="00CB2EC4">
        <w:rPr>
          <w:rFonts w:ascii="Arial" w:eastAsia="Calibri" w:hAnsi="Arial" w:cs="Arial"/>
          <w:color w:val="000000"/>
          <w:sz w:val="24"/>
          <w:szCs w:val="24"/>
        </w:rPr>
        <w:t xml:space="preserve"> значений коэффициентов вида разрешенного (функционального) использования земельных участков и значений коэффициентов дифференциации по видам деятельности арендаторов внутри одного вида функционального использования земельного участка, применяемых для определения размера арендной платы за использование земельных участков, находящихся в государственной собственности Курской области или государственная собственность на которые не разграничена» </w:t>
      </w:r>
      <w:r w:rsidR="00C4199A" w:rsidRPr="00CB2EC4">
        <w:rPr>
          <w:rFonts w:ascii="Arial" w:eastAsia="Tahoma" w:hAnsi="Arial" w:cs="Arial"/>
          <w:color w:val="000000"/>
          <w:sz w:val="24"/>
          <w:szCs w:val="24"/>
        </w:rPr>
        <w:t>(«Курская правда» № 234-235, 31.12.2008)</w:t>
      </w:r>
      <w:r w:rsidR="00C4199A" w:rsidRPr="00CB2EC4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C4199A" w:rsidRPr="00CB2EC4" w:rsidRDefault="000D7BF5" w:rsidP="00C4199A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>16</w:t>
      </w:r>
      <w:r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.</w:t>
      </w:r>
      <w:r w:rsidR="00C4199A" w:rsidRPr="00D32A8F">
        <w:rPr>
          <w:rFonts w:ascii="Arial" w:eastAsia="Tahoma" w:hAnsi="Arial" w:cs="Arial"/>
          <w:color w:val="FF0000"/>
          <w:kern w:val="3"/>
          <w:sz w:val="24"/>
          <w:szCs w:val="24"/>
        </w:rPr>
        <w:t>Закон Курской</w:t>
      </w:r>
      <w:r w:rsidR="00C4199A" w:rsidRPr="00CB2EC4">
        <w:rPr>
          <w:rFonts w:ascii="Arial" w:eastAsia="Tahoma" w:hAnsi="Arial" w:cs="Arial"/>
          <w:kern w:val="3"/>
          <w:sz w:val="24"/>
          <w:szCs w:val="24"/>
        </w:rPr>
        <w:t xml:space="preserve"> области </w:t>
      </w:r>
      <w:r w:rsidR="00C4199A" w:rsidRPr="00CB2EC4">
        <w:rPr>
          <w:rFonts w:ascii="Arial" w:eastAsia="Tahoma" w:hAnsi="Arial" w:cs="Arial"/>
          <w:sz w:val="24"/>
          <w:szCs w:val="24"/>
        </w:rPr>
        <w:t xml:space="preserve">от 27 февраля 2015 г. №97-ПА «Об утверждении </w:t>
      </w:r>
      <w:hyperlink r:id="rId10" w:history="1">
        <w:r w:rsidR="00C4199A" w:rsidRPr="00CB2EC4">
          <w:rPr>
            <w:rFonts w:ascii="Arial" w:eastAsia="Tahoma" w:hAnsi="Arial" w:cs="Arial"/>
            <w:sz w:val="24"/>
            <w:szCs w:val="24"/>
          </w:rPr>
          <w:t>п</w:t>
        </w:r>
      </w:hyperlink>
      <w:r w:rsidR="00C4199A" w:rsidRPr="00CB2EC4">
        <w:rPr>
          <w:rFonts w:ascii="Arial" w:eastAsia="Tahoma" w:hAnsi="Arial" w:cs="Arial"/>
          <w:sz w:val="24"/>
          <w:szCs w:val="24"/>
        </w:rPr>
        <w:t xml:space="preserve">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</w:t>
      </w:r>
      <w:r w:rsidR="00C4199A" w:rsidRPr="00CB2EC4">
        <w:rPr>
          <w:rFonts w:ascii="Arial" w:eastAsia="Tahoma" w:hAnsi="Arial" w:cs="Arial"/>
          <w:sz w:val="24"/>
          <w:szCs w:val="24"/>
        </w:rPr>
        <w:lastRenderedPageBreak/>
        <w:t>02.03.2015,</w:t>
      </w:r>
      <w:r w:rsidR="00C4199A" w:rsidRPr="00CB2EC4">
        <w:rPr>
          <w:rFonts w:ascii="Arial" w:eastAsia="Tahoma" w:hAnsi="Arial" w:cs="Arial"/>
          <w:kern w:val="3"/>
          <w:sz w:val="24"/>
          <w:szCs w:val="24"/>
        </w:rPr>
        <w:t>"Курская правда", N 22, 05.03.2015).</w:t>
      </w:r>
    </w:p>
    <w:p w:rsidR="00C4199A" w:rsidRPr="000D7BF5" w:rsidRDefault="000D7BF5" w:rsidP="00C4199A">
      <w:pPr>
        <w:spacing w:after="0" w:line="240" w:lineRule="auto"/>
        <w:ind w:firstLine="708"/>
        <w:jc w:val="both"/>
        <w:rPr>
          <w:rStyle w:val="ad"/>
          <w:rFonts w:ascii="Arial" w:eastAsia="Calibri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17</w:t>
      </w:r>
      <w:r w:rsidRPr="00D32A8F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C4199A" w:rsidRPr="00D32A8F">
        <w:rPr>
          <w:rFonts w:ascii="Arial" w:hAnsi="Arial" w:cs="Arial"/>
          <w:bCs/>
          <w:color w:val="FF0000"/>
          <w:sz w:val="24"/>
          <w:szCs w:val="24"/>
        </w:rPr>
        <w:t>З</w:t>
      </w:r>
      <w:r w:rsidR="00C4199A" w:rsidRPr="00D32A8F">
        <w:rPr>
          <w:rStyle w:val="ad"/>
          <w:rFonts w:ascii="Arial" w:eastAsia="Calibri" w:hAnsi="Arial" w:cs="Arial"/>
          <w:b w:val="0"/>
          <w:color w:val="FF0000"/>
          <w:sz w:val="24"/>
          <w:szCs w:val="24"/>
        </w:rPr>
        <w:t>аконом Курской</w:t>
      </w:r>
      <w:r w:rsidR="00C4199A" w:rsidRPr="000D7BF5">
        <w:rPr>
          <w:rStyle w:val="ad"/>
          <w:rFonts w:ascii="Arial" w:eastAsia="Calibri" w:hAnsi="Arial" w:cs="Arial"/>
          <w:b w:val="0"/>
          <w:color w:val="000000"/>
          <w:sz w:val="24"/>
          <w:szCs w:val="24"/>
        </w:rPr>
        <w:t xml:space="preserve">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C4199A" w:rsidRPr="00CB2EC4" w:rsidRDefault="000D7BF5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Style w:val="ad"/>
          <w:rFonts w:ascii="Arial" w:eastAsia="Calibri" w:hAnsi="Arial" w:cs="Arial"/>
          <w:color w:val="000000"/>
          <w:sz w:val="24"/>
          <w:szCs w:val="24"/>
        </w:rPr>
        <w:t>18.</w:t>
      </w:r>
      <w:r w:rsidR="00C4199A" w:rsidRPr="00CB2EC4">
        <w:rPr>
          <w:rStyle w:val="ad"/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C4199A" w:rsidRPr="00D32A8F">
        <w:rPr>
          <w:rFonts w:ascii="Arial" w:hAnsi="Arial" w:cs="Arial"/>
          <w:color w:val="FF0000"/>
          <w:sz w:val="24"/>
          <w:szCs w:val="24"/>
        </w:rPr>
        <w:t>Постановлением Администрации Черновецкого сельсовета Пристенского района Курской области 13.11.2015 года N139 "Об утверждении порядка разработки и утверждения административных</w:t>
      </w:r>
      <w:r w:rsidR="00C4199A" w:rsidRPr="00CB2EC4">
        <w:rPr>
          <w:rFonts w:ascii="Arial" w:hAnsi="Arial" w:cs="Arial"/>
          <w:sz w:val="24"/>
          <w:szCs w:val="24"/>
        </w:rPr>
        <w:t xml:space="preserve"> регламентов предоставления муниципальных услуг (функций)", обнародованном на информационных стендах Администрации Черновецкого сельсовета Пристенского района Курской области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16.11.2015 г..</w:t>
      </w:r>
      <w:r w:rsidR="00C4199A"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0D7BF5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</w:t>
      </w:r>
      <w:r w:rsidR="00C4199A" w:rsidRPr="00CB2EC4">
        <w:rPr>
          <w:rFonts w:ascii="Arial" w:hAnsi="Arial" w:cs="Arial"/>
          <w:sz w:val="24"/>
          <w:szCs w:val="24"/>
        </w:rPr>
        <w:t>Постановлением Администрации Черновецкого сельсовета Пристенского района Курской области №131 от 02.11.2015г «Об утверждении Положения об особенностях подачи и рассмотрения жалоб на решения и действия (бездействие) Администрации Черновецкого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Черновецкого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сельсовета Пристенского района Курской области»</w:t>
      </w:r>
    </w:p>
    <w:p w:rsidR="00C4199A" w:rsidRPr="00CB2EC4" w:rsidRDefault="000D7BF5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</w:t>
      </w:r>
      <w:r w:rsidR="00C4199A" w:rsidRPr="00D32A8F">
        <w:rPr>
          <w:rFonts w:ascii="Arial" w:hAnsi="Arial" w:cs="Arial"/>
          <w:color w:val="FF0000"/>
          <w:sz w:val="24"/>
          <w:szCs w:val="24"/>
        </w:rPr>
        <w:t>Устав</w:t>
      </w:r>
      <w:r w:rsidRPr="00D32A8F">
        <w:rPr>
          <w:rFonts w:ascii="Arial" w:hAnsi="Arial" w:cs="Arial"/>
          <w:color w:val="FF0000"/>
          <w:sz w:val="24"/>
          <w:szCs w:val="24"/>
        </w:rPr>
        <w:t>ом муниципального образования «</w:t>
      </w:r>
      <w:r w:rsidR="00C4199A" w:rsidRPr="00D32A8F">
        <w:rPr>
          <w:rFonts w:ascii="Arial" w:hAnsi="Arial" w:cs="Arial"/>
          <w:color w:val="FF0000"/>
          <w:sz w:val="24"/>
          <w:szCs w:val="24"/>
        </w:rPr>
        <w:t>Черновецкий сельсовет» Пристенского района</w:t>
      </w:r>
      <w:r w:rsidR="00C4199A" w:rsidRPr="00CB2EC4">
        <w:rPr>
          <w:rFonts w:ascii="Arial" w:hAnsi="Arial" w:cs="Arial"/>
          <w:sz w:val="24"/>
          <w:szCs w:val="24"/>
        </w:rPr>
        <w:t xml:space="preserve"> Курской области (принят решением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Собрания депутатов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Черновецкого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сельсовета Пристенского района Курской области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от 22.11.2010г. №17, зарегистрирован в Управлении Министерства</w:t>
      </w:r>
      <w:r w:rsidR="00C4199A">
        <w:rPr>
          <w:rFonts w:ascii="Arial" w:hAnsi="Arial" w:cs="Arial"/>
          <w:sz w:val="24"/>
          <w:szCs w:val="24"/>
        </w:rPr>
        <w:t xml:space="preserve"> </w:t>
      </w:r>
      <w:r w:rsidR="00C4199A" w:rsidRPr="00CB2EC4">
        <w:rPr>
          <w:rFonts w:ascii="Arial" w:hAnsi="Arial" w:cs="Arial"/>
          <w:sz w:val="24"/>
          <w:szCs w:val="24"/>
        </w:rPr>
        <w:t>юстиции Российской Федерации по Курской области, государственный регистрационный № ru.65193272010001;</w:t>
      </w:r>
      <w:r w:rsidR="00C4199A"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2.6.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Исчерпывающий перечень документов, необходимых для предоставления муниципальной услуги, подлежащих представлению заявителем: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bookmarkStart w:id="0" w:name="Par112"/>
      <w:bookmarkEnd w:id="0"/>
      <w:r w:rsidRPr="00CB2EC4">
        <w:rPr>
          <w:rFonts w:ascii="Arial" w:eastAsia="Tahoma" w:hAnsi="Arial" w:cs="Arial"/>
          <w:kern w:val="3"/>
          <w:sz w:val="24"/>
          <w:szCs w:val="24"/>
        </w:rPr>
        <w:t>1) заявление о предоставлении муниципальной услуги, оформленное по образцу согласно приложению 2 к настоящему Административному регламенту и содержащему следующую информацию: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 xml:space="preserve">- фамилия, имя и (при наличии) отчество, место жительства заявителя, реквизиты документа, удостоверяющего личность заявителя,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</w:t>
      </w:r>
      <w:r w:rsidRPr="00CB2EC4">
        <w:rPr>
          <w:rFonts w:ascii="Arial" w:eastAsia="Tahoma" w:hAnsi="Arial" w:cs="Arial"/>
          <w:sz w:val="24"/>
          <w:szCs w:val="24"/>
        </w:rPr>
        <w:t xml:space="preserve"> (для гражданина);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 xml:space="preserve">- кадастровый номер земельного участка, заявление,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</w:t>
      </w:r>
      <w:hyperlink r:id="rId11" w:history="1">
        <w:r w:rsidRPr="00CB2EC4">
          <w:rPr>
            <w:rFonts w:ascii="Arial" w:eastAsia="Tahoma" w:hAnsi="Arial" w:cs="Arial"/>
            <w:sz w:val="24"/>
            <w:szCs w:val="24"/>
          </w:rPr>
          <w:t>законом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 "О государственном кадастре недвижимости";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lastRenderedPageBreak/>
        <w:t xml:space="preserve">- основание предоставления земельного участка без проведения торгов из числа предусмотренных </w:t>
      </w:r>
      <w:hyperlink r:id="rId12" w:history="1">
        <w:r w:rsidRPr="00CB2EC4">
          <w:rPr>
            <w:rFonts w:ascii="Arial" w:eastAsia="Tahoma" w:hAnsi="Arial" w:cs="Arial"/>
            <w:sz w:val="24"/>
            <w:szCs w:val="24"/>
          </w:rPr>
          <w:t>пунктом 2 статьи 39.3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, </w:t>
      </w:r>
      <w:hyperlink r:id="rId13" w:history="1">
        <w:r w:rsidRPr="00CB2EC4">
          <w:rPr>
            <w:rFonts w:ascii="Arial" w:eastAsia="Tahoma" w:hAnsi="Arial" w:cs="Arial"/>
            <w:sz w:val="24"/>
            <w:szCs w:val="24"/>
          </w:rPr>
          <w:t>статьей 39.5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, </w:t>
      </w:r>
      <w:hyperlink r:id="rId14" w:history="1">
        <w:r w:rsidRPr="00CB2EC4">
          <w:rPr>
            <w:rFonts w:ascii="Arial" w:eastAsia="Tahoma" w:hAnsi="Arial" w:cs="Arial"/>
            <w:sz w:val="24"/>
            <w:szCs w:val="24"/>
          </w:rPr>
          <w:t>пунктом 2 статьи 39.6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, пунктом 2 статьи 39.9 или </w:t>
      </w:r>
      <w:hyperlink r:id="rId15" w:history="1">
        <w:r w:rsidRPr="00CB2EC4">
          <w:rPr>
            <w:rFonts w:ascii="Arial" w:eastAsia="Tahoma" w:hAnsi="Arial" w:cs="Arial"/>
            <w:sz w:val="24"/>
            <w:szCs w:val="24"/>
          </w:rPr>
          <w:t>пунктом 2 статьи 39.10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 Земельного кодекса РФ оснований;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цель использования земельного участка;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- почтовый адрес и (или) адрес электронной почты для связи с заявителем.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Заявление можно направить в форме электронного документа по выбору Заявителя: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- путем заполнения формы запроса, размещенной на официальном сайте Администрации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Черновецкого сельсовета</w:t>
      </w:r>
      <w:r w:rsidRPr="00CB2EC4"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в сети Интернет (далее - официальный сайт), в том числе посредством отправки через «Личный кабинет» Единого портала или Регионального портала;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 xml:space="preserve">- путем направления электронного документа в уполномоченный орган на официальную электронную почту.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2) документы, подтверждающие право заявителя на приобретение земельного участка без проведения торгов, права на которые не зарегистрированы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 xml:space="preserve">в Едином реестре прав на недвижимое имущество и сделок с ним и предусмотренные </w:t>
      </w:r>
      <w:hyperlink r:id="rId16" w:history="1">
        <w:r w:rsidRPr="00CB2EC4">
          <w:rPr>
            <w:rFonts w:ascii="Arial" w:hAnsi="Arial" w:cs="Arial"/>
            <w:bCs/>
            <w:sz w:val="24"/>
            <w:szCs w:val="24"/>
          </w:rPr>
          <w:t>перечнем</w:t>
        </w:r>
      </w:hyperlink>
      <w:r w:rsidRPr="00CB2EC4">
        <w:rPr>
          <w:rFonts w:ascii="Arial" w:hAnsi="Arial" w:cs="Arial"/>
          <w:bCs/>
          <w:sz w:val="24"/>
          <w:szCs w:val="24"/>
        </w:rPr>
        <w:t xml:space="preserve">, установленным </w:t>
      </w:r>
      <w:r w:rsidRPr="00CB2EC4">
        <w:rPr>
          <w:rFonts w:ascii="Arial" w:hAnsi="Arial" w:cs="Arial"/>
          <w:sz w:val="24"/>
          <w:szCs w:val="24"/>
        </w:rPr>
        <w:t>Приказом Минэкономразвития от 12.01.2015 г. №1</w:t>
      </w:r>
      <w:r w:rsidRPr="00CB2EC4">
        <w:rPr>
          <w:rFonts w:ascii="Arial" w:hAnsi="Arial" w:cs="Arial"/>
          <w:bCs/>
          <w:sz w:val="24"/>
          <w:szCs w:val="24"/>
        </w:rPr>
        <w:t>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4) проектная документация лесных участков в случае, если подано заявление о предварительном согласовании предоставления лесного участка;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5)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6)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7)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B2EC4">
        <w:rPr>
          <w:rFonts w:ascii="Arial" w:eastAsia="Calibri" w:hAnsi="Arial" w:cs="Arial"/>
          <w:sz w:val="24"/>
          <w:szCs w:val="24"/>
          <w:lang w:eastAsia="en-US"/>
        </w:rPr>
        <w:t>Форму заявления можно получить в администрации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eastAsia="Calibri" w:hAnsi="Arial" w:cs="Arial"/>
          <w:sz w:val="24"/>
          <w:szCs w:val="24"/>
          <w:lang w:eastAsia="en-US"/>
        </w:rPr>
        <w:t xml:space="preserve">Черновецкого сельсовета, ОБУ «МФЦ», </w:t>
      </w:r>
      <w:r w:rsidRPr="00CB2EC4">
        <w:rPr>
          <w:rFonts w:ascii="Arial" w:hAnsi="Arial" w:cs="Arial"/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(функций)», в региональной государственной информационной системе «Портал государственных и муниципальных услуг (функций) Курской области»</w:t>
      </w:r>
      <w:r w:rsidRPr="00CB2EC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B2EC4">
        <w:rPr>
          <w:rFonts w:ascii="Arial" w:eastAsia="Calibri" w:hAnsi="Arial" w:cs="Arial"/>
          <w:sz w:val="24"/>
          <w:szCs w:val="24"/>
          <w:lang w:eastAsia="en-US"/>
        </w:rPr>
        <w:t>Заявитель имеет право представить заявление с приложением копий документов в комитет, ОБУ «МФЦ»: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B2EC4">
        <w:rPr>
          <w:rFonts w:ascii="Arial" w:eastAsia="Calibri" w:hAnsi="Arial" w:cs="Arial"/>
          <w:sz w:val="24"/>
          <w:szCs w:val="24"/>
          <w:lang w:eastAsia="en-US"/>
        </w:rPr>
        <w:t>- в письменном виде по почте;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B2EC4">
        <w:rPr>
          <w:rFonts w:ascii="Arial" w:eastAsia="Calibri" w:hAnsi="Arial" w:cs="Arial"/>
          <w:sz w:val="24"/>
          <w:szCs w:val="24"/>
          <w:lang w:eastAsia="en-US"/>
        </w:rPr>
        <w:lastRenderedPageBreak/>
        <w:t>- электронной почтой (при наличии электронной подписи);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B2EC4">
        <w:rPr>
          <w:rFonts w:ascii="Arial" w:eastAsia="Calibri" w:hAnsi="Arial" w:cs="Arial"/>
          <w:sz w:val="24"/>
          <w:szCs w:val="24"/>
          <w:lang w:eastAsia="en-US"/>
        </w:rPr>
        <w:t>- лично либо через своих представителей.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Если заявление подается в форме электронного документа, то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 если заявление подписано усиленной квалифицированной электронной подписью.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Заявление заполняется при помощи средств электронно-вычислительной техники или от разборчиво руки чернилами черного или синего цвета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eastAsia="Calibri" w:hAnsi="Arial" w:cs="Arial"/>
          <w:color w:val="000000"/>
          <w:sz w:val="24"/>
          <w:szCs w:val="24"/>
        </w:rPr>
        <w:t>Для предоставления государственной услуги комитетом в рамках межведомственного электронного взаимодействия запрашиваются: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документы, подтверждающие право заявителя на приобретение земельного участка без проведения торгов, права на которые зарегистрированы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в Едином реестре прав на недвижимое имущество и сделок с ним;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 xml:space="preserve">документы, предусмотренные </w:t>
      </w:r>
      <w:hyperlink r:id="rId17" w:history="1">
        <w:r w:rsidRPr="00CB2EC4">
          <w:rPr>
            <w:rFonts w:ascii="Arial" w:hAnsi="Arial" w:cs="Arial"/>
            <w:bCs/>
            <w:sz w:val="24"/>
            <w:szCs w:val="24"/>
          </w:rPr>
          <w:t>перечнем</w:t>
        </w:r>
      </w:hyperlink>
      <w:r w:rsidRPr="00CB2EC4">
        <w:rPr>
          <w:rFonts w:ascii="Arial" w:hAnsi="Arial" w:cs="Arial"/>
          <w:bCs/>
          <w:sz w:val="24"/>
          <w:szCs w:val="24"/>
        </w:rPr>
        <w:t xml:space="preserve">, установленным </w:t>
      </w:r>
      <w:r w:rsidRPr="00CB2EC4">
        <w:rPr>
          <w:rFonts w:ascii="Arial" w:hAnsi="Arial" w:cs="Arial"/>
          <w:sz w:val="24"/>
          <w:szCs w:val="24"/>
        </w:rPr>
        <w:t>Приказом Минэкономразвития от 12.01.2015 г. №1</w:t>
      </w:r>
      <w:r w:rsidRPr="00CB2EC4">
        <w:rPr>
          <w:rFonts w:ascii="Arial" w:hAnsi="Arial" w:cs="Arial"/>
          <w:bCs/>
          <w:sz w:val="24"/>
          <w:szCs w:val="24"/>
        </w:rPr>
        <w:t>;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B2EC4">
        <w:rPr>
          <w:rFonts w:ascii="Arial" w:eastAsia="Calibri" w:hAnsi="Arial" w:cs="Arial"/>
          <w:color w:val="000000"/>
          <w:sz w:val="24"/>
          <w:szCs w:val="24"/>
        </w:rPr>
        <w:t xml:space="preserve"> которые предусмотренные для самостоятельного получения органом исполнительной власти, установленные Приказом Минэкономразвития от 12.01.2015 г. №1.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B2EC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pacing w:val="3"/>
          <w:sz w:val="24"/>
          <w:szCs w:val="24"/>
        </w:rPr>
        <w:t xml:space="preserve">В соответствии со статьей 7 Федерального закона №210-ФЗ от 27.07.2010 г. «Об организации предоставления государственных и муниципальных услуг» заявитель вправе по собственной инициативе самостоятельно представить документы, установленные вышеуказанным Приказом.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Непредставление заявителем указанных документов не является основанием для отказа заявителю в предоставлении государственной услуги.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2.8 . Указание на запрет требовать от заявителя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Запрещается требовать от заявителя: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</w:t>
      </w:r>
      <w:r w:rsidRPr="00CB2EC4">
        <w:rPr>
          <w:rFonts w:ascii="Arial" w:hAnsi="Arial" w:cs="Arial"/>
          <w:sz w:val="24"/>
          <w:szCs w:val="24"/>
        </w:rPr>
        <w:lastRenderedPageBreak/>
        <w:t>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2.9.</w:t>
      </w:r>
      <w:r w:rsidRPr="00CB2EC4"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Style w:val="ad"/>
          <w:rFonts w:ascii="Arial" w:hAnsi="Arial" w:cs="Arial"/>
          <w:sz w:val="24"/>
          <w:szCs w:val="24"/>
        </w:rPr>
        <w:t>Исчерпывающий перечень оснований для отказа в приеме документов</w:t>
      </w:r>
      <w:r w:rsidRPr="00CB2EC4">
        <w:rPr>
          <w:rFonts w:ascii="Arial" w:hAnsi="Arial" w:cs="Arial"/>
          <w:b/>
          <w:sz w:val="24"/>
          <w:szCs w:val="24"/>
        </w:rPr>
        <w:t xml:space="preserve"> необходимых для предоставления муниципальной услуги</w:t>
      </w:r>
    </w:p>
    <w:p w:rsidR="00C4199A" w:rsidRPr="00CB2EC4" w:rsidRDefault="00C4199A" w:rsidP="00C4199A">
      <w:pPr>
        <w:pStyle w:val="13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Оснований для отказа в приеме документов, необходимых для предоставления муниципальной услуги законодательством не предусмотрено.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заявителю, если оно не соответствует требованиям к содержанию заявления, подано в иной уполномоченный орган или к заявлению не приложены документы, предусмотренные </w:t>
      </w:r>
      <w:hyperlink r:id="rId18" w:history="1">
        <w:r w:rsidRPr="00CB2EC4">
          <w:rPr>
            <w:rFonts w:ascii="Arial" w:hAnsi="Arial" w:cs="Arial"/>
            <w:sz w:val="24"/>
            <w:szCs w:val="24"/>
          </w:rPr>
          <w:t>пунктом 2</w:t>
        </w:r>
      </w:hyperlink>
      <w:r w:rsidRPr="00CB2EC4">
        <w:rPr>
          <w:rFonts w:ascii="Arial" w:hAnsi="Arial" w:cs="Arial"/>
          <w:sz w:val="24"/>
          <w:szCs w:val="24"/>
        </w:rPr>
        <w:t>.6. регламента. 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 xml:space="preserve">2.10. </w:t>
      </w:r>
      <w:r w:rsidRPr="00CB2EC4">
        <w:rPr>
          <w:rFonts w:ascii="Arial" w:hAnsi="Arial" w:cs="Arial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b/>
          <w:bCs/>
          <w:sz w:val="24"/>
          <w:szCs w:val="24"/>
        </w:rPr>
        <w:t>или отказа в предоставлении муниципальной услуги</w:t>
      </w:r>
    </w:p>
    <w:p w:rsidR="00C4199A" w:rsidRPr="00CB2EC4" w:rsidRDefault="00C4199A" w:rsidP="00C4199A">
      <w:pPr>
        <w:pStyle w:val="ConsPlusNormal"/>
        <w:ind w:firstLine="540"/>
        <w:jc w:val="both"/>
        <w:rPr>
          <w:rFonts w:eastAsia="Tahoma"/>
          <w:sz w:val="24"/>
          <w:szCs w:val="24"/>
        </w:rPr>
      </w:pPr>
      <w:r w:rsidRPr="00CB2EC4">
        <w:rPr>
          <w:bCs/>
          <w:sz w:val="24"/>
          <w:szCs w:val="24"/>
        </w:rPr>
        <w:t>Предоставление муниципальной услуги приостанавливается в</w:t>
      </w:r>
      <w:r w:rsidRPr="00CB2EC4">
        <w:rPr>
          <w:rFonts w:eastAsia="Tahoma"/>
          <w:sz w:val="24"/>
          <w:szCs w:val="24"/>
        </w:rPr>
        <w:t xml:space="preserve">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C4199A" w:rsidRPr="00CB2EC4" w:rsidRDefault="00C4199A" w:rsidP="00C4199A">
      <w:pPr>
        <w:shd w:val="clear" w:color="auto" w:fill="FFFFFF"/>
        <w:spacing w:after="0" w:line="240" w:lineRule="auto"/>
        <w:ind w:firstLine="426"/>
        <w:jc w:val="both"/>
        <w:rPr>
          <w:rFonts w:ascii="Arial" w:eastAsia="Tahoma" w:hAnsi="Arial" w:cs="Arial"/>
          <w:bCs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Cs/>
          <w:color w:val="000000"/>
          <w:sz w:val="24"/>
          <w:szCs w:val="24"/>
        </w:rPr>
        <w:t>Основаниями для отказа в предоставлении муниципальной услуги являются: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19" w:history="1">
        <w:r w:rsidRPr="00CB2EC4">
          <w:rPr>
            <w:rFonts w:ascii="Arial" w:hAnsi="Arial" w:cs="Arial"/>
            <w:sz w:val="24"/>
            <w:szCs w:val="24"/>
          </w:rPr>
          <w:t>пункте 16 статьи 11.10</w:t>
        </w:r>
      </w:hyperlink>
      <w:r w:rsidRPr="00CB2EC4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C4199A" w:rsidRPr="00CB2EC4" w:rsidRDefault="00C4199A" w:rsidP="00C4199A">
      <w:pPr>
        <w:pStyle w:val="ConsPlusNormal"/>
        <w:ind w:firstLine="540"/>
        <w:jc w:val="both"/>
        <w:rPr>
          <w:sz w:val="24"/>
          <w:szCs w:val="24"/>
        </w:rPr>
      </w:pPr>
      <w:r w:rsidRPr="00CB2EC4">
        <w:rPr>
          <w:sz w:val="24"/>
          <w:szCs w:val="24"/>
        </w:rPr>
        <w:t xml:space="preserve">2) земельный участок, который предстоит образовать, не может быть предоставлен заявителю по основаниям, указанным в </w:t>
      </w:r>
      <w:hyperlink r:id="rId20" w:history="1">
        <w:r w:rsidRPr="00CB2EC4">
          <w:rPr>
            <w:sz w:val="24"/>
            <w:szCs w:val="24"/>
          </w:rPr>
          <w:t>подпунктах 1</w:t>
        </w:r>
      </w:hyperlink>
      <w:r w:rsidRPr="00CB2EC4">
        <w:rPr>
          <w:sz w:val="24"/>
          <w:szCs w:val="24"/>
        </w:rPr>
        <w:t xml:space="preserve"> - </w:t>
      </w:r>
      <w:hyperlink r:id="rId21" w:history="1">
        <w:r w:rsidRPr="00CB2EC4">
          <w:rPr>
            <w:sz w:val="24"/>
            <w:szCs w:val="24"/>
          </w:rPr>
          <w:t>13</w:t>
        </w:r>
      </w:hyperlink>
      <w:r w:rsidRPr="00CB2EC4">
        <w:rPr>
          <w:sz w:val="24"/>
          <w:szCs w:val="24"/>
        </w:rPr>
        <w:t xml:space="preserve">, </w:t>
      </w:r>
      <w:hyperlink r:id="rId22" w:history="1">
        <w:r w:rsidRPr="00CB2EC4">
          <w:rPr>
            <w:sz w:val="24"/>
            <w:szCs w:val="24"/>
          </w:rPr>
          <w:t>15</w:t>
        </w:r>
      </w:hyperlink>
      <w:r w:rsidRPr="00CB2EC4">
        <w:rPr>
          <w:sz w:val="24"/>
          <w:szCs w:val="24"/>
        </w:rPr>
        <w:t xml:space="preserve"> - </w:t>
      </w:r>
      <w:hyperlink r:id="rId23" w:history="1">
        <w:r w:rsidRPr="00CB2EC4">
          <w:rPr>
            <w:sz w:val="24"/>
            <w:szCs w:val="24"/>
          </w:rPr>
          <w:t>19</w:t>
        </w:r>
      </w:hyperlink>
      <w:r w:rsidRPr="00CB2EC4">
        <w:rPr>
          <w:sz w:val="24"/>
          <w:szCs w:val="24"/>
        </w:rPr>
        <w:t xml:space="preserve">, </w:t>
      </w:r>
      <w:hyperlink r:id="rId24" w:history="1">
        <w:r w:rsidRPr="00CB2EC4">
          <w:rPr>
            <w:sz w:val="24"/>
            <w:szCs w:val="24"/>
          </w:rPr>
          <w:t>22</w:t>
        </w:r>
      </w:hyperlink>
      <w:r w:rsidRPr="00CB2EC4">
        <w:rPr>
          <w:sz w:val="24"/>
          <w:szCs w:val="24"/>
        </w:rPr>
        <w:t xml:space="preserve"> и </w:t>
      </w:r>
      <w:hyperlink r:id="rId25" w:history="1">
        <w:r w:rsidRPr="00CB2EC4">
          <w:rPr>
            <w:sz w:val="24"/>
            <w:szCs w:val="24"/>
          </w:rPr>
          <w:t>23 статьи 39.16</w:t>
        </w:r>
      </w:hyperlink>
      <w:r w:rsidRPr="00CB2EC4">
        <w:rPr>
          <w:sz w:val="24"/>
          <w:szCs w:val="24"/>
        </w:rPr>
        <w:t xml:space="preserve"> Земельного кодекса;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3) земельный участок, границы которого подлежат уточнению в соответствии с Федеральным </w:t>
      </w:r>
      <w:hyperlink r:id="rId26" w:history="1">
        <w:r w:rsidRPr="00CB2EC4">
          <w:rPr>
            <w:rFonts w:ascii="Arial" w:hAnsi="Arial" w:cs="Arial"/>
            <w:sz w:val="24"/>
            <w:szCs w:val="24"/>
          </w:rPr>
          <w:t>законом</w:t>
        </w:r>
      </w:hyperlink>
      <w:r w:rsidRPr="00CB2EC4">
        <w:rPr>
          <w:rFonts w:ascii="Arial" w:hAnsi="Arial" w:cs="Arial"/>
          <w:sz w:val="24"/>
          <w:szCs w:val="24"/>
        </w:rPr>
        <w:t xml:space="preserve"> "О государственном кадастре недвижимости", не может быть предоставлен заявителю по основаниям, указанным в </w:t>
      </w:r>
      <w:hyperlink r:id="rId27" w:history="1">
        <w:r w:rsidRPr="00CB2EC4">
          <w:rPr>
            <w:rFonts w:ascii="Arial" w:hAnsi="Arial" w:cs="Arial"/>
            <w:sz w:val="24"/>
            <w:szCs w:val="24"/>
          </w:rPr>
          <w:t>подпунктах 1</w:t>
        </w:r>
      </w:hyperlink>
      <w:r w:rsidRPr="00CB2EC4">
        <w:rPr>
          <w:rFonts w:ascii="Arial" w:hAnsi="Arial" w:cs="Arial"/>
          <w:sz w:val="24"/>
          <w:szCs w:val="24"/>
        </w:rPr>
        <w:t xml:space="preserve"> - </w:t>
      </w:r>
      <w:hyperlink r:id="rId28" w:history="1">
        <w:r w:rsidRPr="00CB2EC4">
          <w:rPr>
            <w:rFonts w:ascii="Arial" w:hAnsi="Arial" w:cs="Arial"/>
            <w:sz w:val="24"/>
            <w:szCs w:val="24"/>
          </w:rPr>
          <w:t>23 статьи 39.16</w:t>
        </w:r>
      </w:hyperlink>
      <w:r w:rsidRPr="00CB2EC4">
        <w:rPr>
          <w:rFonts w:ascii="Arial" w:hAnsi="Arial" w:cs="Arial"/>
          <w:sz w:val="24"/>
          <w:szCs w:val="24"/>
        </w:rPr>
        <w:t xml:space="preserve"> Земельного кодекса.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4199A" w:rsidRPr="00CB2EC4" w:rsidRDefault="00C4199A" w:rsidP="00C4199A">
      <w:pPr>
        <w:spacing w:after="0" w:line="24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lastRenderedPageBreak/>
        <w:t>Услуги, которые являются необходимыми и обязательными для предоставления муниципальной услуги, законодательством не предусмотрены.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2.12. Порядок, размер и основание взимания государственной пошлины или иной платы, взимаемой за предоставление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sz w:val="24"/>
          <w:szCs w:val="24"/>
        </w:rPr>
        <w:t>муниципальной услуги</w:t>
      </w:r>
    </w:p>
    <w:p w:rsidR="00C4199A" w:rsidRPr="00CB2EC4" w:rsidRDefault="00C4199A" w:rsidP="00C4199A">
      <w:pPr>
        <w:shd w:val="clear" w:color="auto" w:fill="FFFFFF"/>
        <w:spacing w:after="0" w:line="240" w:lineRule="auto"/>
        <w:jc w:val="both"/>
        <w:rPr>
          <w:rFonts w:ascii="Arial" w:eastAsia="Tahoma" w:hAnsi="Arial" w:cs="Arial"/>
          <w:bCs/>
          <w:color w:val="000000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</w:r>
      <w:r w:rsidRPr="00CB2EC4">
        <w:rPr>
          <w:rFonts w:ascii="Arial" w:eastAsia="Tahoma" w:hAnsi="Arial" w:cs="Arial"/>
          <w:bCs/>
          <w:color w:val="000000"/>
          <w:sz w:val="24"/>
          <w:szCs w:val="24"/>
        </w:rPr>
        <w:t>Муниципальная услуга предоставляется без взимания государственной пошлины и иной платы.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C4199A" w:rsidRPr="00CB2EC4" w:rsidRDefault="00C4199A" w:rsidP="00C4199A">
      <w:pPr>
        <w:spacing w:after="0" w:line="24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Для предоставления муниципальной услуги других услуг, которые являются необходимыми и обязательными, законодательством Российской Федерации не предусмотрено.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Максимальное время ожидания в очереди при подаче документов для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предоставления муниципальной услуги не более 15 минут.</w:t>
      </w:r>
    </w:p>
    <w:p w:rsidR="00C4199A" w:rsidRPr="00CB2EC4" w:rsidRDefault="00C4199A" w:rsidP="00C4199A">
      <w:pPr>
        <w:spacing w:after="0" w:line="24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Максимальное время ожидания при получении результата предоставления муниципальной услуги не более 15 минут.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2.15. Срок и порядок регистрации запроса заявителя опредоставлении муниципальной услуги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В случае представления заявления и документов, необходимых для предоставления муниципальной услуги, заявителем лично, заявление регистрируется в день представления заявления и документов, необходимых для предоставления муниципальной услуги.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CB2EC4">
        <w:rPr>
          <w:rFonts w:ascii="Arial" w:hAnsi="Arial" w:cs="Arial"/>
          <w:color w:val="000000"/>
          <w:sz w:val="24"/>
          <w:szCs w:val="24"/>
        </w:rPr>
        <w:t>Специалист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 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 путем присвоения каждому заявлению входящего номера.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 xml:space="preserve">Время регистрации заявления о предоставлении муниципальной услуги не должно превышать 10 минут. 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В случае представления заявления и документов, необходимых для предоставления муниципальной услуги по почте, заявление регистрируется датой, соответствующей дате поступления заявления и документов, необходимых для предоставления муниципальной услуги, по штемпелю на конверте.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В случае направления </w:t>
      </w:r>
      <w:r w:rsidRPr="00CB2EC4">
        <w:rPr>
          <w:rFonts w:ascii="Arial" w:hAnsi="Arial" w:cs="Arial"/>
          <w:color w:val="000000"/>
          <w:sz w:val="24"/>
          <w:szCs w:val="24"/>
        </w:rPr>
        <w:t>заявления</w:t>
      </w:r>
      <w:r w:rsidRPr="00CB2EC4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муниципальной услуги, через ОБУ «МФЦ», </w:t>
      </w:r>
      <w:r w:rsidRPr="00CB2EC4">
        <w:rPr>
          <w:rFonts w:ascii="Arial" w:hAnsi="Arial" w:cs="Arial"/>
          <w:color w:val="000000"/>
          <w:sz w:val="24"/>
          <w:szCs w:val="24"/>
        </w:rPr>
        <w:t xml:space="preserve">заявление </w:t>
      </w:r>
      <w:r w:rsidRPr="00CB2EC4">
        <w:rPr>
          <w:rFonts w:ascii="Arial" w:hAnsi="Arial" w:cs="Arial"/>
          <w:sz w:val="24"/>
          <w:szCs w:val="24"/>
        </w:rPr>
        <w:t>регистрируется специалистом комитета, соответствующей датой их получения от специалиста ОБУ «МФЦ» в течение 10 минут.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В случае направления </w:t>
      </w:r>
      <w:r w:rsidRPr="00CB2EC4">
        <w:rPr>
          <w:rFonts w:ascii="Arial" w:hAnsi="Arial" w:cs="Arial"/>
          <w:color w:val="000000"/>
          <w:sz w:val="24"/>
          <w:szCs w:val="24"/>
        </w:rPr>
        <w:t>заявления</w:t>
      </w:r>
      <w:r w:rsidRPr="00CB2EC4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муниципальной услуги, в электронной форме через федеральную государственную информационную систему «Единый портал государственных и муниципальных услуг (функций)», </w:t>
      </w:r>
      <w:r w:rsidRPr="00CB2EC4">
        <w:rPr>
          <w:rFonts w:ascii="Arial" w:hAnsi="Arial" w:cs="Arial"/>
          <w:color w:val="000000"/>
          <w:sz w:val="24"/>
          <w:szCs w:val="24"/>
        </w:rPr>
        <w:t>заявление</w:t>
      </w:r>
      <w:r w:rsidRPr="00CB2EC4">
        <w:rPr>
          <w:rFonts w:ascii="Arial" w:hAnsi="Arial" w:cs="Arial"/>
          <w:sz w:val="24"/>
          <w:szCs w:val="24"/>
        </w:rPr>
        <w:t xml:space="preserve"> в электронном виде регистрируется информационной системой. Датой приема указанного </w:t>
      </w:r>
      <w:r w:rsidRPr="00CB2EC4">
        <w:rPr>
          <w:rFonts w:ascii="Arial" w:hAnsi="Arial" w:cs="Arial"/>
          <w:color w:val="000000"/>
          <w:sz w:val="24"/>
          <w:szCs w:val="24"/>
        </w:rPr>
        <w:t>заявления</w:t>
      </w:r>
      <w:r w:rsidRPr="00CB2EC4">
        <w:rPr>
          <w:rFonts w:ascii="Arial" w:hAnsi="Arial" w:cs="Arial"/>
          <w:sz w:val="24"/>
          <w:szCs w:val="24"/>
        </w:rPr>
        <w:t xml:space="preserve"> является дата его регистрации в информационной системе.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 xml:space="preserve">2.16.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</w:t>
      </w:r>
      <w:r w:rsidRPr="00CB2EC4">
        <w:rPr>
          <w:rFonts w:ascii="Arial" w:hAnsi="Arial" w:cs="Arial"/>
          <w:b/>
          <w:sz w:val="24"/>
          <w:szCs w:val="24"/>
        </w:rPr>
        <w:lastRenderedPageBreak/>
        <w:t>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Прием заявителей осуществляется в помещениях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 Места предоставления услуги отвечают следующим требованиям.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Вход в помещение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оборудуется информационной табличкой (вывеской), содержащей его наименование. На двери рабочего кабинета главы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Для ожидания, приема заявителей и заполнения ими заявлений о предоставлении услуги в помещениях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 На столе находятся писчая бумага и канцелярские принадлежности.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Рабочие места главы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и иных должностных лиц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сельсовета, ответственных за предоставление услуги, оборудуются: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рабочими столами и стульями, компьютером с доступом к информационным системам;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средствами связи, оргтехникой, позволяющей своевременно и в полном объеме предоставлять услугу.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помещениях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Информационные стенды должны содержать актуальную и исчерпывающую информацию об услуге.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Администрация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размещает на информационном стенде для ознакомления посетителей следующие документы (информацию):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текст либо выписку из настоящего Регламента;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копию Устава муниципального образования;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почтовый адрес и адрес электронной почты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сельсовета, адрес официального сайта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в информационно - телекоммуникационной сети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«Интернет»;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фамилии, имена, отчества (при наличии) и контактные телефоны главы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и других работников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сельсовета, ответственных за предоставление услуги, график работы, в том числе график личного приема;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перечень документов, которые заявитель должен представить для предоставления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образец заполнения заявления о предоставлении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перечень оснований для отказа в предоставлении услуги.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b/>
          <w:bCs/>
          <w:color w:val="auto"/>
          <w:sz w:val="24"/>
          <w:szCs w:val="24"/>
        </w:rPr>
        <w:t>Обеспечение доступности для инвалидов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 xml:space="preserve">Орган местного самоуправления Курской области, предоставляющий муниципальные услуги, осуществляет меры по обеспечению условий доступности </w:t>
      </w:r>
      <w:r w:rsidRPr="00CB2EC4">
        <w:rPr>
          <w:rFonts w:ascii="Arial" w:hAnsi="Arial" w:cs="Arial"/>
          <w:color w:val="auto"/>
          <w:sz w:val="24"/>
          <w:szCs w:val="24"/>
        </w:rPr>
        <w:lastRenderedPageBreak/>
        <w:t>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C4199A" w:rsidRPr="00CB2EC4" w:rsidRDefault="00C4199A" w:rsidP="00C4199A">
      <w:pPr>
        <w:pStyle w:val="a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2EC4">
        <w:rPr>
          <w:rFonts w:ascii="Arial" w:hAnsi="Arial" w:cs="Arial"/>
          <w:color w:val="auto"/>
          <w:sz w:val="24"/>
          <w:szCs w:val="24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  <w:r w:rsidRPr="00CB2EC4"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«</w:t>
      </w:r>
      <w:r w:rsidRPr="00CB2EC4">
        <w:rPr>
          <w:rFonts w:ascii="Arial" w:hAnsi="Arial" w:cs="Arial"/>
          <w:b/>
          <w:bCs/>
          <w:sz w:val="24"/>
          <w:szCs w:val="24"/>
        </w:rPr>
        <w:t>Показатели доступности муниципальной услуги: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расположенность органов, предоставляющих </w:t>
      </w:r>
      <w:r w:rsidRPr="00CB2EC4">
        <w:rPr>
          <w:rFonts w:ascii="Arial" w:hAnsi="Arial" w:cs="Arial"/>
          <w:b/>
          <w:bCs/>
          <w:sz w:val="24"/>
          <w:szCs w:val="24"/>
        </w:rPr>
        <w:t>муниципальную</w:t>
      </w:r>
      <w:r w:rsidRPr="00CB2EC4">
        <w:rPr>
          <w:rFonts w:ascii="Arial" w:hAnsi="Arial" w:cs="Arial"/>
          <w:sz w:val="24"/>
          <w:szCs w:val="24"/>
        </w:rPr>
        <w:t xml:space="preserve"> услугу, в зоне доступности к основным транспортным магистралям, хорошие подъездные дороги;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услуги в общедоступных местах помещений органов, предоставляющих г</w:t>
      </w:r>
      <w:r w:rsidRPr="00CB2EC4">
        <w:rPr>
          <w:rFonts w:ascii="Arial" w:hAnsi="Arial" w:cs="Arial"/>
          <w:bCs/>
          <w:sz w:val="24"/>
          <w:szCs w:val="24"/>
        </w:rPr>
        <w:t xml:space="preserve"> муниципальную</w:t>
      </w:r>
      <w:r w:rsidRPr="00CB2EC4">
        <w:rPr>
          <w:rFonts w:ascii="Arial" w:hAnsi="Arial" w:cs="Arial"/>
          <w:sz w:val="24"/>
          <w:szCs w:val="24"/>
        </w:rPr>
        <w:t xml:space="preserve">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наличие необходимого и достаточного количества специалистов, а также помещений, в которых осуществляется предоставление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 в целях соблюдения установленных Административным регламентом сроков предоставления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доступность обращения за предоставлением государственной услуги, в том </w:t>
      </w:r>
      <w:r w:rsidRPr="00CB2EC4">
        <w:rPr>
          <w:rFonts w:ascii="Arial" w:hAnsi="Arial" w:cs="Arial"/>
          <w:sz w:val="24"/>
          <w:szCs w:val="24"/>
        </w:rPr>
        <w:lastRenderedPageBreak/>
        <w:t>числе для лиц с ограниченными возможностями здоровья.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b/>
          <w:bCs/>
          <w:sz w:val="24"/>
          <w:szCs w:val="24"/>
        </w:rPr>
        <w:t>Показатели качества муниципальной услуги: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полнота и актуальность информации о порядке предоставления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соблюдение сроков предоставления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услуги, в целях соблюдения установленных Административным регламентом сроков предоставления</w:t>
      </w:r>
      <w:r w:rsidRPr="00CB2EC4">
        <w:rPr>
          <w:rFonts w:ascii="Arial" w:hAnsi="Arial" w:cs="Arial"/>
          <w:bCs/>
          <w:sz w:val="24"/>
          <w:szCs w:val="24"/>
        </w:rPr>
        <w:t xml:space="preserve"> 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количество взаимодействия заявителя с должностными лицами при предоставлении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отсутствием очередей при приеме и выдаче документов заявителям;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отсутствием обоснованных жалоб на действия (бездействие) специалистов и уполномоченных должностных лиц;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отсутствием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жалоб на некорректное, невнимательное отношение специалистов и уполномоченных должностных лиц к заявителям;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предоставление возможности получения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 в электронном виде;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предоставление </w:t>
      </w:r>
      <w:r w:rsidRPr="00CB2EC4">
        <w:rPr>
          <w:rFonts w:ascii="Arial" w:hAnsi="Arial" w:cs="Arial"/>
          <w:bCs/>
          <w:sz w:val="24"/>
          <w:szCs w:val="24"/>
        </w:rPr>
        <w:t>муниципальной</w:t>
      </w:r>
      <w:r w:rsidRPr="00CB2EC4">
        <w:rPr>
          <w:rFonts w:ascii="Arial" w:hAnsi="Arial" w:cs="Arial"/>
          <w:sz w:val="24"/>
          <w:szCs w:val="24"/>
        </w:rPr>
        <w:t xml:space="preserve"> услуги в многофункциональном центре предоставления государственных и муниципальных услуг».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_Toc310325507"/>
      <w:bookmarkStart w:id="2" w:name="_Toc310325954"/>
      <w:bookmarkStart w:id="3" w:name="_Toc310326259"/>
      <w:r w:rsidRPr="00CB2EC4">
        <w:rPr>
          <w:rFonts w:ascii="Arial" w:hAnsi="Arial" w:cs="Arial"/>
          <w:sz w:val="24"/>
          <w:szCs w:val="24"/>
        </w:rPr>
        <w:t xml:space="preserve">2.18.1. Особенности предоставления муниципальной услуги в ОБУ «МФЦ».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Взаимодействие многофункционального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центра с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администрацией осуществляется без участия заявителя в соответствии с нормативными правовыми актами и соглашением о взаимодействии.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bookmarkEnd w:id="1"/>
    <w:bookmarkEnd w:id="2"/>
    <w:bookmarkEnd w:id="3"/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b/>
          <w:bCs/>
          <w:sz w:val="24"/>
          <w:szCs w:val="24"/>
        </w:rPr>
        <w:t>2.18.2. Особенности предоставления муниципальной услуги в электронной форме.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bookmarkStart w:id="4" w:name="Par0"/>
      <w:bookmarkEnd w:id="4"/>
      <w:r w:rsidRPr="00CB2EC4">
        <w:rPr>
          <w:rFonts w:ascii="Arial" w:hAnsi="Arial" w:cs="Arial"/>
          <w:b/>
          <w:bCs/>
          <w:sz w:val="24"/>
          <w:szCs w:val="24"/>
        </w:rPr>
        <w:t>2.18.2.1. Заявление в форме электронного документа представляется по выбору Заявителя: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путем заполнения формы запроса, размещенной на официальном сайте Администрации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Черновецкого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(</w:t>
      </w:r>
      <w:hyperlink r:id="rId29" w:history="1">
        <w:r w:rsidRPr="00CB2EC4">
          <w:rPr>
            <w:rFonts w:ascii="Arial" w:hAnsi="Arial" w:cs="Arial"/>
            <w:bCs/>
            <w:sz w:val="24"/>
            <w:szCs w:val="24"/>
            <w:u w:val="single"/>
          </w:rPr>
          <w:t>www.</w:t>
        </w:r>
        <w:r w:rsidRPr="00CB2EC4">
          <w:rPr>
            <w:rFonts w:ascii="Arial" w:hAnsi="Arial" w:cs="Arial"/>
            <w:bCs/>
            <w:sz w:val="24"/>
            <w:szCs w:val="24"/>
            <w:u w:val="single"/>
            <w:lang w:val="en-US"/>
          </w:rPr>
          <w:t>rpgu</w:t>
        </w:r>
        <w:r w:rsidRPr="00CB2EC4">
          <w:rPr>
            <w:rFonts w:ascii="Arial" w:hAnsi="Arial" w:cs="Arial"/>
            <w:bCs/>
            <w:sz w:val="24"/>
            <w:szCs w:val="24"/>
            <w:u w:val="single"/>
          </w:rPr>
          <w:t>.</w:t>
        </w:r>
        <w:r w:rsidRPr="00CB2EC4">
          <w:rPr>
            <w:rFonts w:ascii="Arial" w:hAnsi="Arial" w:cs="Arial"/>
            <w:bCs/>
            <w:sz w:val="24"/>
            <w:szCs w:val="24"/>
            <w:u w:val="single"/>
            <w:lang w:val="en-US"/>
          </w:rPr>
          <w:t>rkursk</w:t>
        </w:r>
        <w:r w:rsidRPr="00CB2EC4">
          <w:rPr>
            <w:rFonts w:ascii="Arial" w:hAnsi="Arial" w:cs="Arial"/>
            <w:bCs/>
            <w:sz w:val="24"/>
            <w:szCs w:val="24"/>
            <w:u w:val="single"/>
          </w:rPr>
          <w:t>.</w:t>
        </w:r>
        <w:r w:rsidRPr="00CB2EC4">
          <w:rPr>
            <w:rFonts w:ascii="Arial" w:hAnsi="Arial" w:cs="Arial"/>
            <w:bCs/>
            <w:sz w:val="24"/>
            <w:szCs w:val="24"/>
            <w:u w:val="single"/>
            <w:lang w:val="en-US"/>
          </w:rPr>
          <w:t>ru</w:t>
        </w:r>
      </w:hyperlink>
      <w:r w:rsidRPr="00CB2EC4">
        <w:rPr>
          <w:rFonts w:ascii="Arial" w:hAnsi="Arial" w:cs="Arial"/>
          <w:bCs/>
          <w:sz w:val="24"/>
          <w:szCs w:val="24"/>
        </w:rPr>
        <w:t>);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 xml:space="preserve">путем направления электронного документа в уполномоченный орган на </w:t>
      </w:r>
      <w:r w:rsidRPr="00CB2EC4">
        <w:rPr>
          <w:rFonts w:ascii="Arial" w:hAnsi="Arial" w:cs="Arial"/>
          <w:bCs/>
          <w:sz w:val="24"/>
          <w:szCs w:val="24"/>
        </w:rPr>
        <w:lastRenderedPageBreak/>
        <w:t xml:space="preserve">официальную электронную почту.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2.18.2.2.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  <w:r w:rsidRPr="00CB2EC4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виде бумажного документа, который направляется посредством почтового отправления;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виде электронного документа,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который направляется посредством электронной почты;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C4199A" w:rsidRPr="00CB2EC4" w:rsidRDefault="00C4199A" w:rsidP="00C419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B2EC4">
        <w:rPr>
          <w:rFonts w:ascii="Arial" w:hAnsi="Arial" w:cs="Arial"/>
          <w:bCs/>
          <w:sz w:val="24"/>
          <w:szCs w:val="24"/>
        </w:rPr>
        <w:t>2.18.2.3. Результат рассмотрения заявления Администрацией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Черновецкого сельсовета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в виде бумажного документа заявитель получает непосредственно при личном обращении,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B2EC4">
        <w:rPr>
          <w:rFonts w:ascii="Arial" w:hAnsi="Arial" w:cs="Arial"/>
          <w:bCs/>
          <w:sz w:val="24"/>
          <w:szCs w:val="24"/>
        </w:rPr>
        <w:t>либо указанный документ направляется заявителю посредством почтового отправления.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 xml:space="preserve">2.18.2.4. </w:t>
      </w:r>
      <w:r w:rsidRPr="00CB2EC4">
        <w:rPr>
          <w:rFonts w:ascii="Arial" w:hAnsi="Arial" w:cs="Arial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электронной подписью Заявителя;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усиленной квалифицированной электронной подписью Заявителя.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лица, действующего от имени юридического лица без доверенности;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 xml:space="preserve">2.18.2.5. </w:t>
      </w:r>
      <w:r w:rsidRPr="00CB2EC4">
        <w:rPr>
          <w:rFonts w:ascii="Arial" w:hAnsi="Arial" w:cs="Arial"/>
          <w:sz w:val="24"/>
          <w:szCs w:val="24"/>
        </w:rPr>
        <w:t>При подаче заявлений к ним прилагаются документы, указанные в пункте 2.6.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К заявлению прилагается копия документа, удостоверяющего личность Заявителя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виде электронного образа такого документа (его представителя).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Представление копия документа, удостоверяющего личность Заявителя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 xml:space="preserve">2.18.2.6. </w:t>
      </w:r>
      <w:r w:rsidRPr="00CB2EC4">
        <w:rPr>
          <w:rFonts w:ascii="Arial" w:hAnsi="Arial" w:cs="Arial"/>
          <w:sz w:val="24"/>
          <w:szCs w:val="24"/>
        </w:rPr>
        <w:t>Получение заявления и прилагаемых к нему документов подтверждается Администрацией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  <w:lang w:eastAsia="en-US"/>
        </w:rPr>
        <w:t>Черновецкого сельсовета</w:t>
      </w:r>
      <w:r w:rsidRPr="00CB2EC4">
        <w:rPr>
          <w:rFonts w:ascii="Arial" w:hAnsi="Arial" w:cs="Arial"/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2.18.2.7. Для подачи заявления через Единый портал или Региональный портал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Заявитель заполняет форму запроса (заявления).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Примерные формы заявлений в электронной форме размещены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на официальном сайте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в разделе «Административные регламенты» с возможностью их бесплатного копирования.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  <w:lang w:eastAsia="en-US"/>
        </w:rPr>
        <w:t xml:space="preserve">2.18.2.8. </w:t>
      </w:r>
      <w:r w:rsidRPr="00CB2EC4">
        <w:rPr>
          <w:rFonts w:ascii="Arial" w:hAnsi="Arial" w:cs="Arial"/>
          <w:sz w:val="24"/>
          <w:szCs w:val="24"/>
        </w:rPr>
        <w:t>Заявления и прилагаемые к ним документы предоставляются в Администрацию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  <w:lang w:eastAsia="en-US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в форме электронных документов путем заполнения формы запроса, размещенной на официальном сайте, посредством </w:t>
      </w:r>
      <w:r w:rsidRPr="00CB2EC4">
        <w:rPr>
          <w:rFonts w:ascii="Arial" w:hAnsi="Arial" w:cs="Arial"/>
          <w:sz w:val="24"/>
          <w:szCs w:val="24"/>
        </w:rPr>
        <w:lastRenderedPageBreak/>
        <w:t>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2.18.2.9.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Заявления представляются в Администрацию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2.18.2.10.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2.18.2.11.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2.18.2.12.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Документы, которые предоставляются Администрацией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  <w:lang w:eastAsia="en-US"/>
        </w:rPr>
        <w:t>Черновецкого сельсовета</w:t>
      </w:r>
      <w:r w:rsidRPr="00CB2EC4">
        <w:rPr>
          <w:rFonts w:ascii="Arial" w:hAnsi="Arial" w:cs="Arial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>2.18.2.13.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  <w:lang w:eastAsia="en-US"/>
        </w:rPr>
        <w:t xml:space="preserve">2.18.2.14. </w:t>
      </w:r>
      <w:r w:rsidRPr="00CB2EC4">
        <w:rPr>
          <w:rFonts w:ascii="Arial" w:hAnsi="Arial" w:cs="Arial"/>
          <w:sz w:val="24"/>
          <w:szCs w:val="24"/>
        </w:rPr>
        <w:t>Заявление, представленное с нарушением изложенных в данном подразделе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требований Администрацией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  <w:lang w:eastAsia="en-US"/>
        </w:rPr>
        <w:t xml:space="preserve">Черновецкого сельсовета </w:t>
      </w:r>
      <w:r w:rsidRPr="00CB2EC4">
        <w:rPr>
          <w:rFonts w:ascii="Arial" w:hAnsi="Arial" w:cs="Arial"/>
          <w:sz w:val="24"/>
          <w:szCs w:val="24"/>
        </w:rPr>
        <w:t xml:space="preserve">не рассматривается.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  <w:lang w:eastAsia="zh-CN"/>
        </w:rPr>
        <w:t>Администрация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CB2EC4">
        <w:rPr>
          <w:rFonts w:ascii="Arial" w:hAnsi="Arial" w:cs="Arial"/>
          <w:kern w:val="1"/>
          <w:sz w:val="24"/>
          <w:szCs w:val="24"/>
          <w:lang w:eastAsia="zh-CN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течение пяти рабочих дней со дня получения такого заявления обязана направить уведомление с указанием допущенных нарушений.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B2EC4">
        <w:rPr>
          <w:rFonts w:ascii="Arial" w:hAnsi="Arial" w:cs="Arial"/>
          <w:b/>
          <w:bCs/>
          <w:sz w:val="24"/>
          <w:szCs w:val="24"/>
          <w:lang w:val="en-US"/>
        </w:rPr>
        <w:t>III</w:t>
      </w:r>
      <w:r w:rsidRPr="00CB2EC4">
        <w:rPr>
          <w:rFonts w:ascii="Arial" w:hAnsi="Arial" w:cs="Arial"/>
          <w:b/>
          <w:bCs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C4199A" w:rsidRPr="00CB2EC4" w:rsidRDefault="00C4199A" w:rsidP="00C4199A">
      <w:pPr>
        <w:shd w:val="clear" w:color="auto" w:fill="FFFFFF"/>
        <w:spacing w:after="0" w:line="240" w:lineRule="auto"/>
        <w:jc w:val="both"/>
        <w:rPr>
          <w:rFonts w:ascii="Arial" w:eastAsia="Tahoma" w:hAnsi="Arial" w:cs="Arial"/>
          <w:b/>
          <w:color w:val="000000"/>
          <w:sz w:val="24"/>
          <w:szCs w:val="24"/>
        </w:rPr>
      </w:pPr>
      <w:bookmarkStart w:id="5" w:name="sub_1053"/>
      <w:r>
        <w:rPr>
          <w:rFonts w:ascii="Arial" w:eastAsia="Tahoma" w:hAnsi="Arial" w:cs="Arial"/>
          <w:b/>
          <w:bCs/>
          <w:color w:val="000000"/>
          <w:spacing w:val="-2"/>
          <w:sz w:val="24"/>
          <w:szCs w:val="24"/>
        </w:rPr>
        <w:t>3.</w:t>
      </w:r>
      <w:r w:rsidRPr="00CB2EC4">
        <w:rPr>
          <w:rFonts w:ascii="Arial" w:eastAsia="Tahoma" w:hAnsi="Arial" w:cs="Arial"/>
          <w:b/>
          <w:bCs/>
          <w:color w:val="000000"/>
          <w:spacing w:val="-2"/>
          <w:sz w:val="24"/>
          <w:szCs w:val="24"/>
        </w:rPr>
        <w:t xml:space="preserve">Последовательность административных действий (процедур) </w:t>
      </w:r>
      <w:r w:rsidRPr="00CB2EC4">
        <w:rPr>
          <w:rFonts w:ascii="Arial" w:eastAsia="Tahoma" w:hAnsi="Arial" w:cs="Arial"/>
          <w:b/>
          <w:bCs/>
          <w:color w:val="000000"/>
          <w:sz w:val="24"/>
          <w:szCs w:val="24"/>
        </w:rPr>
        <w:t xml:space="preserve">при предварительном согласовании предоставления </w:t>
      </w: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земельных участков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bookmarkStart w:id="6" w:name="Par171"/>
      <w:bookmarkEnd w:id="6"/>
      <w:r w:rsidRPr="00CB2EC4">
        <w:rPr>
          <w:rFonts w:ascii="Arial" w:eastAsia="Tahoma" w:hAnsi="Arial" w:cs="Arial"/>
          <w:kern w:val="3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1) прием и регистрация заявления и документов о предоставлении муниципальной услуги;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2) рассмотрение поступивших документов;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3) направление в рамках межведомственного взаимодействия запросов о получении документов, необходимых для предоставления муниципальной услуги, которые находятся в распоряжении органов государственной власти и иных организаций;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4) 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предоставления земельного участка.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sz w:val="24"/>
          <w:szCs w:val="24"/>
        </w:rPr>
      </w:pPr>
      <w:r w:rsidRPr="00CB2EC4">
        <w:rPr>
          <w:rFonts w:ascii="Arial" w:eastAsia="Tahoma" w:hAnsi="Arial" w:cs="Arial"/>
          <w:sz w:val="24"/>
          <w:szCs w:val="24"/>
        </w:rPr>
        <w:t xml:space="preserve">Блок-схема исполнения административных процедур приведена в </w:t>
      </w:r>
      <w:hyperlink w:anchor="Par248" w:history="1">
        <w:r w:rsidRPr="00CB2EC4">
          <w:rPr>
            <w:rFonts w:ascii="Arial" w:eastAsia="Tahoma" w:hAnsi="Arial" w:cs="Arial"/>
            <w:sz w:val="24"/>
            <w:szCs w:val="24"/>
          </w:rPr>
          <w:t>приложении №</w:t>
        </w:r>
      </w:hyperlink>
      <w:r w:rsidRPr="00CB2EC4">
        <w:rPr>
          <w:rFonts w:ascii="Arial" w:eastAsia="Tahoma" w:hAnsi="Arial" w:cs="Arial"/>
          <w:sz w:val="24"/>
          <w:szCs w:val="24"/>
        </w:rPr>
        <w:t xml:space="preserve"> 3 к настоящему административному регламенту.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b/>
          <w:kern w:val="3"/>
          <w:sz w:val="24"/>
          <w:szCs w:val="24"/>
        </w:rPr>
      </w:pPr>
      <w:bookmarkStart w:id="7" w:name="Par182"/>
      <w:bookmarkEnd w:id="7"/>
      <w:r>
        <w:rPr>
          <w:rFonts w:ascii="Arial" w:eastAsia="Tahoma" w:hAnsi="Arial" w:cs="Arial"/>
          <w:b/>
          <w:kern w:val="3"/>
          <w:sz w:val="24"/>
          <w:szCs w:val="24"/>
        </w:rPr>
        <w:t>3.1.</w:t>
      </w:r>
      <w:r w:rsidRPr="00CB2EC4">
        <w:rPr>
          <w:rFonts w:ascii="Arial" w:eastAsia="Tahoma" w:hAnsi="Arial" w:cs="Arial"/>
          <w:b/>
          <w:kern w:val="3"/>
          <w:sz w:val="24"/>
          <w:szCs w:val="24"/>
        </w:rPr>
        <w:t>Прием и регистрация заявления и документов о предоставлении муниципальной услуги.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lastRenderedPageBreak/>
        <w:t>3.1.1. Основанием для начала административной процедуры является прием заявления и документов специалистом администрации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Черновецкого сельсовета или ОБУ «МФЦ», ответственным за выполнение данной процедуры (далее - ответственный специалист).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Ответственный специалист выполняет следующие действия: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- устанавливает личность заявителя или представителя заявителя;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- проверяет полномочия представителя заявителя;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- проверяет пакет документов, прилагаемых к заявлению о предоставлении муниципальной услуги;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- консультирует заявителя о порядке и сроках предоставления муниципальной услуги;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- регистрирует заявление в Журнале приема документов.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3.1.2. В случае если документы представлены заявителем лично в двух экземплярах, по его просьбе ответственный специалист на одном из них ставить отметину о приеме документа.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3.1.3. Результатом административной процедуры является поступление зарегистрированного в журнале приема документов заявление на получение муниципальной услуги. 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3.1.4. При предоставлении заявителем документов с использованием Единого портала государственных и муниципальных услуг (функций), а также Портала государственных и муниципальных услуг Курской области, датой поступления документов считается дата регистрации заявления на Едином портале государственных и муниципальных услуг (функций) или Портале государственных и муниципальных услуг Курской области.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3.1.5. Максимальный срок выполнения административной процедуры 1 рабочий день.</w:t>
      </w:r>
    </w:p>
    <w:p w:rsidR="00C4199A" w:rsidRDefault="00C4199A" w:rsidP="00C4199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3.1.6. Способ фиксации результата - запись в журнале приема документов.</w:t>
      </w:r>
      <w:r w:rsidRPr="00C4199A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C4199A" w:rsidRPr="00DB3F58" w:rsidRDefault="00C4199A" w:rsidP="00C4199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>3.1.7.</w:t>
      </w:r>
      <w:r w:rsidRPr="008030BD">
        <w:rPr>
          <w:rFonts w:ascii="Arial" w:hAnsi="Arial" w:cs="Arial"/>
          <w:sz w:val="24"/>
          <w:szCs w:val="24"/>
          <w:lang w:eastAsia="en-US"/>
        </w:rPr>
        <w:t>Критерием принятия решения о приеме и регистрации заявления является наличие заявления о предоставлении муниципальной услуги</w:t>
      </w:r>
      <w:r w:rsidRPr="00DB3F58">
        <w:rPr>
          <w:rFonts w:ascii="Arial" w:hAnsi="Arial" w:cs="Arial"/>
          <w:color w:val="000000"/>
          <w:sz w:val="24"/>
          <w:szCs w:val="24"/>
        </w:rPr>
        <w:t>.</w:t>
      </w:r>
    </w:p>
    <w:p w:rsidR="00C4199A" w:rsidRDefault="00C4199A" w:rsidP="00C4199A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b/>
          <w:kern w:val="3"/>
          <w:sz w:val="24"/>
          <w:szCs w:val="24"/>
        </w:rPr>
      </w:pPr>
      <w:r w:rsidRPr="00CB2EC4">
        <w:rPr>
          <w:rFonts w:ascii="Arial" w:eastAsia="Tahoma" w:hAnsi="Arial" w:cs="Arial"/>
          <w:b/>
          <w:kern w:val="3"/>
          <w:sz w:val="24"/>
          <w:szCs w:val="24"/>
        </w:rPr>
        <w:t>3.2. Рассмотрение поступивших документов руководителем комитета.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 xml:space="preserve">3.2.1. Основанием для начала административной процедуры является регистрация поступившего заявления в журнале приема документов. </w:t>
      </w:r>
    </w:p>
    <w:p w:rsidR="00C4199A" w:rsidRPr="00CB2EC4" w:rsidRDefault="00C4199A" w:rsidP="00C419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3.2.2. </w:t>
      </w:r>
      <w:r w:rsidRPr="00CB2EC4">
        <w:rPr>
          <w:rFonts w:ascii="Arial" w:hAnsi="Arial" w:cs="Arial"/>
          <w:sz w:val="24"/>
          <w:szCs w:val="24"/>
        </w:rPr>
        <w:t>Специалист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или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ОБУ «МФЦ»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проверяет заявление и поданные документы на полноту, и правильность их оформления, а также на соответствие требованиям, установленным в пункте 2.6. Административного регламента, при этом специалист, удостоверяется, что: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документы скреплены печатями, имеют надлежащие подписи сторон или определенных законодательством должностных лиц;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- тексты документов написаны разборчиво; 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фамилии, имена и отчества физических лиц, адреса их мест жительства написаны полностью;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в документах нет подчисток, приписок, зачеркнутых слов и иных не оговоренных исправлений;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документы не исполнены карандашом;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C4199A" w:rsidRPr="00CB2EC4" w:rsidRDefault="00C4199A" w:rsidP="00C4199A">
      <w:pPr>
        <w:tabs>
          <w:tab w:val="left" w:pos="126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3.3.5. Специалист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ОБУ «МФЦ»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в течение одного рабочего дня передает принятые заявление и документы в администрацию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lastRenderedPageBreak/>
        <w:t>3.3.6. Специалист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проводит правовую экспертизу предоставленных документов на предмет: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полноты предоставленных сведений о земельном участке;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соответствия характеристик земельного участка в предоставленных документах;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проверки сведений об обременении земельного участка правами третьих лиц;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соответствия документов требованиям действующего законодательства.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При наличии оснований, указанных в пункте 2.9. Административного регламента специалист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осуществляет подготовку уведомления заявителю (либо его представителю) о возврате заявления с указанием причин возврата. 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При наличии оснований, указанных в пункте 2.10. Административного регламента специалисты, ответственные за исполнение муниципальной услуги осуществляют подготовку уведомления о приостановлении рассмотрения заявления о предварительном согласовании предоставления земельного участка.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Результатом исполнения данной административной процедуры является передача заявления и комплекта документов специалисту, ответственному за направление межведомственных запросов или принятие решения о приостановлении или возврате заявления и документов заявителю.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Критерий принятия решения - наличие или отсутствие оснований для возврата заявления и документов или приостановления рассмотрения документов, предусмотренных в пунктах 2.9. и 2.10 соответственно.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Максимальный срок выполнения административной процедуры составляет не более 10 рабочих дней.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ahoma" w:hAnsi="Arial" w:cs="Arial"/>
          <w:b/>
          <w:kern w:val="3"/>
          <w:sz w:val="24"/>
          <w:szCs w:val="24"/>
        </w:rPr>
      </w:pPr>
      <w:r w:rsidRPr="00CB2EC4">
        <w:rPr>
          <w:rFonts w:ascii="Arial" w:hAnsi="Arial" w:cs="Arial"/>
          <w:b/>
          <w:kern w:val="3"/>
          <w:sz w:val="24"/>
          <w:szCs w:val="24"/>
        </w:rPr>
        <w:t xml:space="preserve">3.3. </w:t>
      </w:r>
      <w:r w:rsidRPr="00CB2EC4">
        <w:rPr>
          <w:rFonts w:ascii="Arial" w:eastAsia="Tahoma" w:hAnsi="Arial" w:cs="Arial"/>
          <w:b/>
          <w:kern w:val="3"/>
          <w:sz w:val="24"/>
          <w:szCs w:val="24"/>
        </w:rPr>
        <w:t>Направление в рамках межведомственного взаимодействия запросов о получении документов, необходимых для предоставления государственной услуги, которые находятся в распоряжении органов государственной власти и иных организаций.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3.3.1. Основанием для начала административной процедуры является непредставление заявителем по собственной инициативе документов, указанных в пункте 2.7. административного регламента.</w:t>
      </w:r>
    </w:p>
    <w:p w:rsidR="00C4199A" w:rsidRPr="00CB2EC4" w:rsidRDefault="00C4199A" w:rsidP="00C4199A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 xml:space="preserve">3.3.2. </w:t>
      </w:r>
      <w:r w:rsidRPr="00CB2EC4">
        <w:rPr>
          <w:rFonts w:ascii="Arial" w:hAnsi="Arial" w:cs="Arial"/>
          <w:sz w:val="24"/>
          <w:szCs w:val="24"/>
        </w:rPr>
        <w:t>Специалист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 xml:space="preserve">Черновецкого сельсовета осуществляет подготовку и направление запроса в федеральные органы исполнительной власти (их территориальные органы), в распоряжении которых находятся документы, необходимые для предоставления муниципальной услуги. 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Максимальный срок выполнения данного действия составляет 2 рабочих дня.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Срок получения ответа на вышеуказанный запрос составляет 5 рабочих дней.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3.3.3. Результатом административной процедуры является получение из федеральных органов исполнительной власти (их территориальных органов) запрашиваемых документов либо отказ в их предоставлении.</w:t>
      </w:r>
    </w:p>
    <w:p w:rsidR="00C4199A" w:rsidRPr="00CB2EC4" w:rsidRDefault="00C4199A" w:rsidP="00C419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3.3.4. Критерий принятия решения - непредставление заявителем по собственной инициативе документов, предусмотренных пунктом 2.7. административного регламента.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eastAsia="Tahoma" w:hAnsi="Arial" w:cs="Arial"/>
          <w:b/>
          <w:kern w:val="3"/>
          <w:sz w:val="24"/>
          <w:szCs w:val="24"/>
        </w:rPr>
        <w:t>3.4. 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предоставления земельного участка</w:t>
      </w:r>
      <w:r w:rsidRPr="00CB2EC4">
        <w:rPr>
          <w:rFonts w:ascii="Arial" w:hAnsi="Arial" w:cs="Arial"/>
          <w:b/>
          <w:sz w:val="24"/>
          <w:szCs w:val="24"/>
        </w:rPr>
        <w:t xml:space="preserve"> </w:t>
      </w:r>
      <w:r w:rsidRPr="00F865FE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получение </w:t>
      </w:r>
      <w:r w:rsidRPr="00F865FE">
        <w:rPr>
          <w:rFonts w:ascii="Arial" w:hAnsi="Arial" w:cs="Arial"/>
          <w:sz w:val="24"/>
          <w:szCs w:val="24"/>
        </w:rPr>
        <w:lastRenderedPageBreak/>
        <w:t>необходимой информации из органов (организаций), участвующих в предоставлении муниципальной услуги</w:t>
      </w:r>
      <w:r w:rsidRPr="00CB2EC4">
        <w:rPr>
          <w:rFonts w:ascii="Arial" w:hAnsi="Arial" w:cs="Arial"/>
          <w:b/>
          <w:sz w:val="24"/>
          <w:szCs w:val="24"/>
        </w:rPr>
        <w:t>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3.4.1. В случае наличия оснований для отказа в предоставлении муниципальной услуги, указанных в пункте 2.10. Административного регламента, ответственный специалист подготавливает проект письма об отказе в предоставлении муниципальной услуги и обеспечивает его дальнейшее согласование и подписание.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3.4.2. В случае отсутствия оснований для отказа в предоставлении муниципальной услуги, указанных в пункте 2.10. Административного Регламента ответственный специалист обеспечивает подготовку и подписание решения о предварительном согласовании предоставления земельного участка Главой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После подписания документы регистрируются специалистом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3.4.3. После регистрации, подписанные решения о предварительном согласовании предоставления земельного участка или об отказе в предоставлении муниципальной услуги направляются ответственными специалистами заявителям по адресу указанному в заявлении о предоставлении государственной услуги. </w:t>
      </w:r>
    </w:p>
    <w:p w:rsidR="00C4199A" w:rsidRPr="00CB2EC4" w:rsidRDefault="00C4199A" w:rsidP="00C41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лица, получившего документы.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3.4.4. При выдаче результата заявителю ответственный специалист: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устанавливает личность заявителя, в том числе проверяет документ, удостоверяющий личность.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- проверяет правомочность заявителя, в том числе правомочность представителя заявителя.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- делает запись о выдаче решений о предварительном согласовании предоставления земельных участков в журнале выдачи документов.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оглашает перечень выданных документов.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предлагает заявителю расписаться в получении документов на экземпляре документов, остающихся в комитете.</w:t>
      </w:r>
    </w:p>
    <w:p w:rsidR="00C4199A" w:rsidRPr="00CB2EC4" w:rsidRDefault="00C4199A" w:rsidP="00C4199A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- в случае предоставления государственной услуги через ОБУ «МФЦ» передает документы представителю ОБУ «МФЦ».</w:t>
      </w:r>
    </w:p>
    <w:p w:rsidR="00C4199A" w:rsidRPr="00CB2EC4" w:rsidRDefault="00C4199A" w:rsidP="00C4199A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 w:rsidRPr="00CB2EC4">
        <w:rPr>
          <w:rFonts w:ascii="Arial" w:eastAsia="Tahoma" w:hAnsi="Arial" w:cs="Arial"/>
          <w:kern w:val="3"/>
          <w:sz w:val="24"/>
          <w:szCs w:val="24"/>
        </w:rPr>
        <w:t>3.4.5. В случае не получения заявителем лично результата предоставления государственной услуги по истечении 30 рабочих дней результат направляется заявителю почтой по адресу указанному в заявлении о предоставлении земельного участка.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Результатом данной административной процедуры является подготовка и выдача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Максимальный срок выполнения административной процедуры составляет 15 рабочих дней.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  <w:t>Критерий принятия решения - наличие или отсутствие оснований для отказа в предоставлении услуги в соответствии с п. 2.10 регламента.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CB2EC4">
        <w:rPr>
          <w:rFonts w:ascii="Arial" w:hAnsi="Arial" w:cs="Arial"/>
          <w:b/>
          <w:bCs/>
          <w:caps/>
          <w:sz w:val="24"/>
          <w:szCs w:val="24"/>
          <w:lang w:val="en-US"/>
        </w:rPr>
        <w:t>iV</w:t>
      </w:r>
      <w:r w:rsidRPr="00CB2EC4">
        <w:rPr>
          <w:rFonts w:ascii="Arial" w:hAnsi="Arial" w:cs="Arial"/>
          <w:b/>
          <w:bCs/>
          <w:caps/>
          <w:sz w:val="24"/>
          <w:szCs w:val="24"/>
        </w:rPr>
        <w:t>. ФОРМЫ КОНТРОЛЯ ЗА ИСПОЛНЕНИЕМ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b/>
          <w:bCs/>
          <w:caps/>
          <w:sz w:val="24"/>
          <w:szCs w:val="24"/>
        </w:rPr>
      </w:pPr>
      <w:r w:rsidRPr="00CB2EC4">
        <w:rPr>
          <w:rFonts w:ascii="Arial" w:hAnsi="Arial" w:cs="Arial"/>
          <w:b/>
          <w:bCs/>
          <w:caps/>
          <w:sz w:val="24"/>
          <w:szCs w:val="24"/>
        </w:rPr>
        <w:t>административного регламента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</w:t>
      </w:r>
      <w:r w:rsidRPr="00CB2EC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4.1.2. Периодичность осуществления текущего контроля устанавливается распоряжением главы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4.2.1. Контроль за полнотой и качеством предоставления администрацией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сельсовета, а также должностных лиц.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 на текущий год.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4.2.3.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4.2.4. Плановые проверки проводятся в соответствии с планом работы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>4.3. Ответственность должностных лиц администрации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>Черновецкого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lastRenderedPageBreak/>
        <w:t>общественными объединениями и организациями;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иными органами, в установленном законом порядке.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Граждане, их объединения и организации также вправе: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- вносить предложения о мерах по устранению нарушений Регламента.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V</w:t>
      </w:r>
      <w:r w:rsidRPr="00CB2EC4">
        <w:rPr>
          <w:rFonts w:ascii="Arial" w:hAnsi="Arial" w:cs="Arial"/>
          <w:b/>
          <w:bCs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должностных лиц, муниципальных служащих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5.1. Информация для заявителя о его праве подать жалобу на решение и</w:t>
      </w: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(или) действие (бездействие) администрации</w:t>
      </w: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Черновецкого сельсовета</w:t>
      </w:r>
      <w:r w:rsidRPr="00CB2EC4"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и (или) их должностных лиц при предоставлении услуги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Заявитель вправе обжаловать решения и действия (бездействие)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 и (или) их должностных лиц при предоставлении услуги в соответствии с законодательством Российской Федерации в досудебном (внесудебном) и судебном порядке.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5.2. Предмет жалобы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Предметом досудебного (внесудебного) обжалования могут являться решения и действия (бездействие)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 и (или) их должностных лиц при предоставлении услуги на основании настоящего регламента.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1) нарушения сроков регистрации заявления заявителя о предоставлении услуги;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2) нарушения сроков предоставления услуги;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Пристенского района Курской области для предоставления услуги;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услуги, у заявителя;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Курского Пристенского района Курской области;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7) отказа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 xml:space="preserve">Черновецкого сельсовета, предоставляющего услугу, его должностных лиц в исправлении допущенных опечаток и ошибок в выданных в </w:t>
      </w:r>
      <w:r w:rsidRPr="00CB2EC4">
        <w:rPr>
          <w:rFonts w:ascii="Arial" w:hAnsi="Arial" w:cs="Arial"/>
          <w:color w:val="00000A"/>
          <w:sz w:val="24"/>
          <w:szCs w:val="24"/>
        </w:rPr>
        <w:lastRenderedPageBreak/>
        <w:t>результате предоставления услуги документах либо нарушение установленного срока таких исправлений.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Жалоба подается в письменной форме на бумажном носителе или в электронной форме в администрацию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 xml:space="preserve">Черновецкого сельсовета. </w:t>
      </w:r>
      <w:r w:rsidRPr="00CB2EC4">
        <w:rPr>
          <w:rFonts w:ascii="Arial" w:hAnsi="Arial" w:cs="Arial"/>
          <w:color w:val="000000"/>
          <w:sz w:val="24"/>
          <w:szCs w:val="24"/>
        </w:rPr>
        <w:t>Жалобы на решения, принятые главой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0"/>
          <w:sz w:val="24"/>
          <w:szCs w:val="24"/>
        </w:rPr>
        <w:t>Черновецкого сельсовета.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5.4. Порядок подачи и рассмотрения жалобы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Жалоба может быть направлена: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1) по почте;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2) с использованием информационно-телекоммуникационной сети «Интернет»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- на официальный сайт администрации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CB2EC4">
        <w:rPr>
          <w:rFonts w:ascii="Arial" w:hAnsi="Arial" w:cs="Arial"/>
          <w:kern w:val="1"/>
          <w:sz w:val="24"/>
          <w:szCs w:val="24"/>
        </w:rPr>
        <w:t xml:space="preserve">Черновецкого сельсовета, Пристенского района;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- по средством федеральной государственной информационной системы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CB2EC4">
        <w:rPr>
          <w:rFonts w:ascii="Arial" w:hAnsi="Arial" w:cs="Arial"/>
          <w:kern w:val="1"/>
          <w:sz w:val="24"/>
          <w:szCs w:val="24"/>
        </w:rPr>
        <w:t>«Единый портал государственных и муниципальных услуг (функций)»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CB2EC4">
        <w:rPr>
          <w:rFonts w:ascii="Arial" w:hAnsi="Arial" w:cs="Arial"/>
          <w:kern w:val="1"/>
          <w:sz w:val="24"/>
          <w:szCs w:val="24"/>
          <w:u w:val="single"/>
        </w:rPr>
        <w:t>http://gosuslugi.ru</w:t>
      </w:r>
      <w:r w:rsidRPr="00CB2EC4">
        <w:rPr>
          <w:rFonts w:ascii="Arial" w:hAnsi="Arial" w:cs="Arial"/>
          <w:kern w:val="1"/>
          <w:sz w:val="24"/>
          <w:szCs w:val="24"/>
        </w:rPr>
        <w:t>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 xml:space="preserve">- на официальный сайт Администрации Курской области </w:t>
      </w:r>
      <w:r w:rsidRPr="00CB2EC4">
        <w:rPr>
          <w:rFonts w:ascii="Arial" w:hAnsi="Arial" w:cs="Arial"/>
          <w:kern w:val="1"/>
          <w:sz w:val="24"/>
          <w:szCs w:val="24"/>
          <w:u w:val="single"/>
        </w:rPr>
        <w:t>http://adm.rkursk.ru</w:t>
      </w:r>
      <w:r w:rsidRPr="00CB2EC4">
        <w:rPr>
          <w:rFonts w:ascii="Arial" w:hAnsi="Arial" w:cs="Arial"/>
          <w:kern w:val="1"/>
          <w:sz w:val="24"/>
          <w:szCs w:val="24"/>
        </w:rPr>
        <w:t xml:space="preserve">,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</w:rPr>
      </w:pPr>
      <w:r w:rsidRPr="00CB2EC4">
        <w:rPr>
          <w:rFonts w:ascii="Arial" w:hAnsi="Arial" w:cs="Arial"/>
          <w:kern w:val="1"/>
          <w:sz w:val="24"/>
          <w:szCs w:val="24"/>
        </w:rPr>
        <w:t>3) принята при личном приеме заявителя.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0"/>
          <w:sz w:val="24"/>
          <w:szCs w:val="24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Все жалобы фиксируются в журнале учета обращений.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 xml:space="preserve"> Жалоба должна содержать: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1) наименование администрации Черновецкого сельсовета, предоставляющего услугу, должностного лица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либо муниципального служащего, решения и действия (бездействие) которых обжалуются;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3) сведения об обжалуемых решениях и действиях (бездействии)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должностного лица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либо муниципального служащего;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должностного лица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5.5. Сроки рассмотрения жалобы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сельсовета, предоставляющего услугу, должностного лица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 xml:space="preserve">Черновецкого </w:t>
      </w:r>
      <w:r w:rsidRPr="00CB2EC4">
        <w:rPr>
          <w:rFonts w:ascii="Arial" w:hAnsi="Arial" w:cs="Arial"/>
          <w:color w:val="00000A"/>
          <w:sz w:val="24"/>
          <w:szCs w:val="24"/>
        </w:rPr>
        <w:lastRenderedPageBreak/>
        <w:t xml:space="preserve">сельсовета,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Основания для приостановления рассмотрения жалобы отсутствуют.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5.7. Результат рассмотрения жалобы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По результатам рассмотрения жалобы орган, уполномоченный на ее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рассмотрение, принимает одно из следующих решений: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</w:t>
      </w:r>
      <w:r w:rsidRPr="00CB2EC4">
        <w:rPr>
          <w:rFonts w:ascii="Arial" w:hAnsi="Arial" w:cs="Arial"/>
          <w:sz w:val="24"/>
          <w:szCs w:val="24"/>
        </w:rPr>
        <w:t>муниципальными правовыми актами, а также в иных формах;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5.8. Порядок информирования заявителя о результатах рассмотрения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5.9. Порядок обжалования решения по жалобе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В случае, если обжалуется решение главы</w:t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Черновецкого сельсовета заявитель вправе обжаловать решение в соответствии с законодательством Российской Федерации в досудебном (внесудебном) и судебном порядке.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C4199A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color w:val="00000A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color w:val="00000A"/>
          <w:sz w:val="24"/>
          <w:szCs w:val="24"/>
        </w:rPr>
      </w:pPr>
      <w:r w:rsidRPr="00CB2EC4">
        <w:rPr>
          <w:rFonts w:ascii="Arial" w:hAnsi="Arial" w:cs="Arial"/>
          <w:b/>
          <w:bCs/>
          <w:color w:val="00000A"/>
          <w:sz w:val="24"/>
          <w:szCs w:val="24"/>
        </w:rPr>
        <w:t>5.11. Способы информирования заявителей о порядке подачи и рассмотрения жалобы</w:t>
      </w:r>
    </w:p>
    <w:p w:rsidR="00C4199A" w:rsidRPr="00CB2EC4" w:rsidRDefault="00C4199A" w:rsidP="00C4199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color w:val="00000A"/>
          <w:sz w:val="24"/>
          <w:szCs w:val="24"/>
        </w:rPr>
        <w:sectPr w:rsidR="00C4199A" w:rsidRPr="00CB2EC4" w:rsidSect="00C4199A">
          <w:type w:val="continuous"/>
          <w:pgSz w:w="11906" w:h="16838"/>
          <w:pgMar w:top="1531" w:right="1134" w:bottom="1247" w:left="1134" w:header="720" w:footer="720" w:gutter="0"/>
          <w:cols w:space="720"/>
          <w:formProt w:val="0"/>
          <w:docGrid w:linePitch="240" w:charSpace="4096"/>
        </w:sectPr>
      </w:pPr>
      <w:r w:rsidRPr="00CB2EC4">
        <w:rPr>
          <w:rFonts w:ascii="Arial" w:hAnsi="Arial" w:cs="Arial"/>
          <w:color w:val="00000A"/>
          <w:sz w:val="24"/>
          <w:szCs w:val="24"/>
        </w:rPr>
        <w:t>Информацию о порядке подачи и рассмотрения жалобы заявители могут получить на информационных стендах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Черновецкого сельсовета в месте предоставления услуги, в информационно - телекоммуникационной сети «Интернет» на официальных сайтах администрации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 xml:space="preserve">Черновецкого сельсовета, </w:t>
      </w:r>
      <w:r w:rsidRPr="00CB2EC4">
        <w:rPr>
          <w:rFonts w:ascii="Arial" w:hAnsi="Arial" w:cs="Arial"/>
          <w:color w:val="000000"/>
          <w:sz w:val="24"/>
          <w:szCs w:val="24"/>
        </w:rPr>
        <w:t xml:space="preserve">ОБУ «Многофункциональный центр предоставления государственных и муниципальных </w:t>
      </w:r>
      <w:r w:rsidRPr="00CB2EC4">
        <w:rPr>
          <w:rFonts w:ascii="Arial" w:hAnsi="Arial" w:cs="Arial"/>
          <w:color w:val="000000"/>
          <w:sz w:val="24"/>
          <w:szCs w:val="24"/>
        </w:rPr>
        <w:lastRenderedPageBreak/>
        <w:t>услуг Курской области»,</w:t>
      </w:r>
      <w:r w:rsidRPr="00CB2EC4">
        <w:rPr>
          <w:rFonts w:ascii="Arial" w:hAnsi="Arial" w:cs="Arial"/>
          <w:color w:val="FF00FF"/>
          <w:sz w:val="24"/>
          <w:szCs w:val="24"/>
        </w:rPr>
        <w:t xml:space="preserve"> </w:t>
      </w:r>
      <w:r w:rsidRPr="00CB2EC4">
        <w:rPr>
          <w:rFonts w:ascii="Arial" w:hAnsi="Arial" w:cs="Arial"/>
          <w:color w:val="00000A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 и региональной государственной информационной системе «Портал госуда</w:t>
      </w:r>
      <w:r>
        <w:rPr>
          <w:rFonts w:ascii="Arial" w:hAnsi="Arial" w:cs="Arial"/>
          <w:color w:val="00000A"/>
          <w:sz w:val="24"/>
          <w:szCs w:val="24"/>
        </w:rPr>
        <w:t>рственных услуг Курской области</w:t>
      </w:r>
    </w:p>
    <w:bookmarkEnd w:id="5"/>
    <w:p w:rsidR="00C4199A" w:rsidRPr="00CB2EC4" w:rsidRDefault="00C4199A" w:rsidP="00C4199A">
      <w:pPr>
        <w:pStyle w:val="ConsPlusNormal"/>
        <w:widowControl/>
        <w:jc w:val="both"/>
        <w:rPr>
          <w:b/>
          <w:sz w:val="24"/>
          <w:szCs w:val="24"/>
        </w:rPr>
      </w:pPr>
    </w:p>
    <w:p w:rsidR="00C4199A" w:rsidRPr="00CB2EC4" w:rsidRDefault="00C4199A" w:rsidP="00C4199A">
      <w:pPr>
        <w:pStyle w:val="ConsPlusNormal"/>
        <w:widowControl/>
        <w:jc w:val="both"/>
        <w:rPr>
          <w:b/>
          <w:sz w:val="24"/>
          <w:szCs w:val="24"/>
        </w:rPr>
      </w:pPr>
      <w:r w:rsidRPr="00CB2EC4">
        <w:rPr>
          <w:b/>
          <w:sz w:val="24"/>
          <w:szCs w:val="24"/>
        </w:rPr>
        <w:t>Приложение №1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C4199A" w:rsidRPr="00CB2EC4" w:rsidRDefault="00C4199A" w:rsidP="00C4199A">
      <w:pPr>
        <w:pStyle w:val="ConsPlusNormal"/>
        <w:widowControl/>
        <w:jc w:val="both"/>
        <w:rPr>
          <w:b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pStyle w:val="af5"/>
        <w:jc w:val="center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СВЕДЕНИЯ</w:t>
      </w:r>
    </w:p>
    <w:p w:rsidR="00C4199A" w:rsidRPr="00CB2EC4" w:rsidRDefault="00C4199A" w:rsidP="00C4199A">
      <w:pPr>
        <w:pStyle w:val="af5"/>
        <w:jc w:val="center"/>
        <w:rPr>
          <w:rFonts w:ascii="Arial" w:hAnsi="Arial" w:cs="Arial"/>
          <w:b/>
          <w:sz w:val="28"/>
          <w:szCs w:val="28"/>
        </w:rPr>
      </w:pPr>
      <w:r w:rsidRPr="00CB2EC4">
        <w:rPr>
          <w:rFonts w:ascii="Arial" w:hAnsi="Arial" w:cs="Arial"/>
          <w:b/>
          <w:sz w:val="28"/>
          <w:szCs w:val="28"/>
        </w:rPr>
        <w:t xml:space="preserve">о местонахождении Администрации </w:t>
      </w:r>
      <w:r w:rsidRPr="00CB2EC4">
        <w:rPr>
          <w:rFonts w:ascii="Arial" w:hAnsi="Arial" w:cs="Arial"/>
          <w:b/>
          <w:sz w:val="28"/>
          <w:szCs w:val="28"/>
          <w:lang w:eastAsia="en-US"/>
        </w:rPr>
        <w:t>Черновецкого сельсовета</w:t>
      </w:r>
      <w:r w:rsidRPr="00CB2EC4">
        <w:rPr>
          <w:rFonts w:ascii="Arial" w:hAnsi="Arial" w:cs="Arial"/>
          <w:b/>
          <w:sz w:val="28"/>
          <w:szCs w:val="28"/>
        </w:rPr>
        <w:t xml:space="preserve"> Пристенского района Курской области и справочных телефонах</w:t>
      </w:r>
    </w:p>
    <w:p w:rsidR="00C4199A" w:rsidRPr="00CB2EC4" w:rsidRDefault="00C4199A" w:rsidP="00C4199A">
      <w:pPr>
        <w:pStyle w:val="af5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199A" w:rsidRPr="00CB2EC4" w:rsidRDefault="00C4199A" w:rsidP="00C4199A">
      <w:pPr>
        <w:pStyle w:val="af5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/>
      </w:tblPr>
      <w:tblGrid>
        <w:gridCol w:w="2699"/>
        <w:gridCol w:w="6987"/>
      </w:tblGrid>
      <w:tr w:rsidR="00C4199A" w:rsidRPr="00CB2EC4" w:rsidTr="00F865FE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99A" w:rsidRPr="00CB2EC4" w:rsidRDefault="00C4199A" w:rsidP="00F865FE">
            <w:pPr>
              <w:pStyle w:val="2"/>
              <w:keepNext w:val="0"/>
              <w:spacing w:before="0" w:after="0"/>
              <w:ind w:firstLine="284"/>
              <w:jc w:val="both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CB2EC4">
              <w:rPr>
                <w:rFonts w:ascii="Arial" w:hAnsi="Arial" w:cs="Arial"/>
                <w:b w:val="0"/>
                <w:i w:val="0"/>
                <w:sz w:val="24"/>
                <w:szCs w:val="24"/>
              </w:rPr>
              <w:t>Индекс:306228 Курская область, Пристенский район, с.Черновец, ул. Молодёжная, д.1 А.</w:t>
            </w:r>
          </w:p>
          <w:p w:rsidR="00C4199A" w:rsidRPr="00CB2EC4" w:rsidRDefault="00C4199A" w:rsidP="00F865FE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99A" w:rsidRPr="00CB2EC4" w:rsidTr="00F865FE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8(47134)3-12-56</w:t>
            </w:r>
          </w:p>
        </w:tc>
      </w:tr>
      <w:tr w:rsidR="00C4199A" w:rsidRPr="00CB2EC4" w:rsidTr="00F865FE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8(47134)3-12-03</w:t>
            </w:r>
          </w:p>
        </w:tc>
      </w:tr>
      <w:tr w:rsidR="00C4199A" w:rsidRPr="00CB2EC4" w:rsidTr="00F865FE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Справочные телефоны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99A" w:rsidRPr="00CB2EC4" w:rsidTr="00F865FE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99A" w:rsidRPr="00CB2EC4" w:rsidRDefault="00C4199A" w:rsidP="00F865FE">
            <w:pPr>
              <w:pStyle w:val="af5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B2EC4">
              <w:rPr>
                <w:rFonts w:ascii="Arial" w:hAnsi="Arial" w:cs="Arial"/>
                <w:sz w:val="24"/>
                <w:szCs w:val="24"/>
                <w:lang w:val="en-GB"/>
              </w:rPr>
              <w:t>vipchernovec</w:t>
            </w:r>
            <w:r w:rsidRPr="00CB2EC4">
              <w:rPr>
                <w:rFonts w:ascii="Arial" w:hAnsi="Arial" w:cs="Arial"/>
                <w:sz w:val="24"/>
                <w:szCs w:val="24"/>
              </w:rPr>
              <w:t>4619@</w:t>
            </w:r>
            <w:r w:rsidRPr="00CB2EC4">
              <w:rPr>
                <w:rFonts w:ascii="Arial" w:hAnsi="Arial" w:cs="Arial"/>
                <w:sz w:val="24"/>
                <w:szCs w:val="24"/>
                <w:lang w:val="en-GB"/>
              </w:rPr>
              <w:t>mail</w:t>
            </w:r>
            <w:r w:rsidRPr="00CB2EC4">
              <w:rPr>
                <w:rFonts w:ascii="Arial" w:hAnsi="Arial" w:cs="Arial"/>
                <w:sz w:val="24"/>
                <w:szCs w:val="24"/>
              </w:rPr>
              <w:t>.</w:t>
            </w:r>
            <w:r w:rsidRPr="00CB2EC4">
              <w:rPr>
                <w:rFonts w:ascii="Arial" w:hAnsi="Arial" w:cs="Arial"/>
                <w:sz w:val="24"/>
                <w:szCs w:val="24"/>
                <w:lang w:val="en-GB"/>
              </w:rPr>
              <w:t>ru</w:t>
            </w:r>
          </w:p>
        </w:tc>
      </w:tr>
    </w:tbl>
    <w:p w:rsidR="00C4199A" w:rsidRPr="00CB2EC4" w:rsidRDefault="00C4199A" w:rsidP="00C4199A">
      <w:pPr>
        <w:pStyle w:val="af5"/>
        <w:ind w:firstLine="540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ГРАФИК</w:t>
      </w:r>
    </w:p>
    <w:p w:rsidR="00C4199A" w:rsidRPr="00CB2EC4" w:rsidRDefault="00C4199A" w:rsidP="00C4199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 xml:space="preserve">работы Администрации </w:t>
      </w:r>
      <w:r w:rsidRPr="00CB2EC4">
        <w:rPr>
          <w:rFonts w:ascii="Arial" w:hAnsi="Arial" w:cs="Arial"/>
          <w:b/>
          <w:sz w:val="24"/>
          <w:szCs w:val="24"/>
          <w:lang w:eastAsia="en-US"/>
        </w:rPr>
        <w:t>Черновецкого сельсовета</w:t>
      </w:r>
      <w:r w:rsidRPr="00CB2EC4">
        <w:rPr>
          <w:rFonts w:ascii="Arial" w:hAnsi="Arial" w:cs="Arial"/>
          <w:b/>
          <w:sz w:val="24"/>
          <w:szCs w:val="24"/>
        </w:rPr>
        <w:t xml:space="preserve"> Пристенского района</w:t>
      </w:r>
    </w:p>
    <w:p w:rsidR="00C4199A" w:rsidRPr="00CB2EC4" w:rsidRDefault="00C4199A" w:rsidP="00C419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b/>
          <w:sz w:val="24"/>
          <w:szCs w:val="24"/>
        </w:rPr>
        <w:t>Курской области</w:t>
      </w:r>
    </w:p>
    <w:p w:rsidR="00C4199A" w:rsidRPr="00CB2EC4" w:rsidRDefault="00C4199A" w:rsidP="00C4199A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79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32"/>
        <w:gridCol w:w="3367"/>
      </w:tblGrid>
      <w:tr w:rsidR="00C4199A" w:rsidRPr="00CB2EC4" w:rsidTr="00F865FE">
        <w:tc>
          <w:tcPr>
            <w:tcW w:w="2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ind w:left="-1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2EC4">
              <w:rPr>
                <w:rFonts w:ascii="Arial" w:hAnsi="Arial" w:cs="Arial"/>
                <w:sz w:val="24"/>
                <w:szCs w:val="24"/>
              </w:rPr>
              <w:t>Понедельник</w:t>
            </w:r>
          </w:p>
        </w:tc>
        <w:tc>
          <w:tcPr>
            <w:tcW w:w="3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 8-00 по 17-00.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Вторник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 8-00 по 17-00.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Среда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 8-00 по 17-00.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Четверг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 8-00 по 17-00.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Пятница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 8-00 по 17-00.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Суббота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Выходной</w:t>
            </w:r>
          </w:p>
        </w:tc>
      </w:tr>
      <w:tr w:rsidR="00C4199A" w:rsidRPr="00CB2EC4" w:rsidTr="00F865FE">
        <w:tc>
          <w:tcPr>
            <w:tcW w:w="2432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Воскресенье</w:t>
            </w:r>
          </w:p>
        </w:tc>
        <w:tc>
          <w:tcPr>
            <w:tcW w:w="3367" w:type="dxa"/>
            <w:tcBorders>
              <w:left w:val="single" w:sz="1" w:space="0" w:color="000000"/>
              <w:bottom w:val="single" w:sz="1" w:space="0" w:color="000000"/>
            </w:tcBorders>
          </w:tcPr>
          <w:p w:rsidR="00C4199A" w:rsidRPr="00CB2EC4" w:rsidRDefault="00C4199A" w:rsidP="00F865F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2EC4">
              <w:rPr>
                <w:rFonts w:ascii="Arial" w:hAnsi="Arial" w:cs="Arial"/>
                <w:sz w:val="24"/>
                <w:szCs w:val="24"/>
              </w:rPr>
              <w:t>Выходной</w:t>
            </w:r>
          </w:p>
        </w:tc>
      </w:tr>
    </w:tbl>
    <w:p w:rsidR="00C4199A" w:rsidRPr="00CB2EC4" w:rsidRDefault="00C4199A" w:rsidP="00C4199A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C4199A" w:rsidRPr="00CB2EC4" w:rsidSect="00F865FE">
          <w:footnotePr>
            <w:pos w:val="beneathText"/>
          </w:footnotePr>
          <w:type w:val="evenPage"/>
          <w:pgSz w:w="11905" w:h="16837"/>
          <w:pgMar w:top="1531" w:right="1134" w:bottom="1247" w:left="1134" w:header="720" w:footer="720" w:gutter="0"/>
          <w:cols w:space="720"/>
          <w:docGrid w:linePitch="240" w:charSpace="36864"/>
        </w:sect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lastRenderedPageBreak/>
        <w:t>Приложение 2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к Административному регламенту</w:t>
      </w:r>
    </w:p>
    <w:p w:rsidR="00C4199A" w:rsidRPr="00CB2EC4" w:rsidRDefault="00C4199A" w:rsidP="00C4199A">
      <w:pPr>
        <w:spacing w:after="0" w:line="240" w:lineRule="auto"/>
        <w:jc w:val="right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left="5103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Главе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Черновецкого сельсовета</w:t>
      </w:r>
    </w:p>
    <w:p w:rsidR="00C4199A" w:rsidRPr="00CB2EC4" w:rsidRDefault="00C4199A" w:rsidP="00C4199A">
      <w:pPr>
        <w:spacing w:after="0" w:line="240" w:lineRule="auto"/>
        <w:ind w:left="5103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Пристенского района Курской области</w:t>
      </w:r>
    </w:p>
    <w:p w:rsidR="00C4199A" w:rsidRPr="00CB2EC4" w:rsidRDefault="00C4199A" w:rsidP="00C4199A">
      <w:pPr>
        <w:spacing w:after="0" w:line="240" w:lineRule="auto"/>
        <w:ind w:left="5103"/>
        <w:jc w:val="right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center"/>
        <w:rPr>
          <w:rFonts w:ascii="Arial" w:eastAsia="Tahoma" w:hAnsi="Arial" w:cs="Arial"/>
          <w:b/>
          <w:color w:val="000000"/>
          <w:sz w:val="28"/>
          <w:szCs w:val="28"/>
        </w:rPr>
      </w:pPr>
      <w:r w:rsidRPr="00CB2EC4">
        <w:rPr>
          <w:rFonts w:ascii="Arial" w:eastAsia="Tahoma" w:hAnsi="Arial" w:cs="Arial"/>
          <w:b/>
          <w:color w:val="000000"/>
          <w:sz w:val="28"/>
          <w:szCs w:val="28"/>
        </w:rPr>
        <w:t>ЗАЯВЛЕНИЕ</w:t>
      </w:r>
    </w:p>
    <w:p w:rsidR="00C4199A" w:rsidRPr="00CB2EC4" w:rsidRDefault="00C4199A" w:rsidP="00C4199A">
      <w:pPr>
        <w:spacing w:after="0" w:line="240" w:lineRule="auto"/>
        <w:jc w:val="center"/>
        <w:rPr>
          <w:rFonts w:ascii="Arial" w:eastAsia="Tahoma" w:hAnsi="Arial" w:cs="Arial"/>
          <w:b/>
          <w:color w:val="000000"/>
          <w:sz w:val="28"/>
          <w:szCs w:val="28"/>
        </w:rPr>
      </w:pPr>
      <w:r w:rsidRPr="00CB2EC4">
        <w:rPr>
          <w:rFonts w:ascii="Arial" w:eastAsia="Tahoma" w:hAnsi="Arial" w:cs="Arial"/>
          <w:b/>
          <w:color w:val="000000"/>
          <w:sz w:val="28"/>
          <w:szCs w:val="28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b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От 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(полное наименование юридического лица)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ОГРН _____________________________ ИНН 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в лице ____________________________________, действовавшего(ей) на основании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(полностью должность, ФИО представителя заявителя)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  <w:t>(наименование и реквизиты документа, подтверждающего полномочия представителя заявителя)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Информация для связи с заявителем: ________________________________________,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(почтовый адрес)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_____________________________________, _________________________________,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(контактные телефоны)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</w:t>
      </w:r>
      <w:r w:rsidRPr="00CB2EC4">
        <w:rPr>
          <w:rFonts w:ascii="Arial" w:eastAsia="Tahoma" w:hAnsi="Arial" w:cs="Arial"/>
          <w:color w:val="000000"/>
          <w:sz w:val="24"/>
          <w:szCs w:val="24"/>
          <w:u w:val="single"/>
        </w:rPr>
        <w:t>при наличии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 адрес электронной почты)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Сведения о земельном участке:</w:t>
      </w:r>
    </w:p>
    <w:p w:rsidR="00C4199A" w:rsidRPr="00CB2EC4" w:rsidRDefault="00C4199A" w:rsidP="00C4199A">
      <w:pPr>
        <w:numPr>
          <w:ilvl w:val="1"/>
          <w:numId w:val="16"/>
        </w:numPr>
        <w:spacing w:after="0" w:line="240" w:lineRule="auto"/>
        <w:ind w:left="1713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Земельный участок имеет следующие адресные ориентиры: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1.2. Площадь земельного участка: _____________________ кв.м.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1.3. Цель использования земельного участка ___________________________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numPr>
          <w:ilvl w:val="0"/>
          <w:numId w:val="16"/>
        </w:numPr>
        <w:spacing w:after="0" w:line="240" w:lineRule="auto"/>
        <w:ind w:left="0" w:firstLine="851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lastRenderedPageBreak/>
        <w:t>Основание предоставления земельного участка без проведения торгов _______________________________________________________________________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статьей 39.5, пунктом 2 статьи 39.6, пунктом 2 статьи 39.9, пунктом 2 статьи 39.10 Земельного кодекса Российской Федерации)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b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 xml:space="preserve">3.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Вид права, на котором приобретается земельный участок 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4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. Реквизиты решения об утверждении проекта межевания территории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5.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(дата)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(подпись)</w:t>
      </w: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Главе Черновецкого сельсовета</w:t>
      </w: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Пристенского района Курской области</w:t>
      </w:r>
    </w:p>
    <w:p w:rsidR="00C4199A" w:rsidRPr="00CB2EC4" w:rsidRDefault="00C4199A" w:rsidP="00C4199A">
      <w:pPr>
        <w:spacing w:after="0" w:line="240" w:lineRule="auto"/>
        <w:ind w:left="5103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center"/>
        <w:rPr>
          <w:rFonts w:ascii="Arial" w:eastAsia="Tahoma" w:hAnsi="Arial" w:cs="Arial"/>
          <w:b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ЗАЯВЛЕНИЕ</w:t>
      </w:r>
    </w:p>
    <w:p w:rsidR="00C4199A" w:rsidRPr="00CB2EC4" w:rsidRDefault="00C4199A" w:rsidP="00C4199A">
      <w:pPr>
        <w:spacing w:after="0" w:line="240" w:lineRule="auto"/>
        <w:jc w:val="center"/>
        <w:rPr>
          <w:rFonts w:ascii="Arial" w:eastAsia="Tahoma" w:hAnsi="Arial" w:cs="Arial"/>
          <w:b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b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От 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(полностью ФИО заявителя)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(полностью адрес постоянного проживания)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имеющего(ей) паспорт серия ______ № ________, 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(вид иного документа, удостоверяющего личность)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выдан «__» _______ ____ г. _______________________________________________,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ОГРНИП _______________________________________________________________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(когда и кем выдан)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в лице ____________________________________, действовавшего(ей) на основании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  <w:t>(полностью ФИО представителя заявителя)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  <w:t>(наименование и реквизиты документа, подтверждающего полномочия представителя заявителя)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Информация для связи с заявителем: ________________________________________, 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(почтовый адрес)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_____________________________________, _________________________________,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(контактные телефоны)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 w:rsidRPr="00CB2EC4">
        <w:rPr>
          <w:rFonts w:ascii="Arial" w:eastAsia="Tahoma" w:hAnsi="Arial" w:cs="Arial"/>
          <w:color w:val="000000"/>
          <w:sz w:val="24"/>
          <w:szCs w:val="24"/>
        </w:rPr>
        <w:tab/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</w:t>
      </w:r>
      <w:r w:rsidRPr="00CB2EC4">
        <w:rPr>
          <w:rFonts w:ascii="Arial" w:eastAsia="Tahoma" w:hAnsi="Arial" w:cs="Arial"/>
          <w:color w:val="000000"/>
          <w:sz w:val="24"/>
          <w:szCs w:val="24"/>
          <w:u w:val="single"/>
        </w:rPr>
        <w:t>при наличии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 адрес электронной почты)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Сведения о земельном участке:</w:t>
      </w:r>
    </w:p>
    <w:p w:rsidR="00C4199A" w:rsidRPr="00CB2EC4" w:rsidRDefault="00C4199A" w:rsidP="00C4199A">
      <w:pPr>
        <w:numPr>
          <w:ilvl w:val="1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Земельный участок имеет следующие адресные ориентиры: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B2EC4">
        <w:rPr>
          <w:rFonts w:ascii="Arial" w:hAnsi="Arial" w:cs="Arial"/>
          <w:sz w:val="24"/>
          <w:szCs w:val="24"/>
        </w:rPr>
        <w:t>1.2. Площадь земельного участка: _____________________ кв.м.</w:t>
      </w:r>
    </w:p>
    <w:p w:rsidR="00C4199A" w:rsidRPr="00CB2EC4" w:rsidRDefault="00C4199A" w:rsidP="00C4199A">
      <w:pPr>
        <w:spacing w:after="0" w:line="240" w:lineRule="auto"/>
        <w:ind w:left="851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1.3. Цель использования земельного участка __________________________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 xml:space="preserve">Основание предоставления земельного участка без проведения торгов </w:t>
      </w:r>
      <w:r w:rsidRPr="00CB2EC4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статьей 39.5, пунктом 2 статьи 39.6 пунктом 2 статьи 39.10 Земельного кодекса Российской Федерации)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b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 xml:space="preserve">3.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Вид права, на котором приобретается земельный участок ______________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4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. Реквизиты решения об утверждении проекта межевания территории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>5.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4199A" w:rsidRPr="00CB2EC4" w:rsidRDefault="00C4199A" w:rsidP="00C4199A">
      <w:pPr>
        <w:spacing w:after="0" w:line="240" w:lineRule="auto"/>
        <w:ind w:firstLine="708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_________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_____________</w:t>
      </w: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(дата)</w:t>
      </w:r>
      <w:r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CB2EC4">
        <w:rPr>
          <w:rFonts w:ascii="Arial" w:eastAsia="Tahoma" w:hAnsi="Arial" w:cs="Arial"/>
          <w:color w:val="000000"/>
          <w:sz w:val="24"/>
          <w:szCs w:val="24"/>
        </w:rPr>
        <w:t>(подпись)</w:t>
      </w:r>
    </w:p>
    <w:p w:rsidR="00C4199A" w:rsidRPr="00CB2EC4" w:rsidRDefault="00C4199A" w:rsidP="00C4199A">
      <w:pPr>
        <w:spacing w:after="0" w:line="240" w:lineRule="auto"/>
        <w:ind w:firstLine="851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Приложение 3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color w:val="000000"/>
          <w:sz w:val="24"/>
          <w:szCs w:val="24"/>
        </w:rPr>
        <w:t>к Административному регламенту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color w:val="000000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ahoma" w:hAnsi="Arial" w:cs="Arial"/>
          <w:b/>
          <w:color w:val="000000"/>
          <w:sz w:val="24"/>
          <w:szCs w:val="24"/>
        </w:rPr>
      </w:pP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t xml:space="preserve">БЛОК-СХЕМА ПРЕДОСТАВЛЕНИЯ МУНИЦИПАЛЬНОЙ УСЛУГИ ПО </w:t>
      </w:r>
      <w:r w:rsidRPr="00CB2EC4">
        <w:rPr>
          <w:rFonts w:ascii="Arial" w:eastAsia="Tahoma" w:hAnsi="Arial" w:cs="Arial"/>
          <w:b/>
          <w:color w:val="000000"/>
          <w:sz w:val="24"/>
          <w:szCs w:val="24"/>
        </w:rPr>
        <w:lastRenderedPageBreak/>
        <w:t>ПРЕДВАРИТЕЛЬНОМУ СОГЛАСОВАНИЮ ПРЕДОСТАВЛЕНИЯ ЗЕМЕЛЬНЫХ УЧАСТКОВ</w:t>
      </w:r>
    </w:p>
    <w:p w:rsidR="00C4199A" w:rsidRPr="00CB2EC4" w:rsidRDefault="00A34531" w:rsidP="00C4199A">
      <w:pPr>
        <w:widowControl w:val="0"/>
        <w:tabs>
          <w:tab w:val="left" w:pos="86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.5pt;margin-top:6.7pt;width:383.25pt;height:44.85pt;z-index:251642880">
            <v:textbox style="mso-next-textbox:#_x0000_s1051">
              <w:txbxContent>
                <w:p w:rsidR="00F865FE" w:rsidRPr="003B40CD" w:rsidRDefault="00F865FE" w:rsidP="00C4199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Начало </w:t>
                  </w:r>
                  <w:r w:rsidRPr="00F62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муниципальной</w:t>
                  </w: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услуги:</w:t>
                  </w:r>
                </w:p>
                <w:p w:rsidR="00F865FE" w:rsidRPr="003B40CD" w:rsidRDefault="00F865FE" w:rsidP="00C4199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Обращение заявителя в комитет или ОБУ «МФЦ» с заявлением и документами</w:t>
                  </w:r>
                </w:p>
              </w:txbxContent>
            </v:textbox>
          </v:shape>
        </w:pict>
      </w:r>
      <w:r w:rsidR="00C4199A" w:rsidRPr="00CB2EC4">
        <w:rPr>
          <w:rFonts w:ascii="Arial" w:hAnsi="Arial" w:cs="Arial"/>
          <w:sz w:val="24"/>
          <w:szCs w:val="24"/>
        </w:rPr>
        <w:tab/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09pt;margin-top:10.15pt;width:0;height:11.5pt;z-index:251643904" o:connectortype="straight">
            <v:stroke endarrow="block"/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53" type="#_x0000_t202" style="position:absolute;left:0;text-align:left;margin-left:-9.25pt;margin-top:7.85pt;width:384.5pt;height:33.4pt;z-index:251644928">
            <v:textbox style="mso-next-textbox:#_x0000_s1053">
              <w:txbxContent>
                <w:p w:rsidR="00F865FE" w:rsidRPr="008654D6" w:rsidRDefault="00F865FE" w:rsidP="00C4199A">
                  <w:pPr>
                    <w:jc w:val="center"/>
                  </w:pPr>
                  <w:r w:rsidRPr="008654D6">
                    <w:t xml:space="preserve">             Прием и регистрация заявления и документов</w:t>
                  </w:r>
                </w:p>
              </w:txbxContent>
            </v:textbox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bookmarkStart w:id="8" w:name="Par306"/>
      <w:bookmarkEnd w:id="8"/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4" type="#_x0000_t32" style="position:absolute;left:0;text-align:left;margin-left:235.55pt;margin-top:-.15pt;width:0;height:24.85pt;z-index:251645952" o:connectortype="straight">
            <v:stroke endarrow="block"/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5" type="#_x0000_t202" style="position:absolute;left:0;text-align:left;margin-left:1.45pt;margin-top:10.9pt;width:380.6pt;height:65.1pt;z-index:251646976">
            <v:textbox style="mso-next-textbox:#_x0000_s1065">
              <w:txbxContent>
                <w:p w:rsidR="00F865FE" w:rsidRDefault="00F865FE" w:rsidP="00C4199A">
                  <w:pPr>
                    <w:jc w:val="center"/>
                  </w:pPr>
                  <w:r>
                    <w:t>Р</w:t>
                  </w:r>
                  <w:r w:rsidRPr="00D36C89">
                    <w:t xml:space="preserve">ассмотрение заявления о предоставлении </w:t>
                  </w:r>
                  <w:r w:rsidRPr="00F62AA8">
                    <w:t>муниципальной</w:t>
                  </w:r>
                  <w:r w:rsidRPr="00D36C89">
                    <w:t xml:space="preserve"> услуги и документов, </w:t>
                  </w:r>
                  <w:r w:rsidRPr="00D36C89">
                    <w:rPr>
                      <w:szCs w:val="28"/>
                    </w:rPr>
                    <w:t>запрос необходимых документов в уполномоченных государственных органах в порядке межведомственного взаимодействия</w:t>
                  </w:r>
                </w:p>
              </w:txbxContent>
            </v:textbox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tabs>
          <w:tab w:val="center" w:pos="4679"/>
          <w:tab w:val="right" w:pos="935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70" type="#_x0000_t32" style="position:absolute;left:0;text-align:left;margin-left:345.85pt;margin-top:7pt;width:74.65pt;height:26.8pt;z-index:25164800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69" type="#_x0000_t32" style="position:absolute;left:0;text-align:left;margin-left:187.25pt;margin-top:5.3pt;width:1.5pt;height:17.75pt;z-index:251649024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54" type="#_x0000_t202" style="position:absolute;left:0;text-align:left;margin-left:-46.75pt;margin-top:19.6pt;width:165.75pt;height:61.45pt;z-index:251650048">
            <v:textbox style="mso-next-textbox:#_x0000_s1054">
              <w:txbxContent>
                <w:p w:rsidR="00F865FE" w:rsidRPr="008654D6" w:rsidRDefault="00F865FE" w:rsidP="00C4199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отсутствии оснований для отказа в предоставлении</w:t>
                  </w:r>
                </w:p>
                <w:p w:rsidR="00F865FE" w:rsidRPr="008654D6" w:rsidRDefault="00F865FE" w:rsidP="00C4199A">
                  <w:pPr>
                    <w:jc w:val="center"/>
                  </w:pPr>
                  <w:r w:rsidRPr="00F62AA8">
                    <w:t xml:space="preserve">муниципальной </w:t>
                  </w:r>
                  <w:r w:rsidRPr="008654D6">
                    <w:t>услуги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68" type="#_x0000_t32" style="position:absolute;left:0;text-align:left;margin-left:56.75pt;margin-top:7pt;width:16.45pt;height:19.25pt;flip:x;z-index:251651072" o:connectortype="straight">
            <v:stroke endarrow="block"/>
          </v:shape>
        </w:pict>
      </w:r>
      <w:r w:rsidR="00C4199A" w:rsidRPr="00CB2EC4">
        <w:rPr>
          <w:rFonts w:ascii="Arial" w:hAnsi="Arial" w:cs="Arial"/>
          <w:sz w:val="24"/>
          <w:szCs w:val="24"/>
        </w:rPr>
        <w:tab/>
      </w:r>
      <w:r w:rsidR="00C4199A" w:rsidRPr="00CB2EC4">
        <w:rPr>
          <w:rFonts w:ascii="Arial" w:hAnsi="Arial" w:cs="Arial"/>
          <w:sz w:val="24"/>
          <w:szCs w:val="24"/>
        </w:rPr>
        <w:tab/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6" type="#_x0000_t202" style="position:absolute;left:0;text-align:left;margin-left:146.75pt;margin-top:11.05pt;width:120pt;height:94.5pt;z-index:251652096">
            <v:textbox style="mso-next-textbox:#_x0000_s1066">
              <w:txbxContent>
                <w:p w:rsidR="00F865FE" w:rsidRDefault="00F865FE" w:rsidP="00C4199A">
                  <w:pPr>
                    <w:jc w:val="center"/>
                  </w:pPr>
                  <w:r w:rsidRPr="007242A1">
                    <w:rPr>
                      <w:szCs w:val="28"/>
                    </w:rPr>
                    <w:t>При наличи</w:t>
                  </w:r>
                  <w:r>
                    <w:rPr>
                      <w:szCs w:val="28"/>
                    </w:rPr>
                    <w:t xml:space="preserve">и </w:t>
                  </w:r>
                  <w:r w:rsidRPr="007242A1">
                    <w:rPr>
                      <w:szCs w:val="28"/>
                    </w:rPr>
                    <w:t>оснований</w:t>
                  </w:r>
                  <w:r>
                    <w:rPr>
                      <w:szCs w:val="28"/>
                    </w:rPr>
                    <w:t xml:space="preserve"> для </w:t>
                  </w:r>
                  <w:r w:rsidRPr="007242A1">
                    <w:rPr>
                      <w:szCs w:val="28"/>
                    </w:rPr>
                    <w:t>возврат</w:t>
                  </w:r>
                  <w:r>
                    <w:rPr>
                      <w:szCs w:val="28"/>
                    </w:rPr>
                    <w:t xml:space="preserve">а </w:t>
                  </w:r>
                  <w:r w:rsidRPr="007242A1">
                    <w:rPr>
                      <w:szCs w:val="28"/>
                    </w:rPr>
                    <w:t xml:space="preserve">заявления </w:t>
                  </w:r>
                  <w:r>
                    <w:rPr>
                      <w:szCs w:val="28"/>
                    </w:rPr>
                    <w:t xml:space="preserve">о </w:t>
                  </w:r>
                  <w:r w:rsidRPr="008654D6">
                    <w:t xml:space="preserve">предоставлении </w:t>
                  </w:r>
                  <w:r w:rsidRPr="00F62AA8">
                    <w:t xml:space="preserve">муниципальной </w:t>
                  </w:r>
                  <w:r w:rsidRPr="008654D6">
                    <w:t xml:space="preserve">услуги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74" type="#_x0000_t202" style="position:absolute;left:0;text-align:left;margin-left:272pt;margin-top:11.05pt;width:96pt;height:97.1pt;z-index:251653120">
            <v:textbox>
              <w:txbxContent>
                <w:p w:rsidR="00F865FE" w:rsidRDefault="00F865FE" w:rsidP="00C4199A">
                  <w:pPr>
                    <w:jc w:val="center"/>
                  </w:pPr>
                  <w:r w:rsidRPr="007242A1">
                    <w:rPr>
                      <w:szCs w:val="28"/>
                    </w:rPr>
                    <w:t>При наличи</w:t>
                  </w:r>
                  <w:r>
                    <w:rPr>
                      <w:szCs w:val="28"/>
                    </w:rPr>
                    <w:t xml:space="preserve">и </w:t>
                  </w:r>
                  <w:r w:rsidRPr="007242A1">
                    <w:rPr>
                      <w:szCs w:val="28"/>
                    </w:rPr>
                    <w:t>оснований</w:t>
                  </w:r>
                  <w:r>
                    <w:rPr>
                      <w:szCs w:val="28"/>
                    </w:rPr>
                    <w:t xml:space="preserve"> для приостановления рассмотрения </w:t>
                  </w:r>
                  <w:r w:rsidRPr="007242A1">
                    <w:rPr>
                      <w:szCs w:val="28"/>
                    </w:rPr>
                    <w:t xml:space="preserve">заявления </w:t>
                  </w:r>
                </w:p>
              </w:txbxContent>
            </v:textbox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55" type="#_x0000_t202" style="position:absolute;left:0;text-align:left;margin-left:377.75pt;margin-top:8.85pt;width:97.15pt;height:169.1pt;z-index:251654144">
            <v:textbox style="mso-next-textbox:#_x0000_s1055">
              <w:txbxContent>
                <w:p w:rsidR="00F865FE" w:rsidRPr="008654D6" w:rsidRDefault="00F865FE" w:rsidP="00C4199A">
                  <w:pPr>
                    <w:jc w:val="center"/>
                  </w:pPr>
                  <w:r>
                    <w:t>П</w:t>
                  </w:r>
                  <w:r w:rsidRPr="008654D6">
                    <w:t xml:space="preserve">ри наличии оснований для отказа в предоставлении </w:t>
                  </w:r>
                  <w:r w:rsidRPr="00F62AA8">
                    <w:t>муниципальной</w:t>
                  </w:r>
                  <w:r w:rsidRPr="008654D6">
                    <w:t xml:space="preserve"> услуги подготовка отказа</w:t>
                  </w:r>
                  <w:r>
                    <w:t xml:space="preserve"> в предоставлении государственной услуги</w:t>
                  </w:r>
                </w:p>
              </w:txbxContent>
            </v:textbox>
          </v:shape>
        </w:pict>
      </w:r>
      <w:r w:rsidR="00C4199A">
        <w:rPr>
          <w:rFonts w:ascii="Arial" w:hAnsi="Arial" w:cs="Arial"/>
          <w:sz w:val="24"/>
          <w:szCs w:val="24"/>
        </w:rPr>
        <w:t xml:space="preserve"> </w: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73" type="#_x0000_t32" style="position:absolute;left:0;text-align:left;margin-left:107.75pt;margin-top:13.8pt;width:63.75pt;height:60.55pt;z-index:251655168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59" type="#_x0000_t32" style="position:absolute;left:0;text-align:left;margin-left:30.5pt;margin-top:9.1pt;width:.75pt;height:48.75pt;z-index:251656192" o:connectortype="straight">
            <v:stroke endarrow="block"/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3" type="#_x0000_t32" style="position:absolute;left:0;text-align:left;margin-left:333.5pt;margin-top:11.55pt;width:8.25pt;height:100.9pt;z-index:25165721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71" type="#_x0000_t32" style="position:absolute;left:0;text-align:left;margin-left:204.45pt;margin-top:9.7pt;width:78.8pt;height:10.5pt;z-index:25165824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58" type="#_x0000_t202" style="position:absolute;left:0;text-align:left;margin-left:-67pt;margin-top:14.2pt;width:203.25pt;height:215pt;z-index:251659264">
            <v:textbox style="mso-next-textbox:#_x0000_s1058">
              <w:txbxContent>
                <w:p w:rsidR="00F865FE" w:rsidRDefault="00F865FE" w:rsidP="00C4199A">
                  <w:pPr>
                    <w:jc w:val="center"/>
                    <w:rPr>
                      <w:szCs w:val="28"/>
                    </w:rPr>
                  </w:pPr>
                  <w:r w:rsidRPr="004F0233">
                    <w:rPr>
                      <w:szCs w:val="28"/>
                    </w:rPr>
                    <w:t>направление запроса о возможности принятия решения</w:t>
                  </w:r>
                  <w:r>
                    <w:rPr>
                      <w:szCs w:val="28"/>
                    </w:rPr>
                    <w:t xml:space="preserve"> </w:t>
                  </w:r>
                  <w:r w:rsidRPr="004F0233">
                    <w:rPr>
                      <w:szCs w:val="28"/>
                    </w:rPr>
                    <w:t xml:space="preserve">о предварительном согласовании предоставления </w:t>
                  </w:r>
                  <w:r w:rsidRPr="00BB50CB">
                    <w:rPr>
                      <w:szCs w:val="28"/>
                    </w:rPr>
                    <w:t>земельного участка с учетом пункта 8 статьи 39.15 Земельного кодекса РФ в случа</w:t>
                  </w:r>
                  <w:r>
                    <w:rPr>
                      <w:szCs w:val="28"/>
                    </w:rPr>
                    <w:t xml:space="preserve">е, </w:t>
                  </w:r>
                  <w:r w:rsidRPr="00BB50CB">
                    <w:rPr>
                      <w:szCs w:val="28"/>
                    </w:rPr>
                    <w:t xml:space="preserve">если </w:t>
                  </w:r>
                </w:p>
                <w:p w:rsidR="00F865FE" w:rsidRPr="00BB50CB" w:rsidRDefault="00F865FE" w:rsidP="00C4199A">
                  <w:pPr>
                    <w:jc w:val="center"/>
                  </w:pPr>
                  <w:r w:rsidRPr="00BB50CB">
                    <w:rPr>
                      <w:szCs w:val="28"/>
                    </w:rPr>
                    <w:t>испрашиваемый земельный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участок предстоит образовать и отсутствует проект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межевания территории, в границах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которой предстоит образовать такой земельный участок</w:t>
                  </w:r>
                </w:p>
              </w:txbxContent>
            </v:textbox>
          </v:shape>
        </w:pict>
      </w:r>
    </w:p>
    <w:p w:rsidR="00C4199A" w:rsidRPr="00CB2EC4" w:rsidRDefault="00A34531" w:rsidP="00C4199A">
      <w:pPr>
        <w:widowControl w:val="0"/>
        <w:tabs>
          <w:tab w:val="left" w:pos="2141"/>
          <w:tab w:val="left" w:pos="4721"/>
          <w:tab w:val="right" w:pos="935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7" type="#_x0000_t202" style="position:absolute;left:0;text-align:left;margin-left:224pt;margin-top:6.4pt;width:94.5pt;height:79.1pt;z-index:251660288">
            <v:textbox style="mso-next-textbox:#_x0000_s1067">
              <w:txbxContent>
                <w:p w:rsidR="00F865FE" w:rsidRDefault="00F865FE" w:rsidP="00C4199A">
                  <w:pPr>
                    <w:jc w:val="center"/>
                  </w:pPr>
                  <w:r>
                    <w:rPr>
                      <w:szCs w:val="28"/>
                    </w:rPr>
                    <w:t>В</w:t>
                  </w:r>
                  <w:r w:rsidRPr="007242A1">
                    <w:rPr>
                      <w:szCs w:val="28"/>
                    </w:rPr>
                    <w:t>озврат</w:t>
                  </w:r>
                  <w:r>
                    <w:rPr>
                      <w:szCs w:val="28"/>
                    </w:rPr>
                    <w:t xml:space="preserve"> </w:t>
                  </w:r>
                  <w:r w:rsidRPr="007242A1">
                    <w:rPr>
                      <w:szCs w:val="28"/>
                    </w:rPr>
                    <w:t>заявления</w:t>
                  </w:r>
                  <w:r>
                    <w:rPr>
                      <w:szCs w:val="28"/>
                    </w:rPr>
                    <w:t xml:space="preserve"> о</w:t>
                  </w:r>
                  <w:r w:rsidRPr="007242A1">
                    <w:rPr>
                      <w:szCs w:val="28"/>
                    </w:rPr>
                    <w:t xml:space="preserve"> </w:t>
                  </w:r>
                  <w:r w:rsidRPr="008654D6">
                    <w:t xml:space="preserve">предоставлении </w:t>
                  </w:r>
                  <w:r w:rsidRPr="00F62AA8">
                    <w:t xml:space="preserve">муниципальной </w:t>
                  </w:r>
                  <w:r w:rsidRPr="007242A1">
                    <w:rPr>
                      <w:szCs w:val="28"/>
                    </w:rPr>
                    <w:t>заявителю</w:t>
                  </w:r>
                </w:p>
                <w:p w:rsidR="00F865FE" w:rsidRDefault="00F865FE" w:rsidP="00C4199A"/>
              </w:txbxContent>
            </v:textbox>
          </v:shape>
        </w:pict>
      </w:r>
      <w:r w:rsidR="00C4199A" w:rsidRPr="00CB2EC4">
        <w:rPr>
          <w:rFonts w:ascii="Arial" w:hAnsi="Arial" w:cs="Arial"/>
          <w:sz w:val="24"/>
          <w:szCs w:val="24"/>
        </w:rPr>
        <w:tab/>
      </w:r>
      <w:r w:rsidR="00C4199A" w:rsidRPr="00CB2EC4">
        <w:rPr>
          <w:rFonts w:ascii="Arial" w:hAnsi="Arial" w:cs="Arial"/>
          <w:sz w:val="24"/>
          <w:szCs w:val="24"/>
        </w:rPr>
        <w:tab/>
      </w:r>
      <w:r w:rsidR="00C4199A" w:rsidRPr="00CB2EC4">
        <w:rPr>
          <w:rFonts w:ascii="Arial" w:hAnsi="Arial" w:cs="Arial"/>
          <w:sz w:val="24"/>
          <w:szCs w:val="24"/>
        </w:rPr>
        <w:tab/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72" type="#_x0000_t202" style="position:absolute;left:0;text-align:left;margin-left:142.25pt;margin-top:9.85pt;width:80.25pt;height:164.25pt;z-index:251661312">
            <v:textbox style="mso-next-textbox:#_x0000_s1072">
              <w:txbxContent>
                <w:p w:rsidR="00F865FE" w:rsidRPr="008654D6" w:rsidRDefault="00F865FE" w:rsidP="00C4199A">
                  <w:pPr>
                    <w:jc w:val="center"/>
                  </w:pPr>
                  <w:r w:rsidRPr="008654D6">
                    <w:t xml:space="preserve">Принимается решение о </w:t>
                  </w:r>
                  <w:r>
                    <w:t xml:space="preserve">предварительном согласовании предоставления земельного участка </w:t>
                  </w:r>
                </w:p>
                <w:p w:rsidR="00F865FE" w:rsidRPr="008654D6" w:rsidRDefault="00F865FE" w:rsidP="00C4199A">
                  <w:pPr>
                    <w:jc w:val="center"/>
                  </w:pPr>
                </w:p>
              </w:txbxContent>
            </v:textbox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57" type="#_x0000_t32" style="position:absolute;left:0;text-align:left;margin-left:431.75pt;margin-top:10.85pt;width:0;height:27.4pt;z-index:251662336" o:connectortype="straight">
            <v:stroke endarrow="block"/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75" type="#_x0000_t32" style="position:absolute;left:0;text-align:left;margin-left:215.75pt;margin-top:2.7pt;width:53.65pt;height:227.65pt;flip:x;z-index:251663360" o:connectortype="straight">
            <v:stroke endarrow="block"/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1" type="#_x0000_t202" style="position:absolute;left:0;text-align:left;margin-left:293pt;margin-top:6.05pt;width:86.95pt;height:115.25pt;z-index:251664384">
            <v:textbox style="mso-next-textbox:#_x0000_s1061">
              <w:txbxContent>
                <w:p w:rsidR="00F865FE" w:rsidRPr="00DC0DA3" w:rsidRDefault="00F865FE" w:rsidP="00C4199A">
                  <w:pPr>
                    <w:jc w:val="center"/>
                  </w:pPr>
                  <w:r>
                    <w:t xml:space="preserve">Направление уведомления о приостановлении рассмотрения заявления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56" type="#_x0000_t202" style="position:absolute;left:0;text-align:left;margin-left:392.75pt;margin-top:11.8pt;width:80.65pt;height:114pt;z-index:251665408">
            <v:textbox style="mso-next-textbox:#_x0000_s1056">
              <w:txbxContent>
                <w:p w:rsidR="00F865FE" w:rsidRPr="008654D6" w:rsidRDefault="00F865FE" w:rsidP="00C4199A">
                  <w:pPr>
                    <w:jc w:val="center"/>
                  </w:pPr>
                  <w:r>
                    <w:t xml:space="preserve">Направление отказа в </w:t>
                  </w:r>
                  <w:r w:rsidRPr="008654D6">
                    <w:t xml:space="preserve">предоставлении </w:t>
                  </w:r>
                  <w:r w:rsidRPr="00F62AA8">
                    <w:t>муниципальной</w:t>
                  </w:r>
                  <w:r w:rsidRPr="008654D6">
                    <w:t xml:space="preserve"> услуги </w:t>
                  </w:r>
                  <w:r>
                    <w:t>заявителю</w:t>
                  </w:r>
                </w:p>
              </w:txbxContent>
            </v:textbox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60" type="#_x0000_t32" style="position:absolute;left:0;text-align:left;margin-left:54.5pt;margin-top:1.05pt;width:1.5pt;height:23.65pt;z-index:251666432" o:connectortype="straight">
            <v:stroke endarrow="block"/>
          </v:shape>
        </w:pict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C4199A" w:rsidP="00C4199A">
      <w:pPr>
        <w:widowControl w:val="0"/>
        <w:tabs>
          <w:tab w:val="left" w:pos="93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B2EC4">
        <w:rPr>
          <w:rFonts w:ascii="Arial" w:hAnsi="Arial" w:cs="Arial"/>
          <w:sz w:val="24"/>
          <w:szCs w:val="24"/>
        </w:rPr>
        <w:tab/>
      </w:r>
    </w:p>
    <w:p w:rsidR="00C4199A" w:rsidRPr="00CB2EC4" w:rsidRDefault="00C4199A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76" type="#_x0000_t32" style="position:absolute;left:0;text-align:left;margin-left:240.5pt;margin-top:12.4pt;width:69pt;height:93.75pt;flip:x;z-index:25166745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62" type="#_x0000_t32" style="position:absolute;left:0;text-align:left;margin-left:47.8pt;margin-top:6.9pt;width:1.45pt;height:32.5pt;flip:x;z-index:251668480" o:connectortype="straight">
            <v:stroke endarrow="block"/>
          </v:shape>
        </w:pict>
      </w:r>
    </w:p>
    <w:p w:rsidR="00C4199A" w:rsidRPr="00CB2EC4" w:rsidRDefault="00A34531" w:rsidP="00C419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80" type="#_x0000_t32" style="position:absolute;left:0;text-align:left;margin-left:276.95pt;margin-top:4.6pt;width:154.8pt;height:89.25pt;flip:x;z-index:251669504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77" type="#_x0000_t202" style="position:absolute;left:0;text-align:left;margin-left:-36.85pt;margin-top:23.95pt;width:236.1pt;height:49.75pt;z-index:251670528">
            <v:textbox style="mso-next-textbox:#_x0000_s1077">
              <w:txbxContent>
                <w:p w:rsidR="00F865FE" w:rsidRPr="00DC0DA3" w:rsidRDefault="00F865FE" w:rsidP="00C4199A">
                  <w:pPr>
                    <w:jc w:val="center"/>
                  </w:pPr>
                  <w:r>
                    <w:t>При положительном заключении принятие решения о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78" type="#_x0000_t32" style="position:absolute;left:0;text-align:left;margin-left:122.75pt;margin-top:75.45pt;width:26.25pt;height:19.8pt;z-index:251671552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79" type="#_x0000_t202" style="position:absolute;left:0;text-align:left;margin-left:11.4pt;margin-top:95.25pt;width:337.6pt;height:20.5pt;z-index:251672576">
            <v:textbox style="mso-next-textbox:#_x0000_s1079">
              <w:txbxContent>
                <w:p w:rsidR="00F865FE" w:rsidRPr="00DC0DA3" w:rsidRDefault="00F865FE" w:rsidP="00C4199A">
                  <w:pPr>
                    <w:jc w:val="center"/>
                  </w:pPr>
                  <w:r>
                    <w:t xml:space="preserve">Предоставление </w:t>
                  </w:r>
                  <w:r w:rsidRPr="00F62AA8">
                    <w:t>муниципальной</w:t>
                  </w:r>
                  <w:r>
                    <w:t xml:space="preserve"> услуги завершено</w:t>
                  </w:r>
                </w:p>
              </w:txbxContent>
            </v:textbox>
          </v:shape>
        </w:pict>
      </w:r>
    </w:p>
    <w:p w:rsidR="00C4199A" w:rsidRPr="00CB2EC4" w:rsidRDefault="00C4199A" w:rsidP="00C4199A">
      <w:pPr>
        <w:pStyle w:val="ConsPlusNormal"/>
        <w:widowControl/>
        <w:jc w:val="both"/>
        <w:rPr>
          <w:sz w:val="24"/>
          <w:szCs w:val="24"/>
        </w:rPr>
      </w:pPr>
    </w:p>
    <w:p w:rsidR="00C4199A" w:rsidRPr="00CB2EC4" w:rsidRDefault="00C4199A" w:rsidP="00C419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70E3" w:rsidRPr="00DB3F58" w:rsidRDefault="002D70E3" w:rsidP="00C4199A">
      <w:pPr>
        <w:widowControl w:val="0"/>
        <w:suppressAutoHyphens/>
        <w:jc w:val="center"/>
        <w:rPr>
          <w:rFonts w:ascii="Arial" w:hAnsi="Arial" w:cs="Arial"/>
          <w:sz w:val="24"/>
          <w:szCs w:val="24"/>
        </w:rPr>
      </w:pPr>
    </w:p>
    <w:sectPr w:rsidR="002D70E3" w:rsidRPr="00DB3F58" w:rsidSect="00C4199A">
      <w:footerReference w:type="even" r:id="rId30"/>
      <w:footerReference w:type="default" r:id="rId31"/>
      <w:type w:val="continuous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7F0" w:rsidRDefault="00BC07F0" w:rsidP="002F1F70">
      <w:pPr>
        <w:spacing w:after="0" w:line="240" w:lineRule="auto"/>
      </w:pPr>
      <w:r>
        <w:separator/>
      </w:r>
    </w:p>
  </w:endnote>
  <w:endnote w:type="continuationSeparator" w:id="1">
    <w:p w:rsidR="00BC07F0" w:rsidRDefault="00BC07F0" w:rsidP="002F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5FE" w:rsidRDefault="00F865FE" w:rsidP="00840A8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65FE" w:rsidRDefault="00F865FE" w:rsidP="00840A8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5FE" w:rsidRDefault="00F865FE" w:rsidP="00840A8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7F0" w:rsidRDefault="00BC07F0" w:rsidP="002F1F70">
      <w:pPr>
        <w:spacing w:after="0" w:line="240" w:lineRule="auto"/>
      </w:pPr>
      <w:r>
        <w:separator/>
      </w:r>
    </w:p>
  </w:footnote>
  <w:footnote w:type="continuationSeparator" w:id="1">
    <w:p w:rsidR="00BC07F0" w:rsidRDefault="00BC07F0" w:rsidP="002F1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159A6F51"/>
    <w:multiLevelType w:val="hybridMultilevel"/>
    <w:tmpl w:val="9E546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C599D"/>
    <w:multiLevelType w:val="hybridMultilevel"/>
    <w:tmpl w:val="3A4CF3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8FA04CE"/>
    <w:multiLevelType w:val="hybridMultilevel"/>
    <w:tmpl w:val="189A1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0664F"/>
    <w:multiLevelType w:val="multilevel"/>
    <w:tmpl w:val="CDA0F200"/>
    <w:lvl w:ilvl="0">
      <w:start w:val="3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7">
    <w:nsid w:val="427955FA"/>
    <w:multiLevelType w:val="hybridMultilevel"/>
    <w:tmpl w:val="5E7E7848"/>
    <w:lvl w:ilvl="0" w:tplc="9B2EAB8A">
      <w:start w:val="2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F01778"/>
    <w:multiLevelType w:val="multilevel"/>
    <w:tmpl w:val="15B045C2"/>
    <w:lvl w:ilvl="0">
      <w:start w:val="2"/>
      <w:numFmt w:val="decimal"/>
      <w:lvlText w:val="%1."/>
      <w:lvlJc w:val="left"/>
      <w:pPr>
        <w:ind w:left="645" w:hanging="645"/>
      </w:pPr>
      <w:rPr>
        <w:rFonts w:eastAsia="Calibri"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9">
    <w:nsid w:val="4B315DB2"/>
    <w:multiLevelType w:val="multilevel"/>
    <w:tmpl w:val="E9DC4BFC"/>
    <w:lvl w:ilvl="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>
    <w:nsid w:val="4C0A6798"/>
    <w:multiLevelType w:val="hybridMultilevel"/>
    <w:tmpl w:val="EBCA68FC"/>
    <w:lvl w:ilvl="0" w:tplc="5DE4778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2">
    <w:nsid w:val="66396070"/>
    <w:multiLevelType w:val="hybridMultilevel"/>
    <w:tmpl w:val="00A6392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1951C5"/>
    <w:multiLevelType w:val="hybridMultilevel"/>
    <w:tmpl w:val="44DC371E"/>
    <w:lvl w:ilvl="0" w:tplc="E16813B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9"/>
  </w:num>
  <w:num w:numId="5">
    <w:abstractNumId w:val="1"/>
  </w:num>
  <w:num w:numId="6">
    <w:abstractNumId w:val="12"/>
  </w:num>
  <w:num w:numId="7">
    <w:abstractNumId w:val="8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0"/>
  </w:num>
  <w:num w:numId="14">
    <w:abstractNumId w:val="6"/>
  </w:num>
  <w:num w:numId="15">
    <w:abstractNumId w:val="2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4E4"/>
    <w:rsid w:val="00011A7C"/>
    <w:rsid w:val="00034EA7"/>
    <w:rsid w:val="00036EF8"/>
    <w:rsid w:val="000467F3"/>
    <w:rsid w:val="00047B6B"/>
    <w:rsid w:val="000C0057"/>
    <w:rsid w:val="000C2180"/>
    <w:rsid w:val="000D7BF5"/>
    <w:rsid w:val="000E6F44"/>
    <w:rsid w:val="001047A7"/>
    <w:rsid w:val="00114837"/>
    <w:rsid w:val="00155C03"/>
    <w:rsid w:val="001A2F8C"/>
    <w:rsid w:val="002222A6"/>
    <w:rsid w:val="002303D9"/>
    <w:rsid w:val="0027071B"/>
    <w:rsid w:val="00290769"/>
    <w:rsid w:val="002A7B39"/>
    <w:rsid w:val="002D70E3"/>
    <w:rsid w:val="002F04CB"/>
    <w:rsid w:val="002F1F70"/>
    <w:rsid w:val="0030063C"/>
    <w:rsid w:val="00303376"/>
    <w:rsid w:val="003058EE"/>
    <w:rsid w:val="00312C68"/>
    <w:rsid w:val="00355BB9"/>
    <w:rsid w:val="003A7F66"/>
    <w:rsid w:val="003E1193"/>
    <w:rsid w:val="00416250"/>
    <w:rsid w:val="004C7D89"/>
    <w:rsid w:val="0051581C"/>
    <w:rsid w:val="00523AD7"/>
    <w:rsid w:val="00523B33"/>
    <w:rsid w:val="00565518"/>
    <w:rsid w:val="006055EF"/>
    <w:rsid w:val="00682BDA"/>
    <w:rsid w:val="006876CD"/>
    <w:rsid w:val="006F4264"/>
    <w:rsid w:val="0070626F"/>
    <w:rsid w:val="0076467E"/>
    <w:rsid w:val="00772264"/>
    <w:rsid w:val="007A76E8"/>
    <w:rsid w:val="007F3942"/>
    <w:rsid w:val="00835A0C"/>
    <w:rsid w:val="00840A89"/>
    <w:rsid w:val="00865D24"/>
    <w:rsid w:val="008824FF"/>
    <w:rsid w:val="0089356C"/>
    <w:rsid w:val="008B4CD2"/>
    <w:rsid w:val="0091081B"/>
    <w:rsid w:val="009221BB"/>
    <w:rsid w:val="0095293F"/>
    <w:rsid w:val="0097661B"/>
    <w:rsid w:val="009C5136"/>
    <w:rsid w:val="009E489B"/>
    <w:rsid w:val="009F6FA0"/>
    <w:rsid w:val="00A32D7D"/>
    <w:rsid w:val="00A34531"/>
    <w:rsid w:val="00A60644"/>
    <w:rsid w:val="00AA161B"/>
    <w:rsid w:val="00AD46EA"/>
    <w:rsid w:val="00AE23BF"/>
    <w:rsid w:val="00AE4313"/>
    <w:rsid w:val="00B8213C"/>
    <w:rsid w:val="00B82CEE"/>
    <w:rsid w:val="00BC07F0"/>
    <w:rsid w:val="00C11E93"/>
    <w:rsid w:val="00C141C4"/>
    <w:rsid w:val="00C4199A"/>
    <w:rsid w:val="00C86919"/>
    <w:rsid w:val="00C946C7"/>
    <w:rsid w:val="00CC14E4"/>
    <w:rsid w:val="00CD358F"/>
    <w:rsid w:val="00CF7EBA"/>
    <w:rsid w:val="00D03150"/>
    <w:rsid w:val="00D1568E"/>
    <w:rsid w:val="00D32A8F"/>
    <w:rsid w:val="00D33252"/>
    <w:rsid w:val="00D46D12"/>
    <w:rsid w:val="00D72292"/>
    <w:rsid w:val="00D7767A"/>
    <w:rsid w:val="00D805D9"/>
    <w:rsid w:val="00DA04BC"/>
    <w:rsid w:val="00DB3F58"/>
    <w:rsid w:val="00DD0A31"/>
    <w:rsid w:val="00E16023"/>
    <w:rsid w:val="00E203C8"/>
    <w:rsid w:val="00E3031C"/>
    <w:rsid w:val="00EB6218"/>
    <w:rsid w:val="00EE56E2"/>
    <w:rsid w:val="00F6004E"/>
    <w:rsid w:val="00F865FE"/>
    <w:rsid w:val="00FA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7" type="connector" idref="#_x0000_s1068"/>
        <o:r id="V:Rule18" type="connector" idref="#_x0000_s1057"/>
        <o:r id="V:Rule19" type="connector" idref="#_x0000_s1059"/>
        <o:r id="V:Rule20" type="connector" idref="#_x0000_s1080"/>
        <o:r id="V:Rule21" type="connector" idref="#_x0000_s1075"/>
        <o:r id="V:Rule22" type="connector" idref="#_x0000_s1060"/>
        <o:r id="V:Rule23" type="connector" idref="#_x0000_s1078"/>
        <o:r id="V:Rule24" type="connector" idref="#_x0000_s1076"/>
        <o:r id="V:Rule25" type="connector" idref="#_x0000_s1064"/>
        <o:r id="V:Rule26" type="connector" idref="#_x0000_s1062"/>
        <o:r id="V:Rule27" type="connector" idref="#_x0000_s1070"/>
        <o:r id="V:Rule28" type="connector" idref="#_x0000_s1052"/>
        <o:r id="V:Rule29" type="connector" idref="#_x0000_s1069"/>
        <o:r id="V:Rule30" type="connector" idref="#_x0000_s1063"/>
        <o:r id="V:Rule31" type="connector" idref="#_x0000_s1071"/>
        <o:r id="V:Rule32" type="connector" idref="#_x0000_s107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99A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C4199A"/>
    <w:pPr>
      <w:keepNext/>
      <w:widowControl w:val="0"/>
      <w:tabs>
        <w:tab w:val="num" w:pos="0"/>
      </w:tabs>
      <w:suppressAutoHyphens/>
      <w:spacing w:before="240" w:after="120" w:line="240" w:lineRule="auto"/>
      <w:ind w:left="360" w:hanging="720"/>
      <w:outlineLvl w:val="2"/>
    </w:pPr>
    <w:rPr>
      <w:rFonts w:ascii="Times New Roman" w:eastAsia="Lucida Sans Unicode" w:hAnsi="Times New Roman" w:cs="Tahoma"/>
      <w:b/>
      <w:bCs/>
      <w:kern w:val="1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C0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B8213C"/>
    <w:pPr>
      <w:ind w:left="720"/>
      <w:contextualSpacing/>
    </w:pPr>
  </w:style>
  <w:style w:type="paragraph" w:customStyle="1" w:styleId="ConsPlusNonformat">
    <w:name w:val="ConsPlusNonformat"/>
    <w:uiPriority w:val="99"/>
    <w:rsid w:val="00D805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8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805D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2D70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D70E3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rsid w:val="002D70E3"/>
  </w:style>
  <w:style w:type="paragraph" w:styleId="aa">
    <w:name w:val="Normal (Web)"/>
    <w:basedOn w:val="a"/>
    <w:unhideWhenUsed/>
    <w:rsid w:val="002D70E3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character" w:customStyle="1" w:styleId="apple-converted-space">
    <w:name w:val="apple-converted-space"/>
    <w:basedOn w:val="a1"/>
    <w:rsid w:val="000467F3"/>
  </w:style>
  <w:style w:type="character" w:customStyle="1" w:styleId="20">
    <w:name w:val="Заголовок 2 Знак"/>
    <w:basedOn w:val="a1"/>
    <w:link w:val="2"/>
    <w:uiPriority w:val="9"/>
    <w:semiHidden/>
    <w:rsid w:val="00C4199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C4199A"/>
    <w:rPr>
      <w:rFonts w:ascii="Times New Roman" w:eastAsia="Lucida Sans Unicode" w:hAnsi="Times New Roman" w:cs="Tahoma"/>
      <w:b/>
      <w:bCs/>
      <w:kern w:val="1"/>
      <w:sz w:val="28"/>
      <w:szCs w:val="28"/>
      <w:lang w:eastAsia="ar-SA"/>
    </w:rPr>
  </w:style>
  <w:style w:type="character" w:customStyle="1" w:styleId="Absatz-Standardschriftart">
    <w:name w:val="Absatz-Standardschriftart"/>
    <w:rsid w:val="00C4199A"/>
  </w:style>
  <w:style w:type="character" w:customStyle="1" w:styleId="WW8Num3z0">
    <w:name w:val="WW8Num3z0"/>
    <w:rsid w:val="00C4199A"/>
    <w:rPr>
      <w:b/>
    </w:rPr>
  </w:style>
  <w:style w:type="character" w:customStyle="1" w:styleId="WW8Num3z2">
    <w:name w:val="WW8Num3z2"/>
    <w:rsid w:val="00C4199A"/>
    <w:rPr>
      <w:b w:val="0"/>
    </w:rPr>
  </w:style>
  <w:style w:type="character" w:customStyle="1" w:styleId="1">
    <w:name w:val="Основной шрифт абзаца1"/>
    <w:rsid w:val="00C4199A"/>
  </w:style>
  <w:style w:type="character" w:styleId="ab">
    <w:name w:val="Hyperlink"/>
    <w:rsid w:val="00C4199A"/>
    <w:rPr>
      <w:color w:val="0000FF"/>
      <w:u w:val="single"/>
    </w:rPr>
  </w:style>
  <w:style w:type="character" w:customStyle="1" w:styleId="ac">
    <w:name w:val="Цветовое выделение"/>
    <w:rsid w:val="00C4199A"/>
    <w:rPr>
      <w:b/>
      <w:color w:val="000080"/>
    </w:rPr>
  </w:style>
  <w:style w:type="character" w:styleId="ad">
    <w:name w:val="Strong"/>
    <w:qFormat/>
    <w:rsid w:val="00C4199A"/>
    <w:rPr>
      <w:b/>
      <w:bCs/>
    </w:rPr>
  </w:style>
  <w:style w:type="character" w:customStyle="1" w:styleId="ae">
    <w:name w:val="Символ нумерации"/>
    <w:rsid w:val="00C4199A"/>
  </w:style>
  <w:style w:type="paragraph" w:customStyle="1" w:styleId="af">
    <w:name w:val="Заголовок"/>
    <w:basedOn w:val="a"/>
    <w:next w:val="a0"/>
    <w:rsid w:val="00C4199A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0">
    <w:name w:val="Body Text"/>
    <w:basedOn w:val="a"/>
    <w:link w:val="af0"/>
    <w:rsid w:val="00C4199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f0">
    <w:name w:val="Основной текст Знак"/>
    <w:basedOn w:val="a1"/>
    <w:link w:val="a0"/>
    <w:rsid w:val="00C4199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f1">
    <w:name w:val="List"/>
    <w:basedOn w:val="a0"/>
    <w:rsid w:val="00C4199A"/>
    <w:rPr>
      <w:rFonts w:cs="Mangal"/>
    </w:rPr>
  </w:style>
  <w:style w:type="paragraph" w:customStyle="1" w:styleId="10">
    <w:name w:val="Название1"/>
    <w:basedOn w:val="a"/>
    <w:rsid w:val="00C4199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C4199A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2">
    <w:name w:val="Знак Знак Знак"/>
    <w:basedOn w:val="a"/>
    <w:rsid w:val="00C4199A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3">
    <w:name w:val="Знак Знак Знак Знак"/>
    <w:basedOn w:val="a"/>
    <w:rsid w:val="00C4199A"/>
    <w:pPr>
      <w:suppressAutoHyphens/>
      <w:spacing w:after="160" w:line="240" w:lineRule="exact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ConsPlusTitle">
    <w:name w:val="ConsPlusTitle"/>
    <w:rsid w:val="00C4199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C4199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4">
    <w:name w:val="Знак Знак Знак Знак Знак Знак Знак Знак Знак"/>
    <w:basedOn w:val="a"/>
    <w:rsid w:val="00C4199A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12">
    <w:name w:val="Знак1 Знак Знак Знак"/>
    <w:basedOn w:val="a"/>
    <w:rsid w:val="00C4199A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5">
    <w:name w:val="header"/>
    <w:basedOn w:val="a"/>
    <w:link w:val="af6"/>
    <w:rsid w:val="00C4199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Верхний колонтитул Знак"/>
    <w:basedOn w:val="a1"/>
    <w:link w:val="af5"/>
    <w:rsid w:val="00C419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">
    <w:name w:val="Heading"/>
    <w:rsid w:val="00C4199A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f7">
    <w:name w:val="Body Text Indent"/>
    <w:basedOn w:val="a"/>
    <w:link w:val="af8"/>
    <w:rsid w:val="00C4199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8">
    <w:name w:val="Основной текст с отступом Знак"/>
    <w:basedOn w:val="a1"/>
    <w:link w:val="af7"/>
    <w:rsid w:val="00C419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9">
    <w:name w:val="Таблицы (моноширинный)"/>
    <w:basedOn w:val="a"/>
    <w:next w:val="a"/>
    <w:rsid w:val="00C4199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a">
    <w:name w:val="Содержимое таблицы"/>
    <w:basedOn w:val="a"/>
    <w:rsid w:val="00C4199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Заголовок таблицы"/>
    <w:basedOn w:val="afa"/>
    <w:rsid w:val="00C4199A"/>
    <w:pPr>
      <w:jc w:val="center"/>
    </w:pPr>
    <w:rPr>
      <w:b/>
      <w:bCs/>
    </w:rPr>
  </w:style>
  <w:style w:type="paragraph" w:customStyle="1" w:styleId="afc">
    <w:name w:val="Содержимое врезки"/>
    <w:basedOn w:val="a0"/>
    <w:rsid w:val="00C4199A"/>
  </w:style>
  <w:style w:type="paragraph" w:customStyle="1" w:styleId="afd">
    <w:name w:val="Знак Знак"/>
    <w:basedOn w:val="a"/>
    <w:rsid w:val="00C4199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e">
    <w:name w:val="No Spacing"/>
    <w:uiPriority w:val="1"/>
    <w:qFormat/>
    <w:rsid w:val="00C4199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3">
    <w:name w:val="Без интервала1"/>
    <w:rsid w:val="00C4199A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paragraph" w:customStyle="1" w:styleId="14">
    <w:name w:val="Обычный (веб)1"/>
    <w:rsid w:val="00C4199A"/>
    <w:pPr>
      <w:widowControl w:val="0"/>
      <w:suppressAutoHyphens/>
      <w:spacing w:before="28" w:after="28" w:line="100" w:lineRule="atLeast"/>
    </w:pPr>
    <w:rPr>
      <w:rFonts w:ascii="Arial CYR" w:eastAsia="Times New Roman" w:hAnsi="Arial CYR" w:cs="Arial CYR"/>
      <w:kern w:val="1"/>
      <w:sz w:val="20"/>
      <w:szCs w:val="20"/>
      <w:lang w:eastAsia="ar-SA"/>
    </w:rPr>
  </w:style>
  <w:style w:type="paragraph" w:customStyle="1" w:styleId="15">
    <w:name w:val="Абзац списка1"/>
    <w:rsid w:val="00C4199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ListParagraph">
    <w:name w:val="List Paragraph Знак"/>
    <w:basedOn w:val="a"/>
    <w:link w:val="ListParagraph0"/>
    <w:rsid w:val="00C4199A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ListParagraph0">
    <w:name w:val="List Paragraph Знак Знак"/>
    <w:link w:val="ListParagraph"/>
    <w:rsid w:val="00C4199A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aff">
    <w:name w:val="Базовый"/>
    <w:rsid w:val="00C4199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ConsPlusNormal0">
    <w:name w:val="ConsPlusNormal Знак"/>
    <w:link w:val="ConsPlusNormal"/>
    <w:uiPriority w:val="99"/>
    <w:locked/>
    <w:rsid w:val="00C4199A"/>
    <w:rPr>
      <w:rFonts w:ascii="Calibri" w:eastAsia="Times New Roman" w:hAnsi="Calibri" w:cs="Calibri"/>
      <w:szCs w:val="20"/>
    </w:rPr>
  </w:style>
  <w:style w:type="character" w:customStyle="1" w:styleId="FontStyle16">
    <w:name w:val="Font Style16"/>
    <w:basedOn w:val="a1"/>
    <w:rsid w:val="00C4199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7617192B38CFAC4CED3DBBC26B8159A44FAB441969125670FF0A554694E16BCCDF762FDAB5fChCO" TargetMode="External"/><Relationship Id="rId18" Type="http://schemas.openxmlformats.org/officeDocument/2006/relationships/hyperlink" Target="consultantplus://offline/ref=0D2EB9F54DCA3EFBEC73BAF4233815F313DAB935B78A261401A0E7DB98F22CD82C7F7A8586eArBG" TargetMode="External"/><Relationship Id="rId26" Type="http://schemas.openxmlformats.org/officeDocument/2006/relationships/hyperlink" Target="consultantplus://offline/ref=7BCD41695FCAB297BFCC265BD7E17320410546F175F832ECD67718CFADp9u8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BCD41695FCAB297BFCC265BD7E17320410A4DF379F232ECD67718CFAD9868435136B1D708p3u8G" TargetMode="Externa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hyperlink" Target="consultantplus://offline/ref=7617192B38CFAC4CED3DBBC26B8159A44FAB441969125670FF0A554694E16BCCDF762FDAB3fChCO" TargetMode="External"/><Relationship Id="rId17" Type="http://schemas.openxmlformats.org/officeDocument/2006/relationships/hyperlink" Target="consultantplus://offline/ref=45FD3976568C43ACDEBA7D8C445ABAE1E47460662F5E75278623A737442124CCD164C5C7201ABF94ZFQEG" TargetMode="External"/><Relationship Id="rId25" Type="http://schemas.openxmlformats.org/officeDocument/2006/relationships/hyperlink" Target="consultantplus://offline/ref=7BCD41695FCAB297BFCC265BD7E17320410A4DF379F232ECD67718CFAD9868435136B1D709p3u8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FD3976568C43ACDEBA7D8C445ABAE1E47460662F5E75278623A737442124CCD164C5C7201ABF94ZFQEG" TargetMode="External"/><Relationship Id="rId20" Type="http://schemas.openxmlformats.org/officeDocument/2006/relationships/hyperlink" Target="consultantplus://offline/ref=7BCD41695FCAB297BFCC265BD7E17320410A4DF379F232ECD67718CFAD9868435136B1D70Bp3uEG" TargetMode="External"/><Relationship Id="rId29" Type="http://schemas.openxmlformats.org/officeDocument/2006/relationships/hyperlink" Target="http://www.rpgu.rkurs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17192B38CFAC4CED3DBBC26B8159A44FA44F1B65185670FF0A554694fEh1O" TargetMode="External"/><Relationship Id="rId24" Type="http://schemas.openxmlformats.org/officeDocument/2006/relationships/hyperlink" Target="consultantplus://offline/ref=7BCD41695FCAB297BFCC265BD7E17320410A4DF379F232ECD67718CFAD9868435136B1D709p3uFG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617192B38CFAC4CED3DBBC26B8159A44FAB441969125670FF0A554694E16BCCDF762FDBB7fChCO" TargetMode="External"/><Relationship Id="rId23" Type="http://schemas.openxmlformats.org/officeDocument/2006/relationships/hyperlink" Target="consultantplus://offline/ref=7BCD41695FCAB297BFCC265BD7E17320410A4DF379F232ECD67718CFAD9868435136B1D709p3uCG" TargetMode="External"/><Relationship Id="rId28" Type="http://schemas.openxmlformats.org/officeDocument/2006/relationships/hyperlink" Target="consultantplus://offline/ref=7BCD41695FCAB297BFCC265BD7E17320410A4DF379F232ECD67718CFAD9868435136B1D709p3u8G" TargetMode="External"/><Relationship Id="rId10" Type="http://schemas.openxmlformats.org/officeDocument/2006/relationships/hyperlink" Target="consultantplus://offline/ref=83D4C6266547F0D405182824B2AAE7FE6E94EED10EB5610E57734CDFA3E3C7FB55B90E2B41765EFDA83286DD1FJ" TargetMode="External"/><Relationship Id="rId19" Type="http://schemas.openxmlformats.org/officeDocument/2006/relationships/hyperlink" Target="consultantplus://offline/ref=7BCD41695FCAB297BFCC265BD7E17320410A4DF379F232ECD67718CFAD9868435136B1DC0Cp3u5G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EA491B01D7E06DC9859729EBF2899FB5BC10098FBA8E79C38A4FEB848DBD327592B77C4A8AB5AD1FADG" TargetMode="External"/><Relationship Id="rId14" Type="http://schemas.openxmlformats.org/officeDocument/2006/relationships/hyperlink" Target="consultantplus://offline/ref=7617192B38CFAC4CED3DBBC26B8159A44FAB441969125670FF0A554694E16BCCDF762FDAB6fChEO" TargetMode="External"/><Relationship Id="rId22" Type="http://schemas.openxmlformats.org/officeDocument/2006/relationships/hyperlink" Target="consultantplus://offline/ref=7BCD41695FCAB297BFCC265BD7E17320410A4DF379F232ECD67718CFAD9868435136B1D708p3uAG" TargetMode="External"/><Relationship Id="rId27" Type="http://schemas.openxmlformats.org/officeDocument/2006/relationships/hyperlink" Target="consultantplus://offline/ref=7BCD41695FCAB297BFCC265BD7E17320410A4DF379F232ECD67718CFAD9868435136B1D70Bp3uEG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11758</Words>
  <Characters>67021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Анна</cp:lastModifiedBy>
  <cp:revision>69</cp:revision>
  <cp:lastPrinted>2016-11-06T06:31:00Z</cp:lastPrinted>
  <dcterms:created xsi:type="dcterms:W3CDTF">2016-02-11T08:11:00Z</dcterms:created>
  <dcterms:modified xsi:type="dcterms:W3CDTF">2016-11-10T12:05:00Z</dcterms:modified>
</cp:coreProperties>
</file>